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1F44" w:rsidRPr="00374C4F" w:rsidRDefault="006E1F44" w:rsidP="006E1F44">
      <w:pPr>
        <w:rPr>
          <w:rFonts w:asciiTheme="minorHAnsi" w:hAnsiTheme="minorHAnsi" w:cstheme="minorHAnsi"/>
          <w:b/>
          <w:sz w:val="22"/>
          <w:szCs w:val="22"/>
        </w:rPr>
      </w:pPr>
      <w:r w:rsidRPr="00374C4F">
        <w:rPr>
          <w:rFonts w:asciiTheme="minorHAnsi" w:hAnsiTheme="minorHAnsi" w:cstheme="minorHAnsi"/>
          <w:b/>
          <w:sz w:val="22"/>
          <w:szCs w:val="22"/>
        </w:rPr>
        <w:t xml:space="preserve">Nr sprawy: </w:t>
      </w:r>
      <w:r w:rsidR="00F2569B">
        <w:rPr>
          <w:rFonts w:asciiTheme="minorHAnsi" w:hAnsiTheme="minorHAnsi" w:cstheme="minorHAnsi"/>
          <w:b/>
          <w:sz w:val="22"/>
          <w:szCs w:val="22"/>
        </w:rPr>
        <w:t>271.14</w:t>
      </w:r>
      <w:r w:rsidR="00DA53EA" w:rsidRPr="00DA53EA">
        <w:rPr>
          <w:rFonts w:asciiTheme="minorHAnsi" w:hAnsiTheme="minorHAnsi" w:cstheme="minorHAnsi"/>
          <w:b/>
          <w:sz w:val="22"/>
          <w:szCs w:val="22"/>
        </w:rPr>
        <w:t>.2020</w:t>
      </w:r>
    </w:p>
    <w:p w:rsidR="00EA5182" w:rsidRDefault="00EA5182" w:rsidP="000803CE">
      <w:pPr>
        <w:jc w:val="center"/>
        <w:rPr>
          <w:rFonts w:asciiTheme="minorHAnsi" w:hAnsiTheme="minorHAnsi" w:cstheme="minorHAnsi"/>
          <w:b/>
          <w:sz w:val="28"/>
          <w:szCs w:val="22"/>
        </w:rPr>
      </w:pPr>
    </w:p>
    <w:p w:rsidR="000803CE" w:rsidRDefault="000803CE" w:rsidP="000803CE">
      <w:pPr>
        <w:jc w:val="center"/>
        <w:rPr>
          <w:rFonts w:asciiTheme="minorHAnsi" w:hAnsiTheme="minorHAnsi" w:cstheme="minorHAnsi"/>
          <w:b/>
          <w:sz w:val="28"/>
          <w:szCs w:val="22"/>
        </w:rPr>
      </w:pPr>
      <w:r w:rsidRPr="00374C4F">
        <w:rPr>
          <w:rFonts w:asciiTheme="minorHAnsi" w:hAnsiTheme="minorHAnsi" w:cstheme="minorHAnsi"/>
          <w:b/>
          <w:sz w:val="28"/>
          <w:szCs w:val="22"/>
        </w:rPr>
        <w:t xml:space="preserve">GMINA </w:t>
      </w:r>
      <w:r w:rsidR="00175AF4">
        <w:rPr>
          <w:rFonts w:asciiTheme="minorHAnsi" w:hAnsiTheme="minorHAnsi" w:cstheme="minorHAnsi"/>
          <w:b/>
          <w:sz w:val="28"/>
          <w:szCs w:val="22"/>
        </w:rPr>
        <w:t>DĄBROWA CHEŁMIŃSKA</w:t>
      </w:r>
    </w:p>
    <w:p w:rsidR="00656400" w:rsidRPr="00374C4F" w:rsidRDefault="00656400" w:rsidP="000803CE">
      <w:pPr>
        <w:jc w:val="center"/>
        <w:rPr>
          <w:rFonts w:asciiTheme="minorHAnsi" w:hAnsiTheme="minorHAnsi" w:cstheme="minorHAnsi"/>
          <w:b/>
          <w:sz w:val="28"/>
          <w:szCs w:val="22"/>
        </w:rPr>
      </w:pPr>
    </w:p>
    <w:p w:rsidR="000803CE" w:rsidRPr="00374C4F" w:rsidRDefault="008875AE" w:rsidP="000803CE">
      <w:pPr>
        <w:jc w:val="center"/>
        <w:rPr>
          <w:rFonts w:asciiTheme="minorHAnsi" w:hAnsiTheme="minorHAnsi" w:cstheme="minorHAnsi"/>
          <w:b/>
          <w:sz w:val="22"/>
          <w:szCs w:val="22"/>
        </w:rPr>
      </w:pPr>
      <w:r>
        <w:rPr>
          <w:rFonts w:ascii="Calibri" w:hAnsi="Calibri" w:cs="Calibri"/>
          <w:noProof/>
          <w:lang w:eastAsia="pl-PL"/>
        </w:rPr>
        <w:drawing>
          <wp:inline distT="0" distB="0" distL="0" distR="0">
            <wp:extent cx="2124075" cy="2476500"/>
            <wp:effectExtent l="0" t="0" r="9525" b="0"/>
            <wp:docPr id="4" name="Obraz 1" descr="Znalezione obrazy dla zapytania dabrowa cheÅmiÅska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dabrowa cheÅmiÅska 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4075" cy="2476500"/>
                    </a:xfrm>
                    <a:prstGeom prst="rect">
                      <a:avLst/>
                    </a:prstGeom>
                    <a:noFill/>
                    <a:ln>
                      <a:noFill/>
                    </a:ln>
                  </pic:spPr>
                </pic:pic>
              </a:graphicData>
            </a:graphic>
          </wp:inline>
        </w:drawing>
      </w:r>
    </w:p>
    <w:p w:rsidR="006E1F44" w:rsidRPr="00374C4F" w:rsidRDefault="006E1F44" w:rsidP="006E1F44">
      <w:pPr>
        <w:pStyle w:val="Tekstkomentarza1"/>
        <w:rPr>
          <w:rFonts w:asciiTheme="minorHAnsi" w:hAnsiTheme="minorHAnsi" w:cstheme="minorHAnsi"/>
          <w:sz w:val="22"/>
          <w:szCs w:val="22"/>
        </w:rPr>
      </w:pPr>
    </w:p>
    <w:p w:rsidR="000803CE" w:rsidRPr="00374C4F" w:rsidRDefault="000803CE" w:rsidP="000803CE">
      <w:pPr>
        <w:pStyle w:val="Tekstkomentarza1"/>
        <w:jc w:val="center"/>
        <w:rPr>
          <w:rFonts w:ascii="Calibri" w:hAnsi="Calibri" w:cs="Calibri"/>
          <w:b/>
          <w:sz w:val="22"/>
          <w:szCs w:val="22"/>
        </w:rPr>
      </w:pPr>
      <w:r w:rsidRPr="00374C4F">
        <w:rPr>
          <w:rFonts w:ascii="Calibri" w:hAnsi="Calibri" w:cs="Calibri"/>
          <w:b/>
          <w:sz w:val="22"/>
          <w:szCs w:val="22"/>
        </w:rPr>
        <w:t>reprezentowana przez</w:t>
      </w:r>
    </w:p>
    <w:p w:rsidR="000803CE" w:rsidRPr="00374C4F" w:rsidRDefault="00EA5182" w:rsidP="000803CE">
      <w:pPr>
        <w:pStyle w:val="Tekstkomentarza1"/>
        <w:jc w:val="center"/>
        <w:rPr>
          <w:rFonts w:asciiTheme="minorHAnsi" w:hAnsiTheme="minorHAnsi" w:cstheme="minorHAnsi"/>
          <w:b/>
          <w:sz w:val="22"/>
          <w:szCs w:val="22"/>
        </w:rPr>
      </w:pPr>
      <w:r>
        <w:rPr>
          <w:rFonts w:ascii="Calibri" w:hAnsi="Calibri" w:cs="Calibri"/>
          <w:b/>
          <w:sz w:val="22"/>
          <w:szCs w:val="22"/>
        </w:rPr>
        <w:t>Wójta</w:t>
      </w:r>
      <w:r w:rsidR="000803CE" w:rsidRPr="00374C4F">
        <w:rPr>
          <w:rFonts w:ascii="Calibri" w:hAnsi="Calibri" w:cs="Calibri"/>
          <w:b/>
          <w:sz w:val="22"/>
          <w:szCs w:val="22"/>
        </w:rPr>
        <w:t xml:space="preserve"> </w:t>
      </w:r>
      <w:r w:rsidR="00C41052">
        <w:rPr>
          <w:rFonts w:ascii="Calibri" w:hAnsi="Calibri" w:cs="Calibri"/>
          <w:b/>
          <w:sz w:val="22"/>
          <w:szCs w:val="22"/>
        </w:rPr>
        <w:t xml:space="preserve">Gminy </w:t>
      </w:r>
      <w:r w:rsidR="00175AF4">
        <w:rPr>
          <w:rFonts w:asciiTheme="minorHAnsi" w:hAnsiTheme="minorHAnsi" w:cstheme="minorHAnsi"/>
          <w:b/>
          <w:bCs/>
          <w:color w:val="000000"/>
          <w:sz w:val="22"/>
          <w:szCs w:val="22"/>
        </w:rPr>
        <w:t>Dąbrowa Chełmińska</w:t>
      </w:r>
    </w:p>
    <w:p w:rsidR="000803CE" w:rsidRPr="00374C4F" w:rsidRDefault="000803CE" w:rsidP="006E1F44">
      <w:pPr>
        <w:pStyle w:val="Tekstkomentarza1"/>
        <w:rPr>
          <w:rFonts w:asciiTheme="minorHAnsi" w:hAnsiTheme="minorHAnsi" w:cstheme="minorHAnsi"/>
          <w:sz w:val="22"/>
          <w:szCs w:val="22"/>
        </w:rPr>
      </w:pPr>
    </w:p>
    <w:p w:rsidR="006E1F44" w:rsidRPr="00374C4F" w:rsidRDefault="006E1F44" w:rsidP="000803CE">
      <w:pPr>
        <w:jc w:val="center"/>
        <w:rPr>
          <w:rFonts w:asciiTheme="minorHAnsi" w:hAnsiTheme="minorHAnsi" w:cstheme="minorHAnsi"/>
          <w:b/>
          <w:bCs/>
          <w:sz w:val="36"/>
          <w:szCs w:val="22"/>
        </w:rPr>
      </w:pPr>
      <w:r w:rsidRPr="00374C4F">
        <w:rPr>
          <w:rFonts w:asciiTheme="minorHAnsi" w:hAnsiTheme="minorHAnsi" w:cstheme="minorHAnsi"/>
          <w:b/>
          <w:bCs/>
          <w:sz w:val="36"/>
          <w:szCs w:val="22"/>
        </w:rPr>
        <w:t>SPECYFIKACJA</w:t>
      </w:r>
      <w:r w:rsidR="000803CE" w:rsidRPr="00374C4F">
        <w:rPr>
          <w:rFonts w:asciiTheme="minorHAnsi" w:hAnsiTheme="minorHAnsi" w:cstheme="minorHAnsi"/>
          <w:b/>
          <w:bCs/>
          <w:sz w:val="36"/>
          <w:szCs w:val="22"/>
        </w:rPr>
        <w:t xml:space="preserve"> </w:t>
      </w:r>
      <w:r w:rsidRPr="00374C4F">
        <w:rPr>
          <w:rFonts w:asciiTheme="minorHAnsi" w:hAnsiTheme="minorHAnsi" w:cstheme="minorHAnsi"/>
          <w:b/>
          <w:bCs/>
          <w:sz w:val="36"/>
          <w:szCs w:val="22"/>
        </w:rPr>
        <w:t>ISTOTNYCH WARUNKÓW ZAMÓWIENIA (SIWZ)</w:t>
      </w:r>
    </w:p>
    <w:p w:rsidR="006E1F44" w:rsidRPr="00374C4F" w:rsidRDefault="006E1F44" w:rsidP="006E1F44">
      <w:pPr>
        <w:pStyle w:val="Tekstkomentarza1"/>
        <w:rPr>
          <w:rFonts w:asciiTheme="minorHAnsi" w:hAnsiTheme="minorHAnsi" w:cstheme="minorHAnsi"/>
          <w:b/>
          <w:bCs/>
          <w:sz w:val="22"/>
          <w:szCs w:val="22"/>
        </w:rPr>
      </w:pPr>
    </w:p>
    <w:p w:rsidR="00EA5182" w:rsidRDefault="000803CE" w:rsidP="00EA5182">
      <w:pPr>
        <w:ind w:right="420"/>
        <w:jc w:val="center"/>
        <w:rPr>
          <w:rFonts w:asciiTheme="minorHAnsi" w:eastAsia="Arial" w:hAnsiTheme="minorHAnsi" w:cstheme="minorHAnsi"/>
          <w:b/>
          <w:sz w:val="22"/>
        </w:rPr>
      </w:pPr>
      <w:r w:rsidRPr="00374C4F">
        <w:rPr>
          <w:rFonts w:asciiTheme="minorHAnsi" w:eastAsia="Arial" w:hAnsiTheme="minorHAnsi" w:cstheme="minorHAnsi"/>
          <w:b/>
          <w:sz w:val="22"/>
        </w:rPr>
        <w:t xml:space="preserve">Dostawa i montaż kolektorów słonecznych i powietrznych pomp ciepła na terenie Gminy </w:t>
      </w:r>
      <w:r w:rsidR="00175AF4">
        <w:rPr>
          <w:rFonts w:asciiTheme="minorHAnsi" w:eastAsia="Arial" w:hAnsiTheme="minorHAnsi" w:cstheme="minorHAnsi"/>
          <w:b/>
          <w:sz w:val="22"/>
        </w:rPr>
        <w:t>Dąbrowa Chełmińska</w:t>
      </w:r>
      <w:r w:rsidRPr="00374C4F">
        <w:rPr>
          <w:rFonts w:asciiTheme="minorHAnsi" w:eastAsia="Arial" w:hAnsiTheme="minorHAnsi" w:cstheme="minorHAnsi"/>
          <w:b/>
          <w:sz w:val="22"/>
        </w:rPr>
        <w:t xml:space="preserve"> w ramach projektu pn.: </w:t>
      </w:r>
    </w:p>
    <w:p w:rsidR="000803CE" w:rsidRPr="00374C4F" w:rsidRDefault="000803CE" w:rsidP="00EA5182">
      <w:pPr>
        <w:ind w:right="420"/>
        <w:jc w:val="center"/>
        <w:rPr>
          <w:rFonts w:asciiTheme="minorHAnsi" w:eastAsia="Arial" w:hAnsiTheme="minorHAnsi" w:cstheme="minorHAnsi"/>
          <w:b/>
          <w:sz w:val="22"/>
        </w:rPr>
      </w:pPr>
      <w:r w:rsidRPr="00374C4F">
        <w:rPr>
          <w:rFonts w:asciiTheme="minorHAnsi" w:eastAsia="Arial" w:hAnsiTheme="minorHAnsi" w:cstheme="minorHAnsi"/>
          <w:b/>
          <w:sz w:val="22"/>
        </w:rPr>
        <w:t>„</w:t>
      </w:r>
      <w:r w:rsidR="00EA5182">
        <w:rPr>
          <w:rFonts w:asciiTheme="minorHAnsi" w:eastAsia="Arial" w:hAnsiTheme="minorHAnsi" w:cstheme="minorHAnsi"/>
          <w:b/>
          <w:sz w:val="22"/>
        </w:rPr>
        <w:t xml:space="preserve">Poprawa </w:t>
      </w:r>
      <w:r w:rsidR="00C41052" w:rsidRPr="00C41052">
        <w:rPr>
          <w:rFonts w:asciiTheme="minorHAnsi" w:eastAsia="Arial" w:hAnsiTheme="minorHAnsi" w:cstheme="minorHAnsi"/>
          <w:b/>
          <w:sz w:val="22"/>
        </w:rPr>
        <w:t xml:space="preserve">bezpieczeństwa energetycznego poprzez dywersyfikację źródeł energii na terenie gminy </w:t>
      </w:r>
      <w:r w:rsidR="00175AF4">
        <w:rPr>
          <w:rFonts w:asciiTheme="minorHAnsi" w:eastAsia="Arial" w:hAnsiTheme="minorHAnsi" w:cstheme="minorHAnsi"/>
          <w:b/>
          <w:sz w:val="22"/>
        </w:rPr>
        <w:t>Dąbrowa Chełmińska</w:t>
      </w:r>
      <w:r w:rsidRPr="00374C4F">
        <w:rPr>
          <w:rFonts w:asciiTheme="minorHAnsi" w:eastAsia="Arial" w:hAnsiTheme="minorHAnsi" w:cstheme="minorHAnsi"/>
          <w:b/>
          <w:sz w:val="22"/>
        </w:rPr>
        <w:t>”</w:t>
      </w:r>
    </w:p>
    <w:p w:rsidR="006E1F44" w:rsidRPr="00374C4F" w:rsidRDefault="006E1F44" w:rsidP="006E1F44">
      <w:pPr>
        <w:rPr>
          <w:rFonts w:asciiTheme="minorHAnsi" w:hAnsiTheme="minorHAnsi" w:cstheme="minorHAnsi"/>
          <w:b/>
          <w:sz w:val="22"/>
          <w:szCs w:val="22"/>
        </w:rPr>
      </w:pPr>
    </w:p>
    <w:p w:rsidR="006E1F44" w:rsidRPr="00374C4F" w:rsidRDefault="006E1F44" w:rsidP="006E1F44">
      <w:pPr>
        <w:jc w:val="both"/>
        <w:rPr>
          <w:rFonts w:asciiTheme="minorHAnsi" w:hAnsiTheme="minorHAnsi" w:cstheme="minorHAnsi"/>
          <w:sz w:val="22"/>
          <w:szCs w:val="22"/>
        </w:rPr>
      </w:pPr>
      <w:r w:rsidRPr="00374C4F">
        <w:rPr>
          <w:rFonts w:asciiTheme="minorHAnsi" w:hAnsiTheme="minorHAnsi" w:cstheme="minorHAnsi"/>
          <w:sz w:val="22"/>
          <w:szCs w:val="22"/>
        </w:rPr>
        <w:t>Postępowanie prowadzone jest w oparciu o ustawę z dnia 29 stycznia 2004 r. – Prawo zamówie</w:t>
      </w:r>
      <w:r w:rsidR="001326DF">
        <w:rPr>
          <w:rFonts w:asciiTheme="minorHAnsi" w:hAnsiTheme="minorHAnsi" w:cstheme="minorHAnsi"/>
          <w:sz w:val="22"/>
          <w:szCs w:val="22"/>
        </w:rPr>
        <w:t>ń publicznych (tj. Dz. U. z 2019 r. poz. 1843</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374C4F">
        <w:rPr>
          <w:rFonts w:asciiTheme="minorHAnsi" w:hAnsiTheme="minorHAnsi" w:cstheme="minorHAnsi"/>
          <w:sz w:val="22"/>
          <w:szCs w:val="22"/>
        </w:rPr>
        <w:t xml:space="preserve">) zwaną dalej ustawą, w trybie </w:t>
      </w:r>
      <w:r w:rsidRPr="00374C4F">
        <w:rPr>
          <w:rFonts w:asciiTheme="minorHAnsi" w:hAnsiTheme="minorHAnsi" w:cstheme="minorHAnsi"/>
          <w:b/>
          <w:bCs/>
          <w:sz w:val="22"/>
          <w:szCs w:val="22"/>
        </w:rPr>
        <w:t xml:space="preserve">przetargu nieograniczonego na zamówienie w kwocie o </w:t>
      </w:r>
      <w:r w:rsidR="00CB5C1A">
        <w:rPr>
          <w:rFonts w:asciiTheme="minorHAnsi" w:hAnsiTheme="minorHAnsi" w:cstheme="minorHAnsi"/>
          <w:b/>
          <w:bCs/>
          <w:sz w:val="22"/>
          <w:szCs w:val="22"/>
        </w:rPr>
        <w:t>powyżej 30</w:t>
      </w:r>
      <w:r w:rsidRPr="00374C4F">
        <w:rPr>
          <w:rFonts w:asciiTheme="minorHAnsi" w:hAnsiTheme="minorHAnsi" w:cstheme="minorHAnsi"/>
          <w:b/>
          <w:bCs/>
          <w:sz w:val="22"/>
          <w:szCs w:val="22"/>
        </w:rPr>
        <w:t xml:space="preserve"> 000 euro</w:t>
      </w:r>
      <w:r w:rsidRPr="00374C4F">
        <w:rPr>
          <w:rFonts w:asciiTheme="minorHAnsi" w:hAnsiTheme="minorHAnsi" w:cstheme="minorHAnsi"/>
          <w:sz w:val="22"/>
          <w:szCs w:val="22"/>
        </w:rPr>
        <w:t>.</w:t>
      </w:r>
    </w:p>
    <w:p w:rsidR="006E1F44" w:rsidRPr="00374C4F" w:rsidRDefault="006E1F44" w:rsidP="006E1F44">
      <w:pPr>
        <w:rPr>
          <w:rFonts w:asciiTheme="minorHAnsi" w:hAnsiTheme="minorHAnsi" w:cstheme="minorHAnsi"/>
          <w:sz w:val="22"/>
          <w:szCs w:val="22"/>
        </w:rPr>
      </w:pPr>
    </w:p>
    <w:p w:rsidR="006E1F44" w:rsidRPr="00374C4F" w:rsidRDefault="00A35AC8" w:rsidP="000803CE">
      <w:pPr>
        <w:jc w:val="both"/>
        <w:rPr>
          <w:rFonts w:asciiTheme="minorHAnsi" w:hAnsiTheme="minorHAnsi" w:cstheme="minorHAnsi"/>
          <w:sz w:val="22"/>
          <w:szCs w:val="22"/>
        </w:rPr>
      </w:pPr>
      <w:r>
        <w:rPr>
          <w:rFonts w:asciiTheme="minorHAnsi" w:hAnsiTheme="minorHAnsi" w:cstheme="minorHAnsi"/>
          <w:sz w:val="22"/>
          <w:szCs w:val="22"/>
        </w:rPr>
        <w:t>Ogłoszono</w:t>
      </w:r>
      <w:r w:rsidR="006E1F44" w:rsidRPr="00374C4F">
        <w:rPr>
          <w:rFonts w:asciiTheme="minorHAnsi" w:hAnsiTheme="minorHAnsi" w:cstheme="minorHAnsi"/>
          <w:sz w:val="22"/>
          <w:szCs w:val="22"/>
        </w:rPr>
        <w:t xml:space="preserve"> na stronie internetowej i w siedzibie Zamawiającego w dniu </w:t>
      </w:r>
      <w:r w:rsidR="00BC2D0F">
        <w:rPr>
          <w:rFonts w:asciiTheme="minorHAnsi" w:hAnsiTheme="minorHAnsi" w:cstheme="minorHAnsi"/>
          <w:sz w:val="22"/>
          <w:szCs w:val="22"/>
        </w:rPr>
        <w:t>09.10.2020</w:t>
      </w:r>
      <w:r w:rsidR="006E1F44" w:rsidRPr="00DA53EA">
        <w:rPr>
          <w:rFonts w:asciiTheme="minorHAnsi" w:hAnsiTheme="minorHAnsi" w:cstheme="minorHAnsi"/>
          <w:sz w:val="22"/>
          <w:szCs w:val="22"/>
        </w:rPr>
        <w:t xml:space="preserve"> </w:t>
      </w:r>
      <w:r w:rsidR="006E1F44" w:rsidRPr="00374C4F">
        <w:rPr>
          <w:rFonts w:asciiTheme="minorHAnsi" w:hAnsiTheme="minorHAnsi" w:cstheme="minorHAnsi"/>
          <w:sz w:val="22"/>
          <w:szCs w:val="22"/>
        </w:rPr>
        <w:t xml:space="preserve">r. oraz w Dzienniku Urzędowym </w:t>
      </w:r>
      <w:r w:rsidR="000803CE" w:rsidRPr="00374C4F">
        <w:rPr>
          <w:rFonts w:asciiTheme="minorHAnsi" w:hAnsiTheme="minorHAnsi" w:cstheme="minorHAnsi"/>
          <w:sz w:val="22"/>
          <w:szCs w:val="22"/>
        </w:rPr>
        <w:t>Unii Europejskiej</w:t>
      </w:r>
      <w:r w:rsidR="006E1F44" w:rsidRPr="00374C4F">
        <w:rPr>
          <w:rFonts w:asciiTheme="minorHAnsi" w:hAnsiTheme="minorHAnsi" w:cstheme="minorHAnsi"/>
          <w:sz w:val="22"/>
          <w:szCs w:val="22"/>
        </w:rPr>
        <w:t xml:space="preserve"> w dniu </w:t>
      </w:r>
      <w:r w:rsidR="00BC2D0F">
        <w:rPr>
          <w:rFonts w:asciiTheme="minorHAnsi" w:hAnsiTheme="minorHAnsi" w:cstheme="minorHAnsi"/>
          <w:sz w:val="22"/>
          <w:szCs w:val="22"/>
        </w:rPr>
        <w:t xml:space="preserve">09.10.2020 r. </w:t>
      </w:r>
    </w:p>
    <w:p w:rsidR="006E1F44" w:rsidRPr="00374C4F" w:rsidRDefault="006E1F44" w:rsidP="006E1F44">
      <w:pPr>
        <w:rPr>
          <w:rFonts w:asciiTheme="minorHAnsi" w:hAnsiTheme="minorHAnsi" w:cstheme="minorHAnsi"/>
          <w:color w:val="FF0000"/>
          <w:sz w:val="22"/>
          <w:szCs w:val="22"/>
        </w:rPr>
      </w:pPr>
    </w:p>
    <w:p w:rsidR="006E1F44" w:rsidRPr="00374C4F" w:rsidRDefault="006E1F44" w:rsidP="006E1F44">
      <w:pPr>
        <w:rPr>
          <w:rFonts w:asciiTheme="minorHAnsi" w:hAnsiTheme="minorHAnsi" w:cstheme="minorHAnsi"/>
          <w:color w:val="000000"/>
          <w:sz w:val="22"/>
          <w:szCs w:val="22"/>
        </w:rPr>
      </w:pPr>
    </w:p>
    <w:tbl>
      <w:tblPr>
        <w:tblW w:w="0" w:type="auto"/>
        <w:tblLayout w:type="fixed"/>
        <w:tblLook w:val="0000" w:firstRow="0" w:lastRow="0" w:firstColumn="0" w:lastColumn="0" w:noHBand="0" w:noVBand="0"/>
      </w:tblPr>
      <w:tblGrid>
        <w:gridCol w:w="2988"/>
        <w:gridCol w:w="4605"/>
      </w:tblGrid>
      <w:tr w:rsidR="006E1F44" w:rsidRPr="00374C4F" w:rsidTr="005354B4">
        <w:tc>
          <w:tcPr>
            <w:tcW w:w="2988" w:type="dxa"/>
            <w:shd w:val="clear" w:color="auto" w:fill="auto"/>
          </w:tcPr>
          <w:p w:rsidR="006E1F44" w:rsidRPr="00374C4F" w:rsidRDefault="006E1F44" w:rsidP="005354B4">
            <w:pPr>
              <w:snapToGrid w:val="0"/>
              <w:rPr>
                <w:rFonts w:asciiTheme="minorHAnsi" w:hAnsiTheme="minorHAnsi" w:cstheme="minorHAnsi"/>
              </w:rPr>
            </w:pPr>
            <w:r w:rsidRPr="00374C4F">
              <w:rPr>
                <w:rFonts w:asciiTheme="minorHAnsi" w:hAnsiTheme="minorHAnsi" w:cstheme="minorHAnsi"/>
                <w:b/>
                <w:bCs/>
                <w:sz w:val="22"/>
                <w:szCs w:val="22"/>
              </w:rPr>
              <w:t>Termin składania ofert:</w:t>
            </w:r>
          </w:p>
        </w:tc>
        <w:tc>
          <w:tcPr>
            <w:tcW w:w="4605" w:type="dxa"/>
            <w:shd w:val="clear" w:color="auto" w:fill="auto"/>
          </w:tcPr>
          <w:p w:rsidR="006E1F44" w:rsidRPr="00CD5B98" w:rsidRDefault="00F2569B" w:rsidP="005354B4">
            <w:pPr>
              <w:snapToGrid w:val="0"/>
              <w:rPr>
                <w:rFonts w:asciiTheme="minorHAnsi" w:hAnsiTheme="minorHAnsi" w:cstheme="minorHAnsi"/>
                <w:color w:val="000000" w:themeColor="text1"/>
              </w:rPr>
            </w:pPr>
            <w:r>
              <w:rPr>
                <w:rFonts w:asciiTheme="minorHAnsi" w:hAnsiTheme="minorHAnsi" w:cstheme="minorHAnsi"/>
                <w:b/>
                <w:color w:val="000000" w:themeColor="text1"/>
                <w:sz w:val="22"/>
                <w:szCs w:val="22"/>
              </w:rPr>
              <w:t xml:space="preserve">10-11-2020 </w:t>
            </w:r>
            <w:r w:rsidR="006E1F44" w:rsidRPr="00CD5B98">
              <w:rPr>
                <w:rFonts w:asciiTheme="minorHAnsi" w:hAnsiTheme="minorHAnsi" w:cstheme="minorHAnsi"/>
                <w:b/>
                <w:color w:val="000000" w:themeColor="text1"/>
                <w:sz w:val="22"/>
                <w:szCs w:val="22"/>
              </w:rPr>
              <w:t>r, godz. 10:00</w:t>
            </w:r>
          </w:p>
        </w:tc>
      </w:tr>
      <w:tr w:rsidR="006E1F44" w:rsidRPr="00374C4F" w:rsidTr="005354B4">
        <w:tc>
          <w:tcPr>
            <w:tcW w:w="2988" w:type="dxa"/>
            <w:shd w:val="clear" w:color="auto" w:fill="auto"/>
          </w:tcPr>
          <w:p w:rsidR="006E1F44" w:rsidRPr="00374C4F" w:rsidRDefault="006E1F44" w:rsidP="005354B4">
            <w:pPr>
              <w:snapToGrid w:val="0"/>
              <w:rPr>
                <w:rFonts w:asciiTheme="minorHAnsi" w:hAnsiTheme="minorHAnsi" w:cstheme="minorHAnsi"/>
              </w:rPr>
            </w:pPr>
            <w:r w:rsidRPr="00374C4F">
              <w:rPr>
                <w:rFonts w:asciiTheme="minorHAnsi" w:hAnsiTheme="minorHAnsi" w:cstheme="minorHAnsi"/>
                <w:b/>
                <w:bCs/>
                <w:sz w:val="22"/>
                <w:szCs w:val="22"/>
              </w:rPr>
              <w:t>Termin otwarcia ofert:</w:t>
            </w:r>
          </w:p>
        </w:tc>
        <w:tc>
          <w:tcPr>
            <w:tcW w:w="4605" w:type="dxa"/>
            <w:shd w:val="clear" w:color="auto" w:fill="auto"/>
          </w:tcPr>
          <w:p w:rsidR="006E1F44" w:rsidRPr="00CD5B98" w:rsidRDefault="00F2569B" w:rsidP="00F2569B">
            <w:pPr>
              <w:snapToGrid w:val="0"/>
              <w:rPr>
                <w:rFonts w:asciiTheme="minorHAnsi" w:hAnsiTheme="minorHAnsi" w:cstheme="minorHAnsi"/>
                <w:color w:val="000000" w:themeColor="text1"/>
              </w:rPr>
            </w:pPr>
            <w:r>
              <w:rPr>
                <w:rFonts w:asciiTheme="minorHAnsi" w:hAnsiTheme="minorHAnsi" w:cstheme="minorHAnsi"/>
                <w:b/>
                <w:color w:val="000000" w:themeColor="text1"/>
                <w:sz w:val="22"/>
                <w:szCs w:val="22"/>
              </w:rPr>
              <w:t xml:space="preserve">10-11-2020 </w:t>
            </w:r>
            <w:r w:rsidR="006E1F44" w:rsidRPr="00CD5B98">
              <w:rPr>
                <w:rFonts w:asciiTheme="minorHAnsi" w:hAnsiTheme="minorHAnsi" w:cstheme="minorHAnsi"/>
                <w:b/>
                <w:color w:val="000000" w:themeColor="text1"/>
                <w:sz w:val="22"/>
                <w:szCs w:val="22"/>
              </w:rPr>
              <w:t>r, godz. 1</w:t>
            </w:r>
            <w:r w:rsidR="00CD5B98" w:rsidRPr="00CD5B98">
              <w:rPr>
                <w:rFonts w:asciiTheme="minorHAnsi" w:hAnsiTheme="minorHAnsi" w:cstheme="minorHAnsi"/>
                <w:b/>
                <w:color w:val="000000" w:themeColor="text1"/>
                <w:sz w:val="22"/>
                <w:szCs w:val="22"/>
              </w:rPr>
              <w:t>3:00</w:t>
            </w:r>
          </w:p>
        </w:tc>
      </w:tr>
    </w:tbl>
    <w:p w:rsidR="006E1F44" w:rsidRPr="00374C4F" w:rsidRDefault="006E1F44" w:rsidP="006E1F44">
      <w:pPr>
        <w:rPr>
          <w:rFonts w:asciiTheme="minorHAnsi" w:hAnsiTheme="minorHAnsi" w:cstheme="minorHAnsi"/>
          <w:sz w:val="22"/>
          <w:szCs w:val="22"/>
        </w:rPr>
      </w:pPr>
    </w:p>
    <w:p w:rsidR="006E1F44" w:rsidRPr="00374C4F" w:rsidRDefault="006E1F44" w:rsidP="006E1F44">
      <w:pPr>
        <w:rPr>
          <w:rFonts w:asciiTheme="minorHAnsi" w:hAnsiTheme="minorHAnsi" w:cstheme="minorHAnsi"/>
          <w:sz w:val="22"/>
          <w:szCs w:val="22"/>
        </w:rPr>
      </w:pPr>
    </w:p>
    <w:p w:rsidR="006E1F44" w:rsidRPr="00374C4F" w:rsidRDefault="006E1F44" w:rsidP="006E1F44">
      <w:pPr>
        <w:tabs>
          <w:tab w:val="left" w:pos="6030"/>
        </w:tabs>
        <w:jc w:val="center"/>
        <w:rPr>
          <w:rFonts w:asciiTheme="minorHAnsi" w:hAnsiTheme="minorHAnsi" w:cstheme="minorHAnsi"/>
          <w:b/>
          <w:bCs/>
          <w:color w:val="000000"/>
          <w:sz w:val="22"/>
          <w:szCs w:val="22"/>
        </w:rPr>
      </w:pPr>
      <w:r w:rsidRPr="00374C4F">
        <w:rPr>
          <w:rFonts w:asciiTheme="minorHAnsi" w:hAnsiTheme="minorHAnsi" w:cstheme="minorHAnsi"/>
          <w:b/>
          <w:bCs/>
          <w:color w:val="000000"/>
          <w:sz w:val="22"/>
          <w:szCs w:val="22"/>
        </w:rPr>
        <w:t xml:space="preserve">                                                                                 </w:t>
      </w:r>
    </w:p>
    <w:p w:rsidR="006E1F44" w:rsidRPr="00374C4F" w:rsidRDefault="006E1F44" w:rsidP="006E1F44">
      <w:pPr>
        <w:tabs>
          <w:tab w:val="left" w:pos="6030"/>
        </w:tabs>
        <w:jc w:val="center"/>
        <w:rPr>
          <w:rFonts w:asciiTheme="minorHAnsi" w:hAnsiTheme="minorHAnsi" w:cstheme="minorHAnsi"/>
          <w:b/>
          <w:bCs/>
          <w:color w:val="000000"/>
          <w:sz w:val="22"/>
          <w:szCs w:val="22"/>
        </w:rPr>
      </w:pPr>
      <w:r w:rsidRPr="00374C4F">
        <w:rPr>
          <w:rFonts w:asciiTheme="minorHAnsi" w:hAnsiTheme="minorHAnsi" w:cstheme="minorHAnsi"/>
          <w:b/>
          <w:bCs/>
          <w:color w:val="000000"/>
          <w:sz w:val="22"/>
          <w:szCs w:val="22"/>
        </w:rPr>
        <w:t xml:space="preserve">                                                                                         Zatwierdzam, dnia </w:t>
      </w:r>
      <w:r w:rsidR="00BC2D0F">
        <w:rPr>
          <w:rFonts w:asciiTheme="minorHAnsi" w:hAnsiTheme="minorHAnsi" w:cstheme="minorHAnsi"/>
          <w:b/>
          <w:bCs/>
          <w:sz w:val="22"/>
          <w:szCs w:val="22"/>
        </w:rPr>
        <w:t>09.10.2020</w:t>
      </w:r>
      <w:bookmarkStart w:id="0" w:name="_GoBack"/>
      <w:bookmarkEnd w:id="0"/>
      <w:r w:rsidR="00CD5B98" w:rsidRPr="00CD5B98">
        <w:rPr>
          <w:rFonts w:asciiTheme="minorHAnsi" w:hAnsiTheme="minorHAnsi" w:cstheme="minorHAnsi"/>
          <w:b/>
          <w:bCs/>
          <w:sz w:val="22"/>
          <w:szCs w:val="22"/>
        </w:rPr>
        <w:t xml:space="preserve"> r</w:t>
      </w:r>
      <w:r w:rsidRPr="00CD5B98">
        <w:rPr>
          <w:rFonts w:asciiTheme="minorHAnsi" w:hAnsiTheme="minorHAnsi" w:cstheme="minorHAnsi"/>
          <w:b/>
          <w:bCs/>
          <w:sz w:val="22"/>
          <w:szCs w:val="22"/>
        </w:rPr>
        <w:t>.</w:t>
      </w:r>
    </w:p>
    <w:p w:rsidR="006E1F44" w:rsidRPr="00374C4F" w:rsidRDefault="006E1F44" w:rsidP="006E1F44">
      <w:pPr>
        <w:tabs>
          <w:tab w:val="left" w:pos="6030"/>
          <w:tab w:val="left" w:pos="6315"/>
        </w:tabs>
        <w:rPr>
          <w:rFonts w:asciiTheme="minorHAnsi" w:hAnsiTheme="minorHAnsi" w:cstheme="minorHAnsi"/>
          <w:b/>
          <w:bCs/>
          <w:color w:val="000000"/>
          <w:sz w:val="22"/>
          <w:szCs w:val="22"/>
        </w:rPr>
      </w:pPr>
    </w:p>
    <w:p w:rsidR="006E1F44" w:rsidRPr="00374C4F" w:rsidRDefault="006E1F44" w:rsidP="006E1F44">
      <w:pPr>
        <w:tabs>
          <w:tab w:val="left" w:pos="6030"/>
        </w:tabs>
        <w:jc w:val="center"/>
        <w:rPr>
          <w:rFonts w:asciiTheme="minorHAnsi" w:hAnsiTheme="minorHAnsi" w:cstheme="minorHAnsi"/>
          <w:b/>
          <w:bCs/>
          <w:color w:val="000000"/>
          <w:sz w:val="22"/>
          <w:szCs w:val="22"/>
        </w:rPr>
      </w:pPr>
    </w:p>
    <w:p w:rsidR="000803CE" w:rsidRPr="00374C4F" w:rsidRDefault="000803CE" w:rsidP="000803CE">
      <w:pPr>
        <w:tabs>
          <w:tab w:val="left" w:pos="6030"/>
          <w:tab w:val="left" w:pos="6315"/>
        </w:tabs>
        <w:rPr>
          <w:rFonts w:asciiTheme="minorHAnsi" w:hAnsiTheme="minorHAnsi" w:cstheme="minorHAnsi"/>
          <w:b/>
          <w:bCs/>
          <w:color w:val="000000"/>
          <w:sz w:val="22"/>
          <w:szCs w:val="22"/>
        </w:rPr>
      </w:pPr>
    </w:p>
    <w:p w:rsidR="00C41052" w:rsidRDefault="00EA5182" w:rsidP="00EA5182">
      <w:pPr>
        <w:tabs>
          <w:tab w:val="left" w:pos="6030"/>
          <w:tab w:val="left" w:pos="6315"/>
        </w:tabs>
        <w:jc w:val="right"/>
        <w:rPr>
          <w:rFonts w:asciiTheme="minorHAnsi" w:hAnsiTheme="minorHAnsi" w:cstheme="minorHAnsi"/>
          <w:b/>
          <w:bCs/>
          <w:color w:val="000000"/>
          <w:sz w:val="22"/>
          <w:szCs w:val="22"/>
        </w:rPr>
      </w:pPr>
      <w:r>
        <w:rPr>
          <w:rFonts w:ascii="Calibri" w:hAnsi="Calibri" w:cs="Calibri"/>
          <w:b/>
          <w:bCs/>
          <w:color w:val="000000"/>
          <w:sz w:val="22"/>
          <w:szCs w:val="22"/>
        </w:rPr>
        <w:t>Radosław Ciechacki</w:t>
      </w:r>
      <w:r w:rsidR="00C41052">
        <w:rPr>
          <w:rFonts w:ascii="Calibri" w:hAnsi="Calibri" w:cs="Calibri"/>
          <w:b/>
          <w:bCs/>
          <w:color w:val="000000"/>
          <w:sz w:val="22"/>
          <w:szCs w:val="22"/>
        </w:rPr>
        <w:t xml:space="preserve"> </w:t>
      </w:r>
      <w:r>
        <w:rPr>
          <w:rFonts w:asciiTheme="minorHAnsi" w:hAnsiTheme="minorHAnsi" w:cstheme="minorHAnsi"/>
          <w:b/>
          <w:bCs/>
          <w:color w:val="000000"/>
          <w:sz w:val="22"/>
          <w:szCs w:val="22"/>
        </w:rPr>
        <w:t>–</w:t>
      </w:r>
      <w:r w:rsidR="006E1F44" w:rsidRPr="00374C4F">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Wójt </w:t>
      </w:r>
      <w:r w:rsidR="000803CE" w:rsidRPr="00374C4F">
        <w:rPr>
          <w:rFonts w:asciiTheme="minorHAnsi" w:hAnsiTheme="minorHAnsi" w:cstheme="minorHAnsi"/>
          <w:b/>
          <w:bCs/>
          <w:color w:val="000000"/>
          <w:sz w:val="22"/>
          <w:szCs w:val="22"/>
        </w:rPr>
        <w:t xml:space="preserve">Gminy </w:t>
      </w:r>
      <w:r w:rsidR="00175AF4">
        <w:rPr>
          <w:rFonts w:asciiTheme="minorHAnsi" w:hAnsiTheme="minorHAnsi" w:cstheme="minorHAnsi"/>
          <w:b/>
          <w:bCs/>
          <w:color w:val="000000"/>
          <w:sz w:val="22"/>
          <w:szCs w:val="22"/>
        </w:rPr>
        <w:t>Dąbrowa Chełmińska</w:t>
      </w:r>
    </w:p>
    <w:p w:rsidR="0058540A" w:rsidRPr="00374C4F" w:rsidRDefault="0058540A" w:rsidP="00EA5182">
      <w:pPr>
        <w:tabs>
          <w:tab w:val="left" w:pos="6030"/>
          <w:tab w:val="left" w:pos="6315"/>
        </w:tabs>
        <w:jc w:val="right"/>
        <w:rPr>
          <w:rFonts w:asciiTheme="minorHAnsi" w:hAnsiTheme="minorHAnsi" w:cstheme="minorHAnsi"/>
          <w:b/>
          <w:bCs/>
          <w:color w:val="000000"/>
          <w:sz w:val="22"/>
          <w:szCs w:val="22"/>
        </w:rPr>
      </w:pPr>
    </w:p>
    <w:p w:rsidR="00574B51" w:rsidRPr="00374C4F" w:rsidRDefault="00574B51" w:rsidP="00211653">
      <w:pPr>
        <w:pStyle w:val="Tekstpodstawowy"/>
        <w:numPr>
          <w:ilvl w:val="0"/>
          <w:numId w:val="12"/>
        </w:numPr>
        <w:tabs>
          <w:tab w:val="left" w:pos="709"/>
        </w:tabs>
        <w:rPr>
          <w:rFonts w:asciiTheme="minorHAnsi" w:hAnsiTheme="minorHAnsi" w:cstheme="minorHAnsi"/>
          <w:color w:val="000000"/>
          <w:sz w:val="22"/>
          <w:szCs w:val="22"/>
        </w:rPr>
      </w:pPr>
      <w:r w:rsidRPr="00374C4F">
        <w:rPr>
          <w:rFonts w:asciiTheme="minorHAnsi" w:hAnsiTheme="minorHAnsi" w:cstheme="minorHAnsi"/>
          <w:b/>
          <w:sz w:val="22"/>
          <w:szCs w:val="22"/>
        </w:rPr>
        <w:lastRenderedPageBreak/>
        <w:t>ZAMAWIAJĄCY</w:t>
      </w:r>
    </w:p>
    <w:p w:rsidR="00F446A7" w:rsidRPr="00F446A7" w:rsidRDefault="00F446A7" w:rsidP="00F446A7">
      <w:pPr>
        <w:rPr>
          <w:rFonts w:ascii="Calibri" w:hAnsi="Calibri" w:cs="Calibri"/>
          <w:bCs/>
          <w:sz w:val="22"/>
          <w:szCs w:val="22"/>
        </w:rPr>
      </w:pPr>
      <w:r w:rsidRPr="00F446A7">
        <w:rPr>
          <w:rFonts w:ascii="Calibri" w:hAnsi="Calibri" w:cs="Calibri"/>
          <w:bCs/>
          <w:sz w:val="22"/>
          <w:szCs w:val="22"/>
        </w:rPr>
        <w:t xml:space="preserve">Gmina </w:t>
      </w:r>
      <w:r w:rsidR="00175AF4">
        <w:rPr>
          <w:rFonts w:ascii="Calibri" w:hAnsi="Calibri" w:cs="Calibri"/>
          <w:bCs/>
          <w:sz w:val="22"/>
          <w:szCs w:val="22"/>
        </w:rPr>
        <w:t>Dąbrowa Chełmińska</w:t>
      </w:r>
      <w:r w:rsidRPr="00F446A7">
        <w:rPr>
          <w:rFonts w:ascii="Calibri" w:hAnsi="Calibri" w:cs="Calibri"/>
          <w:bCs/>
          <w:sz w:val="22"/>
          <w:szCs w:val="22"/>
        </w:rPr>
        <w:t xml:space="preserve"> zwana dalej „Zamawiającym”</w:t>
      </w:r>
    </w:p>
    <w:p w:rsidR="00EA5182" w:rsidRDefault="00EA5182" w:rsidP="00EA5182">
      <w:pPr>
        <w:rPr>
          <w:rFonts w:ascii="Calibri" w:hAnsi="Calibri" w:cs="Calibri"/>
          <w:bCs/>
          <w:sz w:val="22"/>
          <w:szCs w:val="22"/>
        </w:rPr>
      </w:pPr>
      <w:r>
        <w:rPr>
          <w:rFonts w:ascii="Calibri" w:hAnsi="Calibri" w:cs="Calibri"/>
          <w:bCs/>
          <w:sz w:val="22"/>
          <w:szCs w:val="22"/>
        </w:rPr>
        <w:t xml:space="preserve">ul. Bydgoska 21, </w:t>
      </w:r>
      <w:r w:rsidRPr="00EA5182">
        <w:rPr>
          <w:rFonts w:ascii="Calibri" w:hAnsi="Calibri" w:cs="Calibri"/>
          <w:bCs/>
          <w:sz w:val="22"/>
          <w:szCs w:val="22"/>
        </w:rPr>
        <w:t>86-070 Dąbrowa Chełmińska</w:t>
      </w:r>
    </w:p>
    <w:p w:rsidR="00EA5182" w:rsidRDefault="006313D8" w:rsidP="00F446A7">
      <w:pPr>
        <w:rPr>
          <w:rFonts w:ascii="Calibri" w:hAnsi="Calibri" w:cs="Calibri"/>
          <w:bCs/>
          <w:sz w:val="22"/>
          <w:szCs w:val="22"/>
        </w:rPr>
      </w:pPr>
      <w:r>
        <w:rPr>
          <w:rFonts w:ascii="Calibri" w:hAnsi="Calibri" w:cs="Calibri"/>
          <w:bCs/>
          <w:sz w:val="22"/>
          <w:szCs w:val="22"/>
        </w:rPr>
        <w:t>NIP: 554-265-77-62</w:t>
      </w:r>
      <w:r w:rsidR="00EA5182" w:rsidRPr="00EA5182">
        <w:rPr>
          <w:rFonts w:ascii="Calibri" w:hAnsi="Calibri" w:cs="Calibri"/>
          <w:bCs/>
          <w:sz w:val="22"/>
          <w:szCs w:val="22"/>
        </w:rPr>
        <w:t xml:space="preserve">  REGON: 092350642</w:t>
      </w:r>
    </w:p>
    <w:p w:rsidR="00F446A7" w:rsidRPr="00F446A7" w:rsidRDefault="00F446A7" w:rsidP="00F446A7">
      <w:pPr>
        <w:rPr>
          <w:rFonts w:ascii="Calibri" w:hAnsi="Calibri" w:cs="Calibri"/>
          <w:bCs/>
          <w:sz w:val="22"/>
          <w:szCs w:val="22"/>
        </w:rPr>
      </w:pPr>
      <w:r w:rsidRPr="00F446A7">
        <w:rPr>
          <w:rFonts w:ascii="Calibri" w:hAnsi="Calibri" w:cs="Calibri"/>
          <w:bCs/>
          <w:sz w:val="22"/>
          <w:szCs w:val="22"/>
        </w:rPr>
        <w:t xml:space="preserve">Adres poczty elektronicznej: </w:t>
      </w:r>
      <w:r w:rsidR="007D1AF8">
        <w:rPr>
          <w:rFonts w:ascii="Calibri" w:hAnsi="Calibri" w:cs="Calibri"/>
          <w:bCs/>
          <w:sz w:val="22"/>
          <w:szCs w:val="22"/>
        </w:rPr>
        <w:t>zamowienia</w:t>
      </w:r>
      <w:r w:rsidR="00EA5182" w:rsidRPr="00EA5182">
        <w:rPr>
          <w:rFonts w:ascii="Calibri" w:hAnsi="Calibri" w:cs="Calibri"/>
          <w:bCs/>
          <w:sz w:val="22"/>
          <w:szCs w:val="22"/>
        </w:rPr>
        <w:t>@dabrowachelminska.lo.pl</w:t>
      </w:r>
    </w:p>
    <w:p w:rsidR="00C41052" w:rsidRPr="00EA5182" w:rsidRDefault="00F446A7" w:rsidP="000803CE">
      <w:pPr>
        <w:rPr>
          <w:rFonts w:asciiTheme="minorHAnsi" w:hAnsiTheme="minorHAnsi" w:cstheme="minorHAnsi"/>
          <w:sz w:val="22"/>
          <w:szCs w:val="22"/>
        </w:rPr>
      </w:pPr>
      <w:r w:rsidRPr="00EA5182">
        <w:rPr>
          <w:rFonts w:asciiTheme="minorHAnsi" w:hAnsiTheme="minorHAnsi" w:cstheme="minorHAnsi"/>
          <w:bCs/>
          <w:sz w:val="22"/>
          <w:szCs w:val="22"/>
        </w:rPr>
        <w:t xml:space="preserve">Strona internetowa: </w:t>
      </w:r>
      <w:r w:rsidR="00EA5182" w:rsidRPr="00EA5182">
        <w:rPr>
          <w:rFonts w:asciiTheme="minorHAnsi" w:hAnsiTheme="minorHAnsi" w:cstheme="minorHAnsi"/>
          <w:sz w:val="22"/>
          <w:szCs w:val="22"/>
        </w:rPr>
        <w:t>www.</w:t>
      </w:r>
      <w:r w:rsidR="00315C83">
        <w:rPr>
          <w:rFonts w:asciiTheme="minorHAnsi" w:hAnsiTheme="minorHAnsi" w:cstheme="minorHAnsi"/>
          <w:sz w:val="22"/>
          <w:szCs w:val="22"/>
        </w:rPr>
        <w:t>bip.</w:t>
      </w:r>
      <w:r w:rsidR="00EA5182" w:rsidRPr="00EA5182">
        <w:rPr>
          <w:rFonts w:asciiTheme="minorHAnsi" w:hAnsiTheme="minorHAnsi" w:cstheme="minorHAnsi"/>
          <w:sz w:val="22"/>
          <w:szCs w:val="22"/>
        </w:rPr>
        <w:t>dabrowachelminska.lo.pl</w:t>
      </w:r>
    </w:p>
    <w:p w:rsidR="000803CE" w:rsidRPr="00374C4F" w:rsidRDefault="000803CE" w:rsidP="000803CE">
      <w:pPr>
        <w:rPr>
          <w:rFonts w:ascii="Calibri" w:hAnsi="Calibri" w:cs="Calibri"/>
          <w:bCs/>
          <w:sz w:val="22"/>
          <w:szCs w:val="22"/>
        </w:rPr>
      </w:pPr>
      <w:r w:rsidRPr="00374C4F">
        <w:rPr>
          <w:rFonts w:ascii="Calibri" w:hAnsi="Calibri" w:cs="Calibri"/>
          <w:bCs/>
          <w:sz w:val="22"/>
          <w:szCs w:val="22"/>
        </w:rPr>
        <w:t xml:space="preserve">nr telefonu </w:t>
      </w:r>
      <w:r w:rsidR="00EA5182" w:rsidRPr="00EA5182">
        <w:rPr>
          <w:rFonts w:ascii="Calibri" w:hAnsi="Calibri" w:cs="Calibri"/>
          <w:bCs/>
          <w:sz w:val="22"/>
          <w:szCs w:val="22"/>
        </w:rPr>
        <w:t>(52) 36-46-055</w:t>
      </w:r>
      <w:r w:rsidRPr="00374C4F">
        <w:rPr>
          <w:rFonts w:ascii="Calibri" w:hAnsi="Calibri" w:cs="Calibri"/>
          <w:bCs/>
          <w:sz w:val="22"/>
          <w:szCs w:val="22"/>
        </w:rPr>
        <w:t xml:space="preserve">, nr faksu </w:t>
      </w:r>
      <w:r w:rsidR="00EA5182" w:rsidRPr="00EA5182">
        <w:rPr>
          <w:rFonts w:ascii="Calibri" w:hAnsi="Calibri" w:cs="Calibri"/>
          <w:bCs/>
          <w:sz w:val="22"/>
          <w:szCs w:val="22"/>
        </w:rPr>
        <w:t>(52) 38-16-290</w:t>
      </w:r>
    </w:p>
    <w:p w:rsidR="000803CE" w:rsidRPr="00374C4F" w:rsidRDefault="000803CE" w:rsidP="000803CE">
      <w:pPr>
        <w:rPr>
          <w:rFonts w:ascii="Calibri" w:hAnsi="Calibri" w:cs="Calibri"/>
          <w:bCs/>
          <w:sz w:val="22"/>
          <w:szCs w:val="22"/>
        </w:rPr>
      </w:pPr>
      <w:r w:rsidRPr="00374C4F">
        <w:rPr>
          <w:rFonts w:ascii="Calibri" w:hAnsi="Calibri" w:cs="Calibri"/>
          <w:bCs/>
          <w:sz w:val="22"/>
          <w:szCs w:val="22"/>
        </w:rPr>
        <w:t xml:space="preserve">Godziny urzędowania: </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Poniedziałek</w:t>
      </w:r>
      <w:r w:rsidRPr="00374C4F">
        <w:rPr>
          <w:rFonts w:ascii="Calibri" w:hAnsi="Calibri" w:cs="Calibri"/>
          <w:bCs/>
          <w:sz w:val="22"/>
          <w:szCs w:val="22"/>
        </w:rPr>
        <w:tab/>
        <w:t>7.30-15.30</w:t>
      </w:r>
    </w:p>
    <w:p w:rsidR="000803CE" w:rsidRPr="00374C4F" w:rsidRDefault="006313D8" w:rsidP="00211653">
      <w:pPr>
        <w:numPr>
          <w:ilvl w:val="0"/>
          <w:numId w:val="11"/>
        </w:numPr>
        <w:rPr>
          <w:rFonts w:ascii="Calibri" w:hAnsi="Calibri" w:cs="Calibri"/>
          <w:bCs/>
          <w:sz w:val="22"/>
          <w:szCs w:val="22"/>
        </w:rPr>
      </w:pPr>
      <w:r>
        <w:rPr>
          <w:rFonts w:ascii="Calibri" w:hAnsi="Calibri" w:cs="Calibri"/>
          <w:bCs/>
          <w:sz w:val="22"/>
          <w:szCs w:val="22"/>
        </w:rPr>
        <w:t xml:space="preserve">Wtorek </w:t>
      </w:r>
      <w:r>
        <w:rPr>
          <w:rFonts w:ascii="Calibri" w:hAnsi="Calibri" w:cs="Calibri"/>
          <w:bCs/>
          <w:sz w:val="22"/>
          <w:szCs w:val="22"/>
        </w:rPr>
        <w:tab/>
        <w:t>7.30-18</w:t>
      </w:r>
      <w:r w:rsidR="000803CE" w:rsidRPr="00374C4F">
        <w:rPr>
          <w:rFonts w:ascii="Calibri" w:hAnsi="Calibri" w:cs="Calibri"/>
          <w:bCs/>
          <w:sz w:val="22"/>
          <w:szCs w:val="22"/>
        </w:rPr>
        <w:t>.00</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Środa</w:t>
      </w:r>
      <w:r w:rsidRPr="00374C4F">
        <w:rPr>
          <w:rFonts w:ascii="Calibri" w:hAnsi="Calibri" w:cs="Calibri"/>
          <w:bCs/>
          <w:sz w:val="22"/>
          <w:szCs w:val="22"/>
        </w:rPr>
        <w:tab/>
      </w:r>
      <w:r w:rsidRPr="00374C4F">
        <w:rPr>
          <w:rFonts w:ascii="Calibri" w:hAnsi="Calibri" w:cs="Calibri"/>
          <w:bCs/>
          <w:sz w:val="22"/>
          <w:szCs w:val="22"/>
        </w:rPr>
        <w:tab/>
        <w:t>7.30-15.30</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Czwartek</w:t>
      </w:r>
      <w:r w:rsidRPr="00374C4F">
        <w:rPr>
          <w:rFonts w:ascii="Calibri" w:hAnsi="Calibri" w:cs="Calibri"/>
          <w:bCs/>
          <w:sz w:val="22"/>
          <w:szCs w:val="22"/>
        </w:rPr>
        <w:tab/>
        <w:t>7.30-15.30</w:t>
      </w:r>
    </w:p>
    <w:p w:rsidR="000803CE" w:rsidRPr="00374C4F" w:rsidRDefault="0098625C" w:rsidP="00211653">
      <w:pPr>
        <w:numPr>
          <w:ilvl w:val="0"/>
          <w:numId w:val="11"/>
        </w:numPr>
        <w:rPr>
          <w:rFonts w:ascii="Calibri" w:hAnsi="Calibri" w:cs="Calibri"/>
          <w:bCs/>
          <w:sz w:val="22"/>
          <w:szCs w:val="22"/>
        </w:rPr>
      </w:pPr>
      <w:r>
        <w:rPr>
          <w:rFonts w:ascii="Calibri" w:hAnsi="Calibri" w:cs="Calibri"/>
          <w:bCs/>
          <w:sz w:val="22"/>
          <w:szCs w:val="22"/>
        </w:rPr>
        <w:t>Piątek</w:t>
      </w:r>
      <w:r>
        <w:rPr>
          <w:rFonts w:ascii="Calibri" w:hAnsi="Calibri" w:cs="Calibri"/>
          <w:bCs/>
          <w:sz w:val="22"/>
          <w:szCs w:val="22"/>
        </w:rPr>
        <w:tab/>
      </w:r>
      <w:r>
        <w:rPr>
          <w:rFonts w:ascii="Calibri" w:hAnsi="Calibri" w:cs="Calibri"/>
          <w:bCs/>
          <w:sz w:val="22"/>
          <w:szCs w:val="22"/>
        </w:rPr>
        <w:tab/>
        <w:t>7.30-13</w:t>
      </w:r>
      <w:r w:rsidR="000803CE" w:rsidRPr="00374C4F">
        <w:rPr>
          <w:rFonts w:ascii="Calibri" w:hAnsi="Calibri" w:cs="Calibri"/>
          <w:bCs/>
          <w:sz w:val="22"/>
          <w:szCs w:val="22"/>
        </w:rPr>
        <w:t>.00</w:t>
      </w:r>
    </w:p>
    <w:p w:rsidR="000803CE" w:rsidRPr="00374C4F" w:rsidRDefault="000803CE" w:rsidP="000803CE">
      <w:pPr>
        <w:rPr>
          <w:rFonts w:asciiTheme="minorHAnsi" w:eastAsia="Wingdings"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eastAsia="Wingdings" w:hAnsiTheme="minorHAnsi" w:cstheme="minorHAnsi"/>
          <w:b/>
          <w:sz w:val="22"/>
          <w:szCs w:val="22"/>
        </w:rPr>
        <w:t>OZNACZENIE</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POSTĘPOWANIA</w:t>
      </w:r>
    </w:p>
    <w:p w:rsidR="00574B51" w:rsidRPr="00374C4F" w:rsidRDefault="00574B51">
      <w:pPr>
        <w:rPr>
          <w:rFonts w:asciiTheme="minorHAnsi" w:hAnsiTheme="minorHAnsi" w:cstheme="minorHAnsi"/>
          <w:sz w:val="22"/>
          <w:szCs w:val="22"/>
        </w:rPr>
      </w:pPr>
      <w:r w:rsidRPr="00374C4F">
        <w:rPr>
          <w:rFonts w:asciiTheme="minorHAnsi" w:hAnsiTheme="minorHAnsi" w:cstheme="minorHAnsi"/>
          <w:sz w:val="22"/>
          <w:szCs w:val="22"/>
        </w:rPr>
        <w:t>Postępowanie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oznaczone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znakiem:</w:t>
      </w:r>
      <w:r w:rsidRPr="00374C4F">
        <w:rPr>
          <w:rFonts w:asciiTheme="minorHAnsi" w:eastAsia="Verdana" w:hAnsiTheme="minorHAnsi" w:cstheme="minorHAnsi"/>
          <w:sz w:val="22"/>
          <w:szCs w:val="22"/>
        </w:rPr>
        <w:t xml:space="preserve"> </w:t>
      </w:r>
      <w:r w:rsidR="00F2569B">
        <w:rPr>
          <w:rFonts w:asciiTheme="minorHAnsi" w:eastAsia="Verdana" w:hAnsiTheme="minorHAnsi" w:cstheme="minorHAnsi"/>
          <w:b/>
          <w:sz w:val="22"/>
          <w:szCs w:val="22"/>
        </w:rPr>
        <w:t>271.14</w:t>
      </w:r>
      <w:r w:rsidR="00E92A1A" w:rsidRPr="00E92A1A">
        <w:rPr>
          <w:rFonts w:asciiTheme="minorHAnsi" w:eastAsia="Verdana" w:hAnsiTheme="minorHAnsi" w:cstheme="minorHAnsi"/>
          <w:b/>
          <w:sz w:val="22"/>
          <w:szCs w:val="22"/>
        </w:rPr>
        <w:t>.2020</w:t>
      </w:r>
    </w:p>
    <w:p w:rsidR="00574B51" w:rsidRPr="00374C4F" w:rsidRDefault="00574B51">
      <w:pPr>
        <w:jc w:val="both"/>
        <w:rPr>
          <w:rFonts w:asciiTheme="minorHAnsi" w:hAnsiTheme="minorHAnsi" w:cstheme="minorHAnsi"/>
          <w:sz w:val="22"/>
          <w:szCs w:val="22"/>
        </w:rPr>
      </w:pPr>
      <w:r w:rsidRPr="00374C4F">
        <w:rPr>
          <w:rFonts w:asciiTheme="minorHAnsi" w:hAnsiTheme="minorHAnsi" w:cstheme="minorHAnsi"/>
          <w:sz w:val="22"/>
          <w:szCs w:val="22"/>
        </w:rPr>
        <w:t>Wykonawcy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powinni</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wszelkich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kontaktach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Zamawiającym</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powoływać</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się</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na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wyżej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podane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oznaczenie.</w:t>
      </w:r>
    </w:p>
    <w:p w:rsidR="00574B51" w:rsidRPr="00374C4F" w:rsidRDefault="00574B51">
      <w:pPr>
        <w:jc w:val="both"/>
        <w:rPr>
          <w:rFonts w:asciiTheme="minorHAnsi"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hAnsiTheme="minorHAnsi" w:cstheme="minorHAnsi"/>
          <w:b/>
          <w:sz w:val="22"/>
          <w:szCs w:val="22"/>
        </w:rPr>
        <w:t>TRYB</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POSTĘPOWANIA</w:t>
      </w:r>
    </w:p>
    <w:p w:rsidR="00574B51" w:rsidRPr="00374C4F" w:rsidRDefault="00574B51">
      <w:pPr>
        <w:tabs>
          <w:tab w:val="left" w:pos="426"/>
        </w:tabs>
        <w:jc w:val="both"/>
        <w:rPr>
          <w:rFonts w:asciiTheme="minorHAnsi" w:eastAsia="Verdana" w:hAnsiTheme="minorHAnsi" w:cstheme="minorHAnsi"/>
          <w:sz w:val="22"/>
          <w:szCs w:val="22"/>
        </w:rPr>
      </w:pPr>
      <w:r w:rsidRPr="00374C4F">
        <w:rPr>
          <w:rFonts w:asciiTheme="minorHAnsi" w:hAnsiTheme="minorHAnsi" w:cstheme="minorHAnsi"/>
          <w:sz w:val="22"/>
          <w:szCs w:val="22"/>
        </w:rPr>
        <w:t>Postępowanie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udzielenie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prowadzone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trybie</w:t>
      </w:r>
      <w:r w:rsidRPr="00374C4F">
        <w:rPr>
          <w:rFonts w:asciiTheme="minorHAnsi" w:eastAsia="Verdana" w:hAnsiTheme="minorHAnsi" w:cstheme="minorHAnsi"/>
          <w:sz w:val="22"/>
          <w:szCs w:val="22"/>
        </w:rPr>
        <w:t xml:space="preserve"> </w:t>
      </w:r>
      <w:r w:rsidRPr="00374C4F">
        <w:rPr>
          <w:rFonts w:asciiTheme="minorHAnsi" w:hAnsiTheme="minorHAnsi" w:cstheme="minorHAnsi"/>
          <w:b/>
          <w:sz w:val="22"/>
          <w:szCs w:val="22"/>
        </w:rPr>
        <w:t>przetargu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nieograniczonego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na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podstawie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dnia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29</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stycznia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2004r.</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Prawo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zamówień</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publicznych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t>
      </w:r>
      <w:r w:rsidR="002B0FD6" w:rsidRPr="00374C4F">
        <w:rPr>
          <w:rFonts w:asciiTheme="minorHAnsi" w:hAnsiTheme="minorHAnsi" w:cstheme="minorHAnsi"/>
          <w:sz w:val="22"/>
          <w:szCs w:val="22"/>
        </w:rPr>
        <w:t>tj. Dz. U. z 201</w:t>
      </w:r>
      <w:r w:rsidR="001326DF">
        <w:rPr>
          <w:rFonts w:asciiTheme="minorHAnsi" w:hAnsiTheme="minorHAnsi" w:cstheme="minorHAnsi"/>
          <w:sz w:val="22"/>
          <w:szCs w:val="22"/>
        </w:rPr>
        <w:t>9</w:t>
      </w:r>
      <w:r w:rsidR="002B0FD6" w:rsidRPr="00374C4F">
        <w:rPr>
          <w:rFonts w:asciiTheme="minorHAnsi" w:hAnsiTheme="minorHAnsi" w:cstheme="minorHAnsi"/>
          <w:sz w:val="22"/>
          <w:szCs w:val="22"/>
        </w:rPr>
        <w:t xml:space="preserve"> r. poz. </w:t>
      </w:r>
      <w:r w:rsidR="001326DF">
        <w:rPr>
          <w:rFonts w:asciiTheme="minorHAnsi" w:hAnsiTheme="minorHAnsi" w:cstheme="minorHAnsi"/>
          <w:sz w:val="22"/>
          <w:szCs w:val="22"/>
        </w:rPr>
        <w:t>1843</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374C4F">
        <w:rPr>
          <w:rFonts w:asciiTheme="minorHAnsi" w:hAnsiTheme="minorHAnsi" w:cstheme="minorHAnsi"/>
          <w:sz w:val="22"/>
          <w:szCs w:val="22"/>
        </w:rPr>
        <w: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zwanej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dalej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ustawą</w:t>
      </w:r>
      <w:r w:rsidRPr="00374C4F">
        <w:rPr>
          <w:rFonts w:asciiTheme="minorHAnsi" w:eastAsia="Verdana" w:hAnsiTheme="minorHAnsi" w:cstheme="minorHAnsi"/>
          <w:sz w:val="22"/>
          <w:szCs w:val="22"/>
        </w:rPr>
        <w:t>”</w:t>
      </w:r>
      <w:r w:rsidRPr="00374C4F">
        <w:rPr>
          <w:rFonts w:asciiTheme="minorHAnsi" w:hAnsiTheme="minorHAnsi" w:cstheme="minorHAnsi"/>
          <w:sz w:val="22"/>
          <w:szCs w:val="22"/>
        </w:rPr>
        <w:t>. Wartość</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postępowania</w:t>
      </w:r>
      <w:r w:rsidRPr="00374C4F">
        <w:rPr>
          <w:rFonts w:asciiTheme="minorHAnsi" w:eastAsia="Verdana" w:hAnsiTheme="minorHAnsi" w:cstheme="minorHAnsi"/>
          <w:sz w:val="22"/>
          <w:szCs w:val="22"/>
        </w:rPr>
        <w:t xml:space="preserve"> </w:t>
      </w:r>
      <w:r w:rsidR="000803CE" w:rsidRPr="00374C4F">
        <w:rPr>
          <w:rFonts w:asciiTheme="minorHAnsi" w:eastAsia="Verdana" w:hAnsiTheme="minorHAnsi" w:cstheme="minorHAnsi"/>
          <w:sz w:val="22"/>
          <w:szCs w:val="22"/>
        </w:rPr>
        <w:t xml:space="preserve">jest </w:t>
      </w:r>
      <w:r w:rsidRPr="00374C4F">
        <w:rPr>
          <w:rFonts w:asciiTheme="minorHAnsi" w:eastAsia="Verdana" w:hAnsiTheme="minorHAnsi" w:cstheme="minorHAnsi"/>
          <w:sz w:val="22"/>
          <w:szCs w:val="22"/>
        </w:rPr>
        <w:t xml:space="preserve">większa niż </w:t>
      </w:r>
      <w:r w:rsidRPr="00374C4F">
        <w:rPr>
          <w:rFonts w:asciiTheme="minorHAnsi" w:hAnsiTheme="minorHAnsi" w:cstheme="minorHAnsi"/>
          <w:sz w:val="22"/>
          <w:szCs w:val="22"/>
        </w:rPr>
        <w:t>kwoty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określone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art.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11</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8</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ustawy</w:t>
      </w:r>
      <w:r w:rsidR="000803CE" w:rsidRPr="00374C4F">
        <w:rPr>
          <w:rFonts w:asciiTheme="minorHAnsi" w:hAnsiTheme="minorHAnsi" w:cstheme="minorHAnsi"/>
          <w:sz w:val="22"/>
          <w:szCs w:val="22"/>
        </w:rPr>
        <w:t xml:space="preserve"> </w:t>
      </w:r>
      <w:r w:rsidR="000803CE" w:rsidRPr="00374C4F">
        <w:rPr>
          <w:rFonts w:ascii="Calibri" w:hAnsi="Calibri" w:cs="Calibri"/>
          <w:sz w:val="22"/>
          <w:szCs w:val="22"/>
        </w:rPr>
        <w:t>w odniesieniu do dostaw i usług.</w:t>
      </w:r>
      <w:r w:rsidRPr="00374C4F">
        <w:rPr>
          <w:rFonts w:asciiTheme="minorHAnsi" w:eastAsia="Verdana" w:hAnsiTheme="minorHAnsi" w:cstheme="minorHAnsi"/>
          <w:sz w:val="22"/>
          <w:szCs w:val="22"/>
        </w:rPr>
        <w:t xml:space="preserve"> </w:t>
      </w:r>
      <w:r w:rsidR="000803CE" w:rsidRPr="00374C4F">
        <w:rPr>
          <w:rFonts w:ascii="Calibri" w:eastAsia="Verdana" w:hAnsi="Calibri" w:cs="Calibri"/>
          <w:sz w:val="22"/>
          <w:szCs w:val="22"/>
        </w:rPr>
        <w:t>W zakresie nieuregulowanym w niniejszej SIWZ zasto</w:t>
      </w:r>
      <w:r w:rsidR="00B867EE">
        <w:rPr>
          <w:rFonts w:ascii="Calibri" w:eastAsia="Verdana" w:hAnsi="Calibri" w:cs="Calibri"/>
          <w:sz w:val="22"/>
          <w:szCs w:val="22"/>
        </w:rPr>
        <w:t>sowanie mają przepisy ustawy PZP</w:t>
      </w:r>
      <w:r w:rsidR="000803CE" w:rsidRPr="00374C4F">
        <w:rPr>
          <w:rFonts w:ascii="Calibri" w:eastAsia="Verdana" w:hAnsi="Calibri" w:cs="Calibri"/>
          <w:sz w:val="22"/>
          <w:szCs w:val="22"/>
        </w:rPr>
        <w:t>.</w:t>
      </w:r>
    </w:p>
    <w:p w:rsidR="00574B51" w:rsidRPr="00374C4F" w:rsidRDefault="00574B51">
      <w:pPr>
        <w:jc w:val="both"/>
        <w:rPr>
          <w:rFonts w:asciiTheme="minorHAnsi" w:eastAsia="Verdana"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hAnsiTheme="minorHAnsi" w:cstheme="minorHAnsi"/>
          <w:b/>
          <w:sz w:val="22"/>
          <w:szCs w:val="22"/>
        </w:rPr>
        <w:t>ŹRÓDŁA</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FINANSOWANIA</w:t>
      </w:r>
    </w:p>
    <w:p w:rsidR="00574B51" w:rsidRPr="00374C4F" w:rsidRDefault="00F515B9" w:rsidP="00F515B9">
      <w:pPr>
        <w:pStyle w:val="Tekstpodstawowy"/>
        <w:jc w:val="both"/>
        <w:rPr>
          <w:rFonts w:ascii="Calibri" w:hAnsi="Calibri" w:cs="Calibri"/>
          <w:sz w:val="22"/>
          <w:szCs w:val="22"/>
        </w:rPr>
      </w:pPr>
      <w:r w:rsidRPr="00374C4F">
        <w:rPr>
          <w:rFonts w:ascii="Calibri" w:hAnsi="Calibri" w:cs="Calibri"/>
          <w:sz w:val="22"/>
          <w:szCs w:val="22"/>
        </w:rPr>
        <w:t xml:space="preserve">Zamawiający informuje, </w:t>
      </w:r>
      <w:r w:rsidR="006C13EC">
        <w:rPr>
          <w:rFonts w:ascii="Calibri" w:hAnsi="Calibri" w:cs="Calibri"/>
          <w:sz w:val="22"/>
          <w:szCs w:val="22"/>
        </w:rPr>
        <w:t xml:space="preserve">że </w:t>
      </w:r>
      <w:r w:rsidR="00C41052">
        <w:rPr>
          <w:rFonts w:ascii="Calibri" w:hAnsi="Calibri" w:cs="Calibri"/>
          <w:sz w:val="22"/>
          <w:szCs w:val="22"/>
        </w:rPr>
        <w:t>uzyskał</w:t>
      </w:r>
      <w:r w:rsidR="006C13EC">
        <w:rPr>
          <w:rFonts w:ascii="Calibri" w:hAnsi="Calibri" w:cs="Calibri"/>
          <w:sz w:val="22"/>
          <w:szCs w:val="22"/>
        </w:rPr>
        <w:t xml:space="preserve"> dofinansowanie</w:t>
      </w:r>
      <w:r w:rsidRPr="00374C4F">
        <w:rPr>
          <w:rFonts w:ascii="Calibri" w:hAnsi="Calibri" w:cs="Calibri"/>
          <w:sz w:val="22"/>
          <w:szCs w:val="22"/>
        </w:rPr>
        <w:t xml:space="preserve"> w ramach projektu </w:t>
      </w:r>
      <w:r w:rsidR="00002BE0" w:rsidRPr="00002BE0">
        <w:rPr>
          <w:rFonts w:ascii="Calibri" w:hAnsi="Calibri" w:cs="Calibri"/>
          <w:sz w:val="22"/>
          <w:szCs w:val="22"/>
        </w:rPr>
        <w:t>„</w:t>
      </w:r>
      <w:r w:rsidR="00C41052" w:rsidRPr="00C41052">
        <w:rPr>
          <w:rFonts w:ascii="Calibri" w:hAnsi="Calibri" w:cs="Calibri"/>
          <w:sz w:val="22"/>
          <w:szCs w:val="22"/>
        </w:rPr>
        <w:t xml:space="preserve">Poprawa bezpieczeństwa energetycznego poprzez dywersyfikację źródeł energii na terenie gminy </w:t>
      </w:r>
      <w:r w:rsidR="00175AF4">
        <w:rPr>
          <w:rFonts w:ascii="Calibri" w:hAnsi="Calibri" w:cs="Calibri"/>
          <w:sz w:val="22"/>
          <w:szCs w:val="22"/>
        </w:rPr>
        <w:t>Dąbrowa Chełmińska</w:t>
      </w:r>
      <w:r w:rsidR="00002BE0" w:rsidRPr="00002BE0">
        <w:rPr>
          <w:rFonts w:ascii="Calibri" w:hAnsi="Calibri" w:cs="Calibri"/>
          <w:sz w:val="22"/>
          <w:szCs w:val="22"/>
        </w:rPr>
        <w:t>”</w:t>
      </w:r>
      <w:r w:rsidR="00002BE0">
        <w:rPr>
          <w:rFonts w:ascii="Calibri" w:hAnsi="Calibri" w:cs="Calibri"/>
          <w:sz w:val="22"/>
          <w:szCs w:val="22"/>
        </w:rPr>
        <w:t xml:space="preserve"> </w:t>
      </w:r>
      <w:r w:rsidRPr="00374C4F">
        <w:rPr>
          <w:rFonts w:ascii="Calibri" w:hAnsi="Calibri" w:cs="Calibri"/>
          <w:sz w:val="22"/>
          <w:szCs w:val="22"/>
        </w:rPr>
        <w:t>współfinansowanego ze środków Europejskiego Funduszu Rozwoju Regionalnego w ramach Regionalnego Programu Operacyjnego Województwa Kujawsko-Pomorskiego na lata 2014-2020. Oś priorytetowa 3, Działanie 3.1 Wspieranie wytwarzania i dystrybucji energii pochodzącej ze źródeł odnawialnych, konkurs nr RPKP.03.01.00-IZ.00-04-212/18.</w:t>
      </w:r>
    </w:p>
    <w:p w:rsidR="005806F2" w:rsidRPr="00374C4F" w:rsidRDefault="005806F2" w:rsidP="00F515B9">
      <w:pPr>
        <w:pStyle w:val="Tekstpodstawowy"/>
        <w:jc w:val="both"/>
        <w:rPr>
          <w:rFonts w:asciiTheme="minorHAnsi" w:hAnsiTheme="minorHAnsi" w:cstheme="minorHAnsi"/>
          <w:sz w:val="22"/>
          <w:szCs w:val="22"/>
        </w:rPr>
      </w:pPr>
    </w:p>
    <w:p w:rsidR="0023386F" w:rsidRPr="00374C4F" w:rsidRDefault="00574B51" w:rsidP="00211653">
      <w:pPr>
        <w:pStyle w:val="Tekstpodstawowy"/>
        <w:numPr>
          <w:ilvl w:val="0"/>
          <w:numId w:val="12"/>
        </w:numPr>
        <w:rPr>
          <w:rFonts w:asciiTheme="minorHAnsi" w:hAnsiTheme="minorHAnsi" w:cstheme="minorHAnsi"/>
          <w:b/>
          <w:sz w:val="22"/>
          <w:szCs w:val="22"/>
        </w:rPr>
      </w:pPr>
      <w:r w:rsidRPr="00374C4F">
        <w:rPr>
          <w:rFonts w:asciiTheme="minorHAnsi" w:hAnsiTheme="minorHAnsi" w:cstheme="minorHAnsi"/>
          <w:b/>
          <w:sz w:val="22"/>
          <w:szCs w:val="22"/>
        </w:rPr>
        <w:t>PRZEDMIOT</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ZAMÓWIENIA</w:t>
      </w:r>
    </w:p>
    <w:p w:rsidR="0023386F" w:rsidRPr="00374C4F" w:rsidRDefault="00574B51" w:rsidP="00C41052">
      <w:pPr>
        <w:numPr>
          <w:ilvl w:val="1"/>
          <w:numId w:val="12"/>
        </w:numPr>
        <w:jc w:val="both"/>
        <w:rPr>
          <w:rFonts w:ascii="Calibri" w:eastAsia="Verdana" w:hAnsi="Calibri" w:cs="Calibri"/>
          <w:sz w:val="22"/>
          <w:szCs w:val="22"/>
        </w:rPr>
      </w:pPr>
      <w:r w:rsidRPr="00374C4F">
        <w:rPr>
          <w:rFonts w:asciiTheme="minorHAnsi" w:hAnsiTheme="minorHAnsi" w:cstheme="minorHAnsi"/>
          <w:sz w:val="22"/>
          <w:szCs w:val="22"/>
        </w:rPr>
        <w:t>Przedmiotem</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0023386F" w:rsidRPr="00374C4F">
        <w:rPr>
          <w:rFonts w:ascii="Calibri" w:eastAsia="Verdana" w:hAnsi="Calibri" w:cs="Calibri"/>
          <w:sz w:val="22"/>
          <w:szCs w:val="22"/>
        </w:rPr>
        <w:t xml:space="preserve">jest dostawa i montaż kolektorów słonecznych i powietrznych pomp ciepła na terenie Gminy </w:t>
      </w:r>
      <w:r w:rsidR="00175AF4">
        <w:rPr>
          <w:rFonts w:ascii="Calibri" w:eastAsia="Verdana" w:hAnsi="Calibri" w:cs="Calibri"/>
          <w:sz w:val="22"/>
          <w:szCs w:val="22"/>
        </w:rPr>
        <w:t>Dąbrowa Chełmińska</w:t>
      </w:r>
      <w:r w:rsidR="0023386F" w:rsidRPr="00374C4F">
        <w:rPr>
          <w:rFonts w:ascii="Calibri" w:eastAsia="Verdana" w:hAnsi="Calibri" w:cs="Calibri"/>
          <w:sz w:val="22"/>
          <w:szCs w:val="22"/>
        </w:rPr>
        <w:t xml:space="preserve"> w ramach projektu pn.: </w:t>
      </w:r>
      <w:r w:rsidR="00B01831" w:rsidRPr="00B01831">
        <w:rPr>
          <w:rFonts w:ascii="Calibri" w:eastAsia="Verdana" w:hAnsi="Calibri" w:cs="Calibri"/>
          <w:sz w:val="22"/>
          <w:szCs w:val="22"/>
        </w:rPr>
        <w:t>„</w:t>
      </w:r>
      <w:r w:rsidR="00C41052" w:rsidRPr="00C41052">
        <w:rPr>
          <w:rFonts w:ascii="Calibri" w:eastAsia="Verdana" w:hAnsi="Calibri" w:cs="Calibri"/>
          <w:sz w:val="22"/>
          <w:szCs w:val="22"/>
        </w:rPr>
        <w:t xml:space="preserve">Poprawa bezpieczeństwa energetycznego poprzez dywersyfikację źródeł energii na terenie gminy </w:t>
      </w:r>
      <w:r w:rsidR="00175AF4">
        <w:rPr>
          <w:rFonts w:ascii="Calibri" w:eastAsia="Verdana" w:hAnsi="Calibri" w:cs="Calibri"/>
          <w:sz w:val="22"/>
          <w:szCs w:val="22"/>
        </w:rPr>
        <w:t>Dąbrowa Chełmińska</w:t>
      </w:r>
      <w:r w:rsidR="00B01831" w:rsidRPr="00B01831">
        <w:rPr>
          <w:rFonts w:ascii="Calibri" w:eastAsia="Verdana" w:hAnsi="Calibri" w:cs="Calibri"/>
          <w:sz w:val="22"/>
          <w:szCs w:val="22"/>
        </w:rPr>
        <w:t>”</w:t>
      </w:r>
    </w:p>
    <w:p w:rsidR="0023386F" w:rsidRPr="00374C4F" w:rsidRDefault="00181254" w:rsidP="00181254">
      <w:pPr>
        <w:ind w:left="1069"/>
        <w:jc w:val="both"/>
        <w:textAlignment w:val="top"/>
        <w:rPr>
          <w:rFonts w:ascii="Calibri" w:hAnsi="Calibri" w:cs="Calibri"/>
          <w:sz w:val="22"/>
          <w:szCs w:val="22"/>
        </w:rPr>
      </w:pPr>
      <w:r>
        <w:rPr>
          <w:rFonts w:ascii="Calibri" w:hAnsi="Calibri" w:cs="Calibri"/>
          <w:sz w:val="22"/>
          <w:szCs w:val="22"/>
        </w:rPr>
        <w:t xml:space="preserve">Zamówienie </w:t>
      </w:r>
      <w:r w:rsidR="0023386F" w:rsidRPr="00374C4F">
        <w:rPr>
          <w:rFonts w:ascii="Calibri" w:hAnsi="Calibri" w:cs="Calibri"/>
          <w:sz w:val="22"/>
          <w:szCs w:val="22"/>
        </w:rPr>
        <w:t xml:space="preserve">„Dostawa i montaż kolektorów słonecznych i powietrznych pomp ciepła na terenie Gminy </w:t>
      </w:r>
      <w:r w:rsidR="00175AF4">
        <w:rPr>
          <w:rFonts w:ascii="Calibri" w:hAnsi="Calibri" w:cs="Calibri"/>
          <w:sz w:val="22"/>
          <w:szCs w:val="22"/>
        </w:rPr>
        <w:t>Dąbrowa Chełmińska</w:t>
      </w:r>
      <w:r>
        <w:rPr>
          <w:rFonts w:ascii="Calibri" w:hAnsi="Calibri" w:cs="Calibri"/>
          <w:sz w:val="22"/>
          <w:szCs w:val="22"/>
        </w:rPr>
        <w:t>”, obejmujące</w:t>
      </w:r>
      <w:r w:rsidR="0023386F" w:rsidRPr="00374C4F">
        <w:rPr>
          <w:rFonts w:ascii="Calibri" w:hAnsi="Calibri" w:cs="Calibri"/>
          <w:sz w:val="22"/>
          <w:szCs w:val="22"/>
        </w:rPr>
        <w:t xml:space="preserve"> między innymi:</w:t>
      </w:r>
    </w:p>
    <w:p w:rsidR="0023386F" w:rsidRPr="00374C4F" w:rsidRDefault="0023386F" w:rsidP="0023386F">
      <w:pPr>
        <w:ind w:left="1418"/>
        <w:jc w:val="both"/>
        <w:textAlignment w:val="top"/>
        <w:rPr>
          <w:rFonts w:ascii="Calibri" w:hAnsi="Calibri" w:cs="Calibri"/>
          <w:sz w:val="22"/>
          <w:szCs w:val="22"/>
        </w:rPr>
      </w:pPr>
      <w:r w:rsidRPr="00374C4F">
        <w:rPr>
          <w:rFonts w:ascii="Calibri" w:hAnsi="Calibri" w:cs="Calibri"/>
          <w:sz w:val="22"/>
          <w:szCs w:val="22"/>
        </w:rPr>
        <w:t xml:space="preserve">- dostawę i montaż w oparciu o posiadaną przez Zamawiającego dokumentację techniczną (Załącznik nr 1) </w:t>
      </w:r>
      <w:r w:rsidR="002A30DC">
        <w:rPr>
          <w:rFonts w:ascii="Calibri" w:hAnsi="Calibri" w:cs="Calibri"/>
          <w:sz w:val="22"/>
          <w:szCs w:val="22"/>
        </w:rPr>
        <w:t>4</w:t>
      </w:r>
      <w:r w:rsidRPr="00374C4F">
        <w:rPr>
          <w:rFonts w:ascii="Calibri" w:hAnsi="Calibri" w:cs="Calibri"/>
          <w:sz w:val="22"/>
          <w:szCs w:val="22"/>
        </w:rPr>
        <w:t xml:space="preserve"> zestaw</w:t>
      </w:r>
      <w:r w:rsidR="0031470F">
        <w:rPr>
          <w:rFonts w:ascii="Calibri" w:hAnsi="Calibri" w:cs="Calibri"/>
          <w:sz w:val="22"/>
          <w:szCs w:val="22"/>
        </w:rPr>
        <w:t>y</w:t>
      </w:r>
      <w:r w:rsidRPr="00374C4F">
        <w:rPr>
          <w:rFonts w:ascii="Calibri" w:hAnsi="Calibri" w:cs="Calibri"/>
          <w:sz w:val="22"/>
          <w:szCs w:val="22"/>
        </w:rPr>
        <w:t xml:space="preserve"> kolektorów słonecznych wraz z konstrukcją dostosowaną do miejsca montażu i zasobnikiem wody o łącznej mocy cieplnej </w:t>
      </w:r>
      <w:r w:rsidR="002A30DC" w:rsidRPr="002A30DC">
        <w:rPr>
          <w:rFonts w:ascii="Calibri" w:hAnsi="Calibri" w:cs="Calibri"/>
          <w:sz w:val="22"/>
          <w:szCs w:val="22"/>
        </w:rPr>
        <w:t>13,30</w:t>
      </w:r>
      <w:r w:rsidR="002A30DC">
        <w:rPr>
          <w:rFonts w:ascii="Calibri" w:hAnsi="Calibri" w:cs="Calibri"/>
          <w:sz w:val="22"/>
          <w:szCs w:val="22"/>
        </w:rPr>
        <w:t xml:space="preserve"> </w:t>
      </w:r>
      <w:r w:rsidRPr="00374C4F">
        <w:rPr>
          <w:rFonts w:ascii="Calibri" w:hAnsi="Calibri" w:cs="Calibri"/>
          <w:sz w:val="22"/>
          <w:szCs w:val="22"/>
        </w:rPr>
        <w:t xml:space="preserve">kW oraz </w:t>
      </w:r>
      <w:r w:rsidR="002A30DC">
        <w:rPr>
          <w:rFonts w:ascii="Calibri" w:hAnsi="Calibri" w:cs="Calibri"/>
          <w:sz w:val="22"/>
          <w:szCs w:val="22"/>
        </w:rPr>
        <w:t>14</w:t>
      </w:r>
      <w:r w:rsidRPr="00374C4F">
        <w:rPr>
          <w:rFonts w:ascii="Calibri" w:hAnsi="Calibri" w:cs="Calibri"/>
          <w:sz w:val="22"/>
          <w:szCs w:val="22"/>
        </w:rPr>
        <w:t xml:space="preserve"> zestawów powietrznych pomp ciepła przeznaczonych na cele c.w.u.</w:t>
      </w:r>
      <w:r w:rsidR="00B01831">
        <w:rPr>
          <w:rFonts w:ascii="Calibri" w:hAnsi="Calibri" w:cs="Calibri"/>
          <w:sz w:val="22"/>
          <w:szCs w:val="22"/>
        </w:rPr>
        <w:t xml:space="preserve"> </w:t>
      </w:r>
      <w:r w:rsidRPr="00374C4F">
        <w:rPr>
          <w:rFonts w:ascii="Calibri" w:hAnsi="Calibri" w:cs="Calibri"/>
          <w:sz w:val="22"/>
          <w:szCs w:val="22"/>
        </w:rPr>
        <w:t xml:space="preserve">wraz z zasobnikiem wody o łącznej mocy cieplnej </w:t>
      </w:r>
      <w:r w:rsidR="002A30DC">
        <w:rPr>
          <w:rFonts w:ascii="Calibri" w:hAnsi="Calibri" w:cs="Calibri"/>
          <w:sz w:val="22"/>
          <w:szCs w:val="22"/>
        </w:rPr>
        <w:t>104,0</w:t>
      </w:r>
      <w:r w:rsidRPr="00374C4F">
        <w:rPr>
          <w:rFonts w:ascii="Calibri" w:hAnsi="Calibri" w:cs="Calibri"/>
          <w:sz w:val="22"/>
          <w:szCs w:val="22"/>
        </w:rPr>
        <w:t xml:space="preserve"> </w:t>
      </w:r>
      <w:proofErr w:type="spellStart"/>
      <w:r w:rsidRPr="00374C4F">
        <w:rPr>
          <w:rFonts w:ascii="Calibri" w:hAnsi="Calibri" w:cs="Calibri"/>
          <w:sz w:val="22"/>
          <w:szCs w:val="22"/>
        </w:rPr>
        <w:t>kW.</w:t>
      </w:r>
      <w:proofErr w:type="spellEnd"/>
    </w:p>
    <w:p w:rsidR="0023386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Szczegółowy zakres prac zawarty jest w </w:t>
      </w:r>
      <w:r w:rsidRPr="00374C4F">
        <w:rPr>
          <w:rFonts w:ascii="Calibri" w:hAnsi="Calibri" w:cs="Calibri"/>
          <w:sz w:val="22"/>
          <w:szCs w:val="22"/>
          <w:u w:val="single"/>
        </w:rPr>
        <w:t>Załączniku nr 1 do SIWZ</w:t>
      </w:r>
      <w:r w:rsidRPr="00374C4F">
        <w:rPr>
          <w:rFonts w:ascii="Calibri" w:hAnsi="Calibri" w:cs="Calibri"/>
          <w:sz w:val="22"/>
          <w:szCs w:val="22"/>
        </w:rPr>
        <w:t>.</w:t>
      </w:r>
      <w:r w:rsidR="007A66A4">
        <w:rPr>
          <w:rFonts w:ascii="Calibri" w:hAnsi="Calibri" w:cs="Calibri"/>
          <w:sz w:val="22"/>
          <w:szCs w:val="22"/>
        </w:rPr>
        <w:t xml:space="preserve"> Wykonawca przygotowując ofertę jest zobowiązany uwzględnić możliwość zmiany poszczególnych lokalizacji wskazanych w projektach z zastrzeżeniem, iż montaż będzie odbywał się na terenie gminy Dąbrowa Chełmińska.</w:t>
      </w:r>
      <w:r w:rsidR="0099076E">
        <w:rPr>
          <w:rFonts w:ascii="Calibri" w:hAnsi="Calibri" w:cs="Calibri"/>
          <w:sz w:val="22"/>
          <w:szCs w:val="22"/>
        </w:rPr>
        <w:t xml:space="preserve"> </w:t>
      </w:r>
    </w:p>
    <w:p w:rsidR="00181254" w:rsidRPr="00374C4F" w:rsidRDefault="00181254" w:rsidP="00181254">
      <w:pPr>
        <w:ind w:left="792"/>
        <w:jc w:val="both"/>
        <w:textAlignment w:val="top"/>
        <w:rPr>
          <w:rFonts w:ascii="Calibri" w:hAnsi="Calibri" w:cs="Calibri"/>
          <w:sz w:val="22"/>
          <w:szCs w:val="22"/>
        </w:rPr>
      </w:pP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lastRenderedPageBreak/>
        <w:t>Rozwiązania równoważne.</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 xml:space="preserve">W przypadku użycia w SIWZ lub załącznikach odniesień do norm, europejskich ocen technicznych, aprobat, specyfikacji technicznych i systemów referencji technicznych, o których mowa w art. 30 ust. 1 pkt 2 i ust. 3 </w:t>
      </w:r>
      <w:proofErr w:type="spellStart"/>
      <w:r w:rsidRPr="00374C4F">
        <w:rPr>
          <w:rFonts w:ascii="Calibri" w:hAnsi="Calibri" w:cs="Calibri"/>
          <w:sz w:val="22"/>
          <w:szCs w:val="22"/>
        </w:rPr>
        <w:t>pzp</w:t>
      </w:r>
      <w:proofErr w:type="spellEnd"/>
      <w:r w:rsidRPr="00374C4F">
        <w:rPr>
          <w:rFonts w:ascii="Calibri" w:hAnsi="Calibri" w:cs="Calibri"/>
          <w:sz w:val="22"/>
          <w:szCs w:val="22"/>
        </w:rPr>
        <w:t xml:space="preserve"> zamawiający dopuszcza rozwiązania równoważne opisywanym. Wykonawca analizując dokumentację projektową powinien założyć, że każdemu odniesieniu, o którym mowa w art. 30 ust. 1 pkt 2 i ust. 3 </w:t>
      </w:r>
      <w:proofErr w:type="spellStart"/>
      <w:r w:rsidRPr="00374C4F">
        <w:rPr>
          <w:rFonts w:ascii="Calibri" w:hAnsi="Calibri" w:cs="Calibri"/>
          <w:sz w:val="22"/>
          <w:szCs w:val="22"/>
        </w:rPr>
        <w:t>pzp</w:t>
      </w:r>
      <w:proofErr w:type="spellEnd"/>
      <w:r w:rsidRPr="00374C4F">
        <w:rPr>
          <w:rFonts w:ascii="Calibri" w:hAnsi="Calibri" w:cs="Calibri"/>
          <w:sz w:val="22"/>
          <w:szCs w:val="22"/>
        </w:rPr>
        <w:t xml:space="preserve"> użytemu w dokumentacji projektowej towarzyszy wyraz „lub równoważne".</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 xml:space="preserve">W przypadku, gdy w SIWZ lub załącznikach zostały użyte znaki towarowe, oznacza to, że są podane przykładowo i określają jedynie minimalne oczekiwane parametry jakościowe oraz wymagany standard. </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SIWZ lub załącznikach oznakowania w rozumieniu art. 2 pkt 16 ustawy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Użycie w SIWZ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projektową.</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nie zastrzega</w:t>
      </w:r>
      <w:r w:rsidRPr="00374C4F">
        <w:rPr>
          <w:rFonts w:ascii="Calibri" w:hAnsi="Calibri" w:cs="Calibri"/>
          <w:sz w:val="22"/>
          <w:szCs w:val="22"/>
        </w:rPr>
        <w:t xml:space="preserve"> obowiązku osobistego wykonania przez wykonawcę kluczowych części zamówienia w zakresie przedmiotu zamówienia.</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nie przewiduje</w:t>
      </w:r>
      <w:r w:rsidRPr="00374C4F">
        <w:rPr>
          <w:rFonts w:ascii="Calibri" w:hAnsi="Calibri" w:cs="Calibri"/>
          <w:sz w:val="22"/>
          <w:szCs w:val="22"/>
        </w:rPr>
        <w:t xml:space="preserve"> udzielenia zamówień, o których mowa w art. 67 ust. 1 pkt 6 i 7 ustawy.</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Nazwa/y i kod/y Wspólnego Słownika Zamówień (CPV):</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09331100 - Kolektory słoneczne do produkcji ciepła</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42122460 - Pompy powietrza</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45310000 - Roboty instalacyjne elektryczne</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45311100 - Roboty w zakresie okablowania elektrycznego</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lastRenderedPageBreak/>
        <w:t>45332000 - Roboty instalacyjne wodne i kanalizacyjne</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45332200 - Roboty instalacyjne hydrauliczne </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71300000-1 Usługi inżynieryjne </w:t>
      </w:r>
    </w:p>
    <w:p w:rsid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71314100-3 Usługi elektryczne </w:t>
      </w:r>
    </w:p>
    <w:p w:rsidR="0023386F" w:rsidRPr="00374C4F" w:rsidRDefault="0023386F" w:rsidP="00A34631">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wymaga</w:t>
      </w:r>
      <w:r w:rsidRPr="00374C4F">
        <w:rPr>
          <w:rFonts w:ascii="Calibri" w:hAnsi="Calibri" w:cs="Calibri"/>
          <w:sz w:val="22"/>
          <w:szCs w:val="22"/>
        </w:rPr>
        <w:t>, aby podczas montażu uwzględnić wymagania osób niepełnosprawnych i dostępność dla nich elementów sterujących (montaż przeprowadzić w sposób zapewniający możliwość wykonywania czynności obsługowych dla osób niepełnosprawnych w szczególności poruszających się na wózkach inwalidzkich).</w:t>
      </w:r>
    </w:p>
    <w:p w:rsidR="003610EB" w:rsidRPr="00374C4F" w:rsidRDefault="003610EB">
      <w:pPr>
        <w:jc w:val="both"/>
        <w:textAlignment w:val="top"/>
        <w:rPr>
          <w:rFonts w:asciiTheme="minorHAnsi" w:hAnsiTheme="minorHAnsi" w:cstheme="minorHAnsi"/>
          <w:sz w:val="22"/>
          <w:szCs w:val="22"/>
        </w:rPr>
      </w:pPr>
    </w:p>
    <w:p w:rsidR="00574B51" w:rsidRPr="00374C4F" w:rsidRDefault="00574B51" w:rsidP="00211653">
      <w:pPr>
        <w:numPr>
          <w:ilvl w:val="0"/>
          <w:numId w:val="12"/>
        </w:numPr>
        <w:jc w:val="both"/>
        <w:rPr>
          <w:rFonts w:asciiTheme="minorHAnsi" w:hAnsiTheme="minorHAnsi" w:cstheme="minorHAnsi"/>
          <w:sz w:val="22"/>
          <w:szCs w:val="22"/>
        </w:rPr>
      </w:pPr>
      <w:r w:rsidRPr="00374C4F">
        <w:rPr>
          <w:rFonts w:asciiTheme="minorHAnsi" w:hAnsiTheme="minorHAnsi" w:cstheme="minorHAnsi"/>
          <w:b/>
          <w:sz w:val="22"/>
          <w:szCs w:val="22"/>
        </w:rPr>
        <w:t>TERMIN</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REALIZACJI</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PRZEDMIOTU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ZAMÓWIENIA</w:t>
      </w:r>
    </w:p>
    <w:p w:rsidR="00035739" w:rsidRPr="00374C4F" w:rsidRDefault="00035739" w:rsidP="00211653">
      <w:pPr>
        <w:pStyle w:val="NormalnyWeb"/>
        <w:numPr>
          <w:ilvl w:val="1"/>
          <w:numId w:val="12"/>
        </w:numPr>
        <w:rPr>
          <w:rFonts w:ascii="Calibri" w:hAnsi="Calibri" w:cs="Calibri"/>
          <w:sz w:val="22"/>
          <w:szCs w:val="22"/>
          <w:lang w:eastAsia="pl-PL"/>
        </w:rPr>
      </w:pPr>
      <w:r w:rsidRPr="00374C4F">
        <w:rPr>
          <w:rFonts w:ascii="Calibri" w:hAnsi="Calibri" w:cs="Calibri"/>
          <w:sz w:val="22"/>
          <w:szCs w:val="22"/>
          <w:lang w:eastAsia="pl-PL"/>
        </w:rPr>
        <w:t>Wykonawca jest</w:t>
      </w:r>
      <w:r w:rsidR="00E82B12">
        <w:rPr>
          <w:rFonts w:ascii="Calibri" w:hAnsi="Calibri" w:cs="Calibri"/>
          <w:sz w:val="22"/>
          <w:szCs w:val="22"/>
          <w:lang w:eastAsia="pl-PL"/>
        </w:rPr>
        <w:t xml:space="preserve"> zobowiązany wykonać zamówienie:</w:t>
      </w:r>
    </w:p>
    <w:p w:rsidR="00035739" w:rsidRPr="007A02A5" w:rsidRDefault="00035739" w:rsidP="00E82B12">
      <w:pPr>
        <w:pStyle w:val="NormalnyWeb"/>
        <w:numPr>
          <w:ilvl w:val="0"/>
          <w:numId w:val="42"/>
        </w:numPr>
        <w:rPr>
          <w:rFonts w:ascii="Calibri" w:hAnsi="Calibri" w:cs="Calibri"/>
          <w:color w:val="000000" w:themeColor="text1"/>
          <w:sz w:val="22"/>
          <w:szCs w:val="22"/>
          <w:lang w:eastAsia="pl-PL"/>
        </w:rPr>
      </w:pPr>
      <w:r w:rsidRPr="00374C4F">
        <w:rPr>
          <w:rFonts w:ascii="Calibri" w:hAnsi="Calibri" w:cs="Calibri"/>
          <w:sz w:val="22"/>
          <w:szCs w:val="22"/>
          <w:lang w:eastAsia="pl-PL"/>
        </w:rPr>
        <w:t xml:space="preserve">w terminie </w:t>
      </w:r>
      <w:r w:rsidRPr="007A02A5">
        <w:rPr>
          <w:rFonts w:ascii="Calibri" w:hAnsi="Calibri" w:cs="Calibri"/>
          <w:color w:val="000000" w:themeColor="text1"/>
          <w:sz w:val="22"/>
          <w:szCs w:val="22"/>
          <w:u w:val="single"/>
          <w:lang w:eastAsia="pl-PL"/>
        </w:rPr>
        <w:t xml:space="preserve">do dnia </w:t>
      </w:r>
      <w:r w:rsidR="00F2569B">
        <w:rPr>
          <w:rFonts w:ascii="Calibri" w:hAnsi="Calibri" w:cs="Calibri"/>
          <w:color w:val="000000" w:themeColor="text1"/>
          <w:sz w:val="22"/>
          <w:szCs w:val="22"/>
          <w:u w:val="single"/>
          <w:lang w:eastAsia="pl-PL"/>
        </w:rPr>
        <w:t>30.06.2021</w:t>
      </w:r>
      <w:r w:rsidR="007A02A5" w:rsidRPr="007A02A5">
        <w:rPr>
          <w:rFonts w:ascii="Calibri" w:hAnsi="Calibri" w:cs="Calibri"/>
          <w:color w:val="000000" w:themeColor="text1"/>
          <w:sz w:val="22"/>
          <w:szCs w:val="22"/>
          <w:u w:val="single"/>
          <w:lang w:eastAsia="pl-PL"/>
        </w:rPr>
        <w:t xml:space="preserve"> r.</w:t>
      </w:r>
    </w:p>
    <w:p w:rsidR="001C1E97" w:rsidRDefault="00584CA3" w:rsidP="00361AC7">
      <w:pPr>
        <w:pStyle w:val="NormalnyWeb"/>
        <w:numPr>
          <w:ilvl w:val="1"/>
          <w:numId w:val="12"/>
        </w:numPr>
        <w:rPr>
          <w:rFonts w:ascii="Calibri" w:hAnsi="Calibri" w:cs="Calibri"/>
          <w:sz w:val="22"/>
          <w:szCs w:val="22"/>
          <w:lang w:eastAsia="pl-PL"/>
        </w:rPr>
      </w:pPr>
      <w:r w:rsidRPr="001C1E97">
        <w:rPr>
          <w:rFonts w:ascii="Calibri" w:hAnsi="Calibri" w:cs="Calibri"/>
          <w:sz w:val="22"/>
          <w:szCs w:val="22"/>
          <w:lang w:eastAsia="pl-PL"/>
        </w:rPr>
        <w:t xml:space="preserve">Zamawiający wymaga, aby wykonanie kolektorów </w:t>
      </w:r>
      <w:r w:rsidR="00494300" w:rsidRPr="001C1E97">
        <w:rPr>
          <w:rFonts w:ascii="Calibri" w:hAnsi="Calibri" w:cs="Calibri"/>
          <w:sz w:val="22"/>
          <w:szCs w:val="22"/>
          <w:lang w:eastAsia="pl-PL"/>
        </w:rPr>
        <w:t>słonecznych</w:t>
      </w:r>
      <w:r w:rsidRPr="001C1E97">
        <w:rPr>
          <w:rFonts w:ascii="Calibri" w:hAnsi="Calibri" w:cs="Calibri"/>
          <w:sz w:val="22"/>
          <w:szCs w:val="22"/>
          <w:lang w:eastAsia="pl-PL"/>
        </w:rPr>
        <w:t xml:space="preserve"> </w:t>
      </w:r>
      <w:r w:rsidR="00494300" w:rsidRPr="001C1E97">
        <w:rPr>
          <w:rFonts w:ascii="Calibri" w:hAnsi="Calibri" w:cs="Calibri"/>
          <w:sz w:val="22"/>
          <w:szCs w:val="22"/>
          <w:lang w:eastAsia="pl-PL"/>
        </w:rPr>
        <w:t>lub</w:t>
      </w:r>
      <w:r w:rsidRPr="001C1E97">
        <w:rPr>
          <w:rFonts w:ascii="Calibri" w:hAnsi="Calibri" w:cs="Calibri"/>
          <w:sz w:val="22"/>
          <w:szCs w:val="22"/>
          <w:lang w:eastAsia="pl-PL"/>
        </w:rPr>
        <w:t xml:space="preserve"> powietrznych pomp ciepła w ramach jednego budynku mieszkalnego nie trwało dłużej niż 4 dni robocze następujące po sobie</w:t>
      </w:r>
      <w:r w:rsidR="001C1E97">
        <w:rPr>
          <w:rFonts w:ascii="Calibri" w:hAnsi="Calibri" w:cs="Calibri"/>
          <w:sz w:val="22"/>
          <w:szCs w:val="22"/>
          <w:lang w:eastAsia="pl-PL"/>
        </w:rPr>
        <w:t xml:space="preserve"> (4 dni dla każdej instalacji).</w:t>
      </w:r>
    </w:p>
    <w:p w:rsidR="00584CA3" w:rsidRPr="001C1E97" w:rsidRDefault="00584CA3" w:rsidP="00361AC7">
      <w:pPr>
        <w:pStyle w:val="NormalnyWeb"/>
        <w:numPr>
          <w:ilvl w:val="1"/>
          <w:numId w:val="12"/>
        </w:numPr>
        <w:rPr>
          <w:rFonts w:ascii="Calibri" w:hAnsi="Calibri" w:cs="Calibri"/>
          <w:sz w:val="22"/>
          <w:szCs w:val="22"/>
          <w:lang w:eastAsia="pl-PL"/>
        </w:rPr>
      </w:pPr>
      <w:r w:rsidRPr="001C1E97">
        <w:rPr>
          <w:rFonts w:ascii="Calibri" w:hAnsi="Calibri" w:cs="Calibri"/>
          <w:sz w:val="22"/>
          <w:szCs w:val="22"/>
          <w:lang w:eastAsia="pl-PL"/>
        </w:rPr>
        <w:t>Nie dopuszcza się, aby bez uzasadnionej przyczyny Wykonawca przerwał rozpoczętą robotę w zakresie jednego budynku</w:t>
      </w:r>
      <w:r w:rsidR="001C1E97">
        <w:rPr>
          <w:rFonts w:ascii="Calibri" w:hAnsi="Calibri" w:cs="Calibri"/>
          <w:sz w:val="22"/>
          <w:szCs w:val="22"/>
          <w:lang w:eastAsia="pl-PL"/>
        </w:rPr>
        <w:t>.</w:t>
      </w:r>
    </w:p>
    <w:p w:rsidR="00035739" w:rsidRPr="00374C4F" w:rsidRDefault="00035739" w:rsidP="00035739">
      <w:pPr>
        <w:tabs>
          <w:tab w:val="left" w:pos="3030"/>
        </w:tabs>
        <w:jc w:val="both"/>
        <w:rPr>
          <w:rFonts w:asciiTheme="minorHAnsi" w:hAnsiTheme="minorHAnsi" w:cstheme="minorHAnsi"/>
          <w:b/>
          <w:sz w:val="22"/>
          <w:szCs w:val="22"/>
        </w:rPr>
      </w:pPr>
    </w:p>
    <w:p w:rsidR="00574B51" w:rsidRPr="00374C4F" w:rsidRDefault="00574B51" w:rsidP="00211653">
      <w:pPr>
        <w:numPr>
          <w:ilvl w:val="0"/>
          <w:numId w:val="12"/>
        </w:numPr>
        <w:tabs>
          <w:tab w:val="left" w:pos="3030"/>
        </w:tabs>
        <w:jc w:val="both"/>
        <w:rPr>
          <w:rFonts w:asciiTheme="minorHAnsi" w:hAnsiTheme="minorHAnsi" w:cstheme="minorHAnsi"/>
          <w:sz w:val="22"/>
          <w:szCs w:val="22"/>
        </w:rPr>
      </w:pPr>
      <w:r w:rsidRPr="00374C4F">
        <w:rPr>
          <w:rStyle w:val="tekstdokbold"/>
          <w:rFonts w:asciiTheme="minorHAnsi" w:hAnsiTheme="minorHAnsi" w:cstheme="minorHAnsi"/>
          <w:sz w:val="22"/>
          <w:szCs w:val="22"/>
        </w:rPr>
        <w:t>WARUNKI</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UDZIAŁU</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W</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POSTĘPOWANIU</w:t>
      </w:r>
      <w:r w:rsidRPr="00374C4F">
        <w:rPr>
          <w:rStyle w:val="tekstdokbold"/>
          <w:rFonts w:asciiTheme="minorHAnsi" w:eastAsia="Verdana" w:hAnsiTheme="minorHAnsi" w:cstheme="minorHAnsi"/>
          <w:sz w:val="22"/>
          <w:szCs w:val="22"/>
        </w:rPr>
        <w:t xml:space="preserve"> </w:t>
      </w:r>
    </w:p>
    <w:p w:rsidR="00574B51" w:rsidRPr="00374C4F" w:rsidRDefault="00035739"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O u</w:t>
      </w:r>
      <w:r w:rsidR="00574B51" w:rsidRPr="00374C4F">
        <w:rPr>
          <w:rFonts w:asciiTheme="minorHAnsi" w:hAnsiTheme="minorHAnsi" w:cstheme="minorHAnsi"/>
          <w:sz w:val="22"/>
          <w:szCs w:val="22"/>
        </w:rPr>
        <w:t>dzielenie zamówienia mogą ubiegać się wykonawcy, którzy:</w:t>
      </w:r>
    </w:p>
    <w:p w:rsidR="00574B51" w:rsidRPr="00374C4F" w:rsidRDefault="00574B51" w:rsidP="00211653">
      <w:pPr>
        <w:numPr>
          <w:ilvl w:val="0"/>
          <w:numId w:val="14"/>
        </w:numPr>
        <w:jc w:val="both"/>
        <w:rPr>
          <w:rFonts w:asciiTheme="minorHAnsi" w:hAnsiTheme="minorHAnsi" w:cstheme="minorHAnsi"/>
          <w:sz w:val="22"/>
          <w:szCs w:val="22"/>
        </w:rPr>
      </w:pPr>
      <w:r w:rsidRPr="00374C4F">
        <w:rPr>
          <w:rFonts w:asciiTheme="minorHAnsi" w:hAnsiTheme="minorHAnsi" w:cstheme="minorHAnsi"/>
          <w:sz w:val="22"/>
          <w:szCs w:val="22"/>
        </w:rPr>
        <w:t xml:space="preserve">nie podlegają wykluczeniu na podstawie art. 24 ust. 1 pkt 12-23 oraz art. 24 ust. 5 pkt 1 Ustawy </w:t>
      </w:r>
    </w:p>
    <w:p w:rsidR="006209EA"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Warunki udziału w postępowaniu dotyczą:</w:t>
      </w: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Kompetencji lub uprawnień do prowadzenia określonej działalności zawodowej, o ile wynika to z odrębnych przepisów:</w:t>
      </w:r>
    </w:p>
    <w:p w:rsidR="00035739" w:rsidRPr="00374C4F" w:rsidRDefault="00035739" w:rsidP="00035739">
      <w:pPr>
        <w:jc w:val="both"/>
        <w:rPr>
          <w:rFonts w:ascii="Calibri" w:hAnsi="Calibri" w:cs="Calibri"/>
          <w:bCs/>
          <w:sz w:val="22"/>
          <w:szCs w:val="22"/>
        </w:rPr>
      </w:pPr>
    </w:p>
    <w:p w:rsidR="00035739" w:rsidRPr="00374C4F" w:rsidRDefault="00035739" w:rsidP="00035739">
      <w:pPr>
        <w:ind w:left="709"/>
        <w:jc w:val="both"/>
        <w:rPr>
          <w:rFonts w:ascii="Calibri" w:hAnsi="Calibri" w:cs="Calibri"/>
          <w:bCs/>
          <w:sz w:val="22"/>
          <w:szCs w:val="22"/>
        </w:rPr>
      </w:pPr>
      <w:r w:rsidRPr="00374C4F">
        <w:rPr>
          <w:rFonts w:ascii="Calibri" w:hAnsi="Calibri" w:cs="Calibri"/>
          <w:bCs/>
          <w:sz w:val="22"/>
          <w:szCs w:val="22"/>
        </w:rPr>
        <w:t>Zamawiający nie określa warunku w ww. zakresie.</w:t>
      </w:r>
    </w:p>
    <w:p w:rsidR="00035739" w:rsidRPr="00374C4F" w:rsidRDefault="00035739" w:rsidP="00035739">
      <w:pPr>
        <w:jc w:val="both"/>
        <w:rPr>
          <w:rFonts w:ascii="Calibri" w:hAnsi="Calibri" w:cs="Calibri"/>
          <w:b/>
          <w:bCs/>
          <w:sz w:val="22"/>
          <w:szCs w:val="22"/>
        </w:rPr>
      </w:pP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Sytuacja ekonomicznej lub finansowej:</w:t>
      </w:r>
    </w:p>
    <w:p w:rsidR="00035739" w:rsidRPr="00374C4F" w:rsidRDefault="00035739" w:rsidP="00035739">
      <w:pPr>
        <w:jc w:val="both"/>
        <w:rPr>
          <w:rFonts w:ascii="Calibri" w:hAnsi="Calibri" w:cs="Calibri"/>
          <w:bCs/>
          <w:sz w:val="22"/>
          <w:szCs w:val="22"/>
        </w:rPr>
      </w:pPr>
    </w:p>
    <w:p w:rsidR="00E1422B" w:rsidRPr="00374C4F" w:rsidRDefault="00E1422B" w:rsidP="00E1422B">
      <w:pPr>
        <w:ind w:left="709"/>
        <w:jc w:val="both"/>
        <w:rPr>
          <w:rFonts w:ascii="Calibri" w:hAnsi="Calibri" w:cs="Calibri"/>
          <w:bCs/>
          <w:sz w:val="22"/>
          <w:szCs w:val="22"/>
        </w:rPr>
      </w:pPr>
      <w:r w:rsidRPr="00374C4F">
        <w:rPr>
          <w:rFonts w:ascii="Calibri" w:hAnsi="Calibri" w:cs="Calibri"/>
          <w:bCs/>
          <w:sz w:val="22"/>
          <w:szCs w:val="22"/>
        </w:rPr>
        <w:t>Zamawiający nie określa warunku w ww. zakresie.</w:t>
      </w:r>
    </w:p>
    <w:p w:rsidR="00035739" w:rsidRPr="00374C4F" w:rsidRDefault="00035739" w:rsidP="00035739">
      <w:pPr>
        <w:jc w:val="both"/>
        <w:rPr>
          <w:rFonts w:ascii="Calibri" w:hAnsi="Calibri" w:cs="Calibri"/>
          <w:bCs/>
          <w:sz w:val="22"/>
          <w:szCs w:val="22"/>
        </w:rPr>
      </w:pP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zdolności technicznej lub zawodowej.</w:t>
      </w:r>
    </w:p>
    <w:p w:rsidR="00035739" w:rsidRPr="00374C4F" w:rsidRDefault="00035739" w:rsidP="00035739">
      <w:pPr>
        <w:jc w:val="both"/>
        <w:rPr>
          <w:rFonts w:ascii="Calibri" w:hAnsi="Calibri" w:cs="Calibri"/>
          <w:bCs/>
          <w:sz w:val="22"/>
          <w:szCs w:val="22"/>
        </w:rPr>
      </w:pPr>
    </w:p>
    <w:p w:rsidR="00035739" w:rsidRPr="00374C4F" w:rsidRDefault="00035739" w:rsidP="008870C7">
      <w:pPr>
        <w:ind w:left="709"/>
        <w:jc w:val="both"/>
        <w:rPr>
          <w:rFonts w:ascii="Calibri" w:hAnsi="Calibri" w:cs="Calibri"/>
          <w:bCs/>
          <w:sz w:val="22"/>
          <w:szCs w:val="22"/>
        </w:rPr>
      </w:pPr>
      <w:r w:rsidRPr="00374C4F">
        <w:rPr>
          <w:rFonts w:ascii="Calibri" w:hAnsi="Calibri" w:cs="Calibri"/>
          <w:bCs/>
          <w:sz w:val="22"/>
          <w:szCs w:val="22"/>
        </w:rPr>
        <w:t>Zamawiający określa, że ww. warunek zostanie spełniony, jeśli wykonawca wykaże, że w okresie ostatnich 5 lat przed upływem terminu składania ofert (a jeżeli okres prowadzenia działalności jest krótszy – w tym okresie), wykonał należycie:</w:t>
      </w:r>
    </w:p>
    <w:p w:rsidR="00035739" w:rsidRPr="00374C4F" w:rsidRDefault="00035739" w:rsidP="00035739">
      <w:pPr>
        <w:jc w:val="both"/>
        <w:rPr>
          <w:rFonts w:ascii="Calibri" w:hAnsi="Calibri" w:cs="Calibri"/>
          <w:bCs/>
          <w:sz w:val="22"/>
          <w:szCs w:val="22"/>
        </w:rPr>
      </w:pPr>
    </w:p>
    <w:p w:rsidR="00035739" w:rsidRPr="00374C4F" w:rsidRDefault="00035739" w:rsidP="00211653">
      <w:pPr>
        <w:numPr>
          <w:ilvl w:val="0"/>
          <w:numId w:val="16"/>
        </w:numPr>
        <w:jc w:val="both"/>
        <w:rPr>
          <w:rFonts w:ascii="Calibri" w:hAnsi="Calibri" w:cs="Calibri"/>
          <w:bCs/>
          <w:sz w:val="22"/>
          <w:szCs w:val="22"/>
        </w:rPr>
      </w:pPr>
      <w:r w:rsidRPr="00374C4F">
        <w:rPr>
          <w:rFonts w:ascii="Calibri" w:hAnsi="Calibri" w:cs="Calibri"/>
          <w:bCs/>
          <w:sz w:val="22"/>
          <w:szCs w:val="22"/>
        </w:rPr>
        <w:t>w zakresie zamówienia:</w:t>
      </w:r>
    </w:p>
    <w:p w:rsidR="00035739" w:rsidRPr="00374C4F" w:rsidRDefault="00035739" w:rsidP="00035739">
      <w:pPr>
        <w:jc w:val="both"/>
        <w:rPr>
          <w:rFonts w:ascii="Calibri" w:hAnsi="Calibri" w:cs="Calibri"/>
          <w:bCs/>
          <w:sz w:val="22"/>
          <w:szCs w:val="22"/>
        </w:rPr>
      </w:pPr>
    </w:p>
    <w:p w:rsidR="00035739" w:rsidRPr="00374C4F" w:rsidRDefault="00035739" w:rsidP="008870C7">
      <w:pPr>
        <w:ind w:left="1069"/>
        <w:jc w:val="both"/>
        <w:rPr>
          <w:rFonts w:ascii="Calibri" w:hAnsi="Calibri" w:cs="Calibri"/>
          <w:bCs/>
          <w:sz w:val="22"/>
          <w:szCs w:val="22"/>
        </w:rPr>
      </w:pPr>
      <w:r w:rsidRPr="00374C4F">
        <w:rPr>
          <w:rFonts w:ascii="Calibri" w:hAnsi="Calibri" w:cs="Calibri"/>
          <w:bCs/>
          <w:sz w:val="22"/>
          <w:szCs w:val="22"/>
        </w:rPr>
        <w:t xml:space="preserve">co najmniej jedno zamówienie polegające na dostawie wraz z montażem instalacji kolektorów słonecznych w ilości min. </w:t>
      </w:r>
      <w:r w:rsidR="008E6330">
        <w:rPr>
          <w:rFonts w:ascii="Calibri" w:hAnsi="Calibri" w:cs="Calibri"/>
          <w:bCs/>
          <w:sz w:val="22"/>
          <w:szCs w:val="22"/>
        </w:rPr>
        <w:t>1</w:t>
      </w:r>
      <w:r w:rsidRPr="00374C4F">
        <w:rPr>
          <w:rFonts w:ascii="Calibri" w:hAnsi="Calibri" w:cs="Calibri"/>
          <w:bCs/>
          <w:sz w:val="22"/>
          <w:szCs w:val="22"/>
        </w:rPr>
        <w:t xml:space="preserve"> instalacj</w:t>
      </w:r>
      <w:r w:rsidR="008E6330">
        <w:rPr>
          <w:rFonts w:ascii="Calibri" w:hAnsi="Calibri" w:cs="Calibri"/>
          <w:bCs/>
          <w:sz w:val="22"/>
          <w:szCs w:val="22"/>
        </w:rPr>
        <w:t>a</w:t>
      </w:r>
      <w:r w:rsidRPr="00374C4F">
        <w:rPr>
          <w:rFonts w:ascii="Calibri" w:hAnsi="Calibri" w:cs="Calibri"/>
          <w:bCs/>
          <w:sz w:val="22"/>
          <w:szCs w:val="22"/>
        </w:rPr>
        <w:t xml:space="preserve"> (zestaw) – w ramach jednego kontraktu i co najmniej jedno zamówienie polegające na dostawie wraz z montażem instalacji powietrznych pomp ciepła na cele c.w.u. </w:t>
      </w:r>
      <w:r w:rsidR="008E6330">
        <w:rPr>
          <w:rFonts w:ascii="Calibri" w:hAnsi="Calibri" w:cs="Calibri"/>
          <w:bCs/>
          <w:sz w:val="22"/>
          <w:szCs w:val="22"/>
        </w:rPr>
        <w:t xml:space="preserve">lub c.w.u. + c.o. </w:t>
      </w:r>
      <w:r w:rsidRPr="00374C4F">
        <w:rPr>
          <w:rFonts w:ascii="Calibri" w:hAnsi="Calibri" w:cs="Calibri"/>
          <w:bCs/>
          <w:sz w:val="22"/>
          <w:szCs w:val="22"/>
        </w:rPr>
        <w:t>w ilości min. 1 instalacja (zestaw).</w:t>
      </w:r>
    </w:p>
    <w:p w:rsidR="00035739" w:rsidRPr="00374C4F" w:rsidRDefault="00035739" w:rsidP="00035739">
      <w:pPr>
        <w:jc w:val="both"/>
        <w:rPr>
          <w:rFonts w:ascii="Calibri" w:hAnsi="Calibri" w:cs="Calibri"/>
          <w:bCs/>
          <w:sz w:val="22"/>
          <w:szCs w:val="22"/>
        </w:rPr>
      </w:pPr>
    </w:p>
    <w:p w:rsidR="00035739" w:rsidRPr="00374C4F" w:rsidRDefault="00035739" w:rsidP="006209EA">
      <w:pPr>
        <w:ind w:left="792"/>
        <w:jc w:val="both"/>
        <w:rPr>
          <w:rFonts w:ascii="Calibri" w:hAnsi="Calibri" w:cs="Calibri"/>
          <w:bCs/>
          <w:sz w:val="22"/>
          <w:szCs w:val="22"/>
        </w:rPr>
      </w:pPr>
      <w:r w:rsidRPr="00374C4F">
        <w:rPr>
          <w:rFonts w:ascii="Calibri" w:hAnsi="Calibri" w:cs="Calibri"/>
          <w:bCs/>
          <w:sz w:val="22"/>
          <w:szCs w:val="22"/>
          <w:u w:val="single"/>
        </w:rPr>
        <w:t>UWAGA</w:t>
      </w:r>
      <w:r w:rsidRPr="00374C4F">
        <w:rPr>
          <w:rFonts w:ascii="Calibri" w:hAnsi="Calibri" w:cs="Calibri"/>
          <w:bCs/>
          <w:sz w:val="22"/>
          <w:szCs w:val="22"/>
        </w:rPr>
        <w:t>: W zakresie zamówienia, Wykonawcy mogą wykazać się doświadczeniem także wówczas, jeżeli realizowali wymagane zamówienia w formule robót budowlanych, a nie w formule dostaw z montażem.</w:t>
      </w:r>
    </w:p>
    <w:p w:rsidR="00035739" w:rsidRPr="00374C4F" w:rsidRDefault="00035739" w:rsidP="00035739">
      <w:pPr>
        <w:jc w:val="both"/>
        <w:rPr>
          <w:rFonts w:ascii="Calibri" w:hAnsi="Calibri" w:cs="Calibri"/>
          <w:bCs/>
          <w:sz w:val="22"/>
          <w:szCs w:val="22"/>
        </w:rPr>
      </w:pPr>
    </w:p>
    <w:p w:rsidR="00035739" w:rsidRPr="0060174D" w:rsidRDefault="00035739" w:rsidP="00211653">
      <w:pPr>
        <w:numPr>
          <w:ilvl w:val="1"/>
          <w:numId w:val="12"/>
        </w:numPr>
        <w:jc w:val="both"/>
        <w:rPr>
          <w:rFonts w:ascii="Calibri" w:hAnsi="Calibri" w:cs="Calibri"/>
          <w:bCs/>
          <w:sz w:val="22"/>
          <w:szCs w:val="22"/>
        </w:rPr>
      </w:pPr>
      <w:r w:rsidRPr="00374C4F">
        <w:rPr>
          <w:rFonts w:ascii="Calibri" w:hAnsi="Calibri" w:cs="Calibri"/>
          <w:bCs/>
          <w:sz w:val="22"/>
          <w:szCs w:val="22"/>
        </w:rPr>
        <w:lastRenderedPageBreak/>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(art. 22d ust. 2 ustawy </w:t>
      </w:r>
      <w:proofErr w:type="spellStart"/>
      <w:r w:rsidRPr="00374C4F">
        <w:rPr>
          <w:rFonts w:ascii="Calibri" w:hAnsi="Calibri" w:cs="Calibri"/>
          <w:bCs/>
          <w:sz w:val="22"/>
          <w:szCs w:val="22"/>
        </w:rPr>
        <w:t>Pzp</w:t>
      </w:r>
      <w:proofErr w:type="spellEnd"/>
      <w:r w:rsidRPr="00374C4F">
        <w:rPr>
          <w:rFonts w:ascii="Calibri" w:hAnsi="Calibri" w:cs="Calibri"/>
          <w:bCs/>
          <w:sz w:val="22"/>
          <w:szCs w:val="22"/>
        </w:rPr>
        <w:t>).</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Poleganie na zasobach innych podmiotów</w:t>
      </w:r>
    </w:p>
    <w:p w:rsidR="00574B51"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A1295"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574B51"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574B51" w:rsidRPr="0060174D"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Fakultatywne podstawy wykluczenia </w:t>
      </w:r>
    </w:p>
    <w:p w:rsidR="00574B51" w:rsidRPr="00374C4F" w:rsidRDefault="00574B51" w:rsidP="0060174D">
      <w:pPr>
        <w:ind w:left="36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na podstawie art. 24 ust. 5 pkt 1 Ustawy przewiduje wykluczenie wykonawcy w </w:t>
      </w:r>
      <w:r w:rsidR="0037408B" w:rsidRPr="00374C4F">
        <w:rPr>
          <w:rFonts w:asciiTheme="minorHAnsi" w:hAnsiTheme="minorHAnsi" w:cstheme="minorHAnsi"/>
          <w:sz w:val="22"/>
          <w:szCs w:val="22"/>
        </w:rPr>
        <w:t>stosunku,</w:t>
      </w:r>
      <w:r w:rsidRPr="00374C4F">
        <w:rPr>
          <w:rFonts w:asciiTheme="minorHAnsi" w:hAnsiTheme="minorHAnsi" w:cstheme="minorHAnsi"/>
          <w:sz w:val="22"/>
          <w:szCs w:val="22"/>
        </w:rPr>
        <w:t xml:space="preserve">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0B789C" w:rsidRPr="000B789C">
        <w:rPr>
          <w:rFonts w:asciiTheme="minorHAnsi" w:hAnsiTheme="minorHAnsi" w:cstheme="minorHAnsi"/>
          <w:sz w:val="22"/>
          <w:szCs w:val="22"/>
        </w:rPr>
        <w:t>Dz. U. z 2017 r. poz. 1508</w:t>
      </w:r>
      <w:r w:rsidR="000B789C">
        <w:rPr>
          <w:rFonts w:asciiTheme="minorHAnsi" w:hAnsiTheme="minorHAnsi" w:cstheme="minorHAnsi"/>
          <w:sz w:val="22"/>
          <w:szCs w:val="22"/>
        </w:rPr>
        <w:t xml:space="preserve"> z </w:t>
      </w:r>
      <w:proofErr w:type="spellStart"/>
      <w:r w:rsidR="000B789C">
        <w:rPr>
          <w:rFonts w:asciiTheme="minorHAnsi" w:hAnsiTheme="minorHAnsi" w:cstheme="minorHAnsi"/>
          <w:sz w:val="22"/>
          <w:szCs w:val="22"/>
        </w:rPr>
        <w:t>późn</w:t>
      </w:r>
      <w:proofErr w:type="spellEnd"/>
      <w:r w:rsidR="000B789C">
        <w:rPr>
          <w:rFonts w:asciiTheme="minorHAnsi" w:hAnsiTheme="minorHAnsi" w:cstheme="minorHAnsi"/>
          <w:sz w:val="22"/>
          <w:szCs w:val="22"/>
        </w:rPr>
        <w:t>. zm.</w:t>
      </w:r>
      <w:r w:rsidRPr="00374C4F">
        <w:rPr>
          <w:rFonts w:asciiTheme="minorHAnsi" w:hAnsiTheme="minorHAnsi" w:cstheme="minorHAnsi"/>
          <w:sz w:val="22"/>
          <w:szCs w:val="22"/>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5B1630" w:rsidRPr="005B1630">
        <w:rPr>
          <w:rFonts w:asciiTheme="minorHAnsi" w:hAnsiTheme="minorHAnsi" w:cstheme="minorHAnsi"/>
          <w:sz w:val="22"/>
          <w:szCs w:val="22"/>
        </w:rPr>
        <w:t>Dz. U. z 2017 r. poz. 2344</w:t>
      </w:r>
      <w:r w:rsidR="005B1630">
        <w:rPr>
          <w:rFonts w:asciiTheme="minorHAnsi" w:hAnsiTheme="minorHAnsi" w:cstheme="minorHAnsi"/>
          <w:sz w:val="22"/>
          <w:szCs w:val="22"/>
        </w:rPr>
        <w:t xml:space="preserve"> z </w:t>
      </w:r>
      <w:proofErr w:type="spellStart"/>
      <w:r w:rsidR="005B1630">
        <w:rPr>
          <w:rFonts w:asciiTheme="minorHAnsi" w:hAnsiTheme="minorHAnsi" w:cstheme="minorHAnsi"/>
          <w:sz w:val="22"/>
          <w:szCs w:val="22"/>
        </w:rPr>
        <w:t>późn</w:t>
      </w:r>
      <w:proofErr w:type="spellEnd"/>
      <w:r w:rsidR="005B1630">
        <w:rPr>
          <w:rFonts w:asciiTheme="minorHAnsi" w:hAnsiTheme="minorHAnsi" w:cstheme="minorHAnsi"/>
          <w:sz w:val="22"/>
          <w:szCs w:val="22"/>
        </w:rPr>
        <w:t>. zm.</w:t>
      </w:r>
      <w:r w:rsidRPr="00374C4F">
        <w:rPr>
          <w:rFonts w:asciiTheme="minorHAnsi" w:hAnsiTheme="minorHAnsi" w:cstheme="minorHAnsi"/>
          <w:sz w:val="22"/>
          <w:szCs w:val="22"/>
        </w:rPr>
        <w:t>).</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Wykonawcy występujący wspólnie </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mogą wspólnie ubiegać się o udzielenie zamówienia</w:t>
      </w:r>
      <w:r w:rsidR="0037408B" w:rsidRPr="00374C4F">
        <w:rPr>
          <w:rFonts w:asciiTheme="minorHAnsi" w:hAnsiTheme="minorHAnsi" w:cstheme="minorHAnsi"/>
          <w:sz w:val="22"/>
          <w:szCs w:val="22"/>
        </w:rPr>
        <w:t>.</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ustanawiają pełnomocnika do reprezentowania ich w postępowaniu o udzielenie zamówienia albo reprezentowania w postępowaniu i zawarcia umowy w sprawie zamówienia publicznego.</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Jeżeli oferta wykonawców występujących wspólnie została wybrana, zamawiający żąda przed zawarciem umowy w sprawie zamówienia publicznego umowy regulującej współpracę tych wykonawców – jeżeli nie została złożona wraz z ofertą</w:t>
      </w:r>
      <w:r w:rsidR="0037408B" w:rsidRPr="00374C4F">
        <w:rPr>
          <w:rFonts w:asciiTheme="minorHAnsi" w:hAnsiTheme="minorHAnsi" w:cstheme="minorHAnsi"/>
          <w:sz w:val="22"/>
          <w:szCs w:val="22"/>
        </w:rPr>
        <w:t>.</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Żaden z wykonawców występujących wspólnie nie może podlegać wykluczeniu</w:t>
      </w:r>
      <w:r w:rsidR="0037408B" w:rsidRPr="00374C4F">
        <w:rPr>
          <w:rFonts w:asciiTheme="minorHAnsi" w:hAnsiTheme="minorHAnsi" w:cstheme="minorHAnsi"/>
          <w:sz w:val="22"/>
          <w:szCs w:val="22"/>
        </w:rPr>
        <w:t>.</w:t>
      </w:r>
    </w:p>
    <w:p w:rsidR="00574B51" w:rsidRPr="0060174D"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występujący wspólnie łącznie muszą spełnić warunki udziału w postępowaniu, określone w pkt 7.2.</w:t>
      </w:r>
    </w:p>
    <w:p w:rsidR="00574B51" w:rsidRPr="0060174D"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Ocena spełnienia warunków udziału w postępowaniu zostanie dokonana zgodnie z formułą: </w:t>
      </w:r>
      <w:r w:rsidRPr="00374C4F">
        <w:rPr>
          <w:rFonts w:asciiTheme="minorHAnsi" w:hAnsiTheme="minorHAnsi" w:cstheme="minorHAnsi"/>
          <w:i/>
          <w:iCs/>
          <w:sz w:val="22"/>
          <w:szCs w:val="22"/>
        </w:rPr>
        <w:t xml:space="preserve">„spełnia-nie spełnia” </w:t>
      </w:r>
      <w:r w:rsidRPr="00374C4F">
        <w:rPr>
          <w:rFonts w:asciiTheme="minorHAnsi" w:hAnsiTheme="minorHAnsi" w:cstheme="minorHAnsi"/>
          <w:sz w:val="22"/>
          <w:szCs w:val="22"/>
        </w:rPr>
        <w:t>na podstawie złożonych oświadczeń, dokumentów wymaganych przez Zamawiającego. Niespełnienie chociaż jednego z wyżej wymienionych warunków skutkować będzie wykluczeniem Wykonawcy z postępowania i uznaniem jego oferty za odrzuconą.</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Środki naprawcze (</w:t>
      </w:r>
      <w:proofErr w:type="spellStart"/>
      <w:r w:rsidRPr="00374C4F">
        <w:rPr>
          <w:rFonts w:asciiTheme="minorHAnsi" w:hAnsiTheme="minorHAnsi" w:cstheme="minorHAnsi"/>
          <w:sz w:val="22"/>
          <w:szCs w:val="22"/>
        </w:rPr>
        <w:t>self-cleaning</w:t>
      </w:r>
      <w:proofErr w:type="spellEnd"/>
      <w:r w:rsidRPr="00374C4F">
        <w:rPr>
          <w:rFonts w:asciiTheme="minorHAnsi" w:hAnsiTheme="minorHAnsi" w:cstheme="minorHAnsi"/>
          <w:sz w:val="22"/>
          <w:szCs w:val="22"/>
        </w:rPr>
        <w:t>)</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 xml:space="preserve">Wykonawca, który podlega wykluczeniu na podstawie art. 24 ust. 1 pkt 13 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t>
      </w:r>
      <w:r w:rsidRPr="00374C4F">
        <w:rPr>
          <w:rFonts w:asciiTheme="minorHAnsi" w:hAnsiTheme="minorHAnsi" w:cstheme="minorHAnsi"/>
          <w:sz w:val="22"/>
          <w:szCs w:val="22"/>
        </w:rPr>
        <w:lastRenderedPageBreak/>
        <w:t>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Wykonawca nie podlega wykluczeniu, jeżeli zamawiający, uwzględniając wagę i szczególne okoliczności czynu wykonawcy, uzna za wystarczające dowody przedstawione na podstawie pkt 1).</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W przypadkach, o których mowa w art. 24 ust. 1 pkt 19 Ustawy, przed wykluczeniem wykonawcy, zamawiający zapewnia temu wykonawcy możliwość udowodnienia, że jego udział w przygotowaniu postępowania o udzielenie zamówienia nie zakłóci konkurencji. Zamawiający wskazuje w protokole sposób zapewnienia konkurencji.</w:t>
      </w:r>
    </w:p>
    <w:p w:rsidR="00574B51" w:rsidRPr="00374C4F" w:rsidRDefault="00574B51">
      <w:pPr>
        <w:jc w:val="both"/>
        <w:rPr>
          <w:rFonts w:asciiTheme="minorHAnsi" w:hAnsiTheme="minorHAnsi" w:cstheme="minorHAnsi"/>
          <w:sz w:val="22"/>
          <w:szCs w:val="22"/>
        </w:rPr>
      </w:pPr>
    </w:p>
    <w:p w:rsidR="00574B51" w:rsidRPr="00374C4F" w:rsidRDefault="00574B51" w:rsidP="00211653">
      <w:pPr>
        <w:numPr>
          <w:ilvl w:val="0"/>
          <w:numId w:val="12"/>
        </w:numPr>
        <w:jc w:val="both"/>
        <w:rPr>
          <w:rFonts w:asciiTheme="minorHAnsi" w:hAnsiTheme="minorHAnsi" w:cstheme="minorHAnsi"/>
          <w:sz w:val="22"/>
          <w:szCs w:val="22"/>
        </w:rPr>
      </w:pPr>
      <w:r w:rsidRPr="00374C4F">
        <w:rPr>
          <w:rStyle w:val="tekstdokbold"/>
          <w:rFonts w:asciiTheme="minorHAnsi" w:hAnsiTheme="minorHAnsi" w:cstheme="minorHAnsi"/>
          <w:sz w:val="22"/>
          <w:szCs w:val="22"/>
        </w:rPr>
        <w:t>WYKAZ OŚWIADCZEŃ</w:t>
      </w:r>
      <w:r w:rsidRPr="00374C4F">
        <w:rPr>
          <w:rStyle w:val="tekstdokbold"/>
          <w:rFonts w:asciiTheme="minorHAnsi" w:eastAsia="Verdana" w:hAnsiTheme="minorHAnsi" w:cstheme="minorHAnsi"/>
          <w:sz w:val="22"/>
          <w:szCs w:val="22"/>
        </w:rPr>
        <w:t xml:space="preserve"> LUB </w:t>
      </w:r>
      <w:r w:rsidRPr="00374C4F">
        <w:rPr>
          <w:rStyle w:val="tekstdokbold"/>
          <w:rFonts w:asciiTheme="minorHAnsi" w:hAnsiTheme="minorHAnsi" w:cstheme="minorHAnsi"/>
          <w:sz w:val="22"/>
          <w:szCs w:val="22"/>
        </w:rPr>
        <w:t xml:space="preserve">DOKUMENTÓW, </w:t>
      </w:r>
      <w:r w:rsidR="0037408B" w:rsidRPr="00374C4F">
        <w:rPr>
          <w:rStyle w:val="tekstdokbold"/>
          <w:rFonts w:asciiTheme="minorHAnsi" w:hAnsiTheme="minorHAnsi" w:cstheme="minorHAnsi"/>
          <w:sz w:val="22"/>
          <w:szCs w:val="22"/>
        </w:rPr>
        <w:t>POTWIERDZAJĄCYCH</w:t>
      </w:r>
      <w:r w:rsidR="0037408B" w:rsidRPr="00374C4F">
        <w:rPr>
          <w:rStyle w:val="tekstdokbold"/>
          <w:rFonts w:asciiTheme="minorHAnsi" w:eastAsia="Verdana" w:hAnsiTheme="minorHAnsi" w:cstheme="minorHAnsi"/>
          <w:sz w:val="22"/>
          <w:szCs w:val="22"/>
        </w:rPr>
        <w:t xml:space="preserve"> SPEŁNIANIE</w:t>
      </w:r>
      <w:r w:rsidRPr="00374C4F">
        <w:rPr>
          <w:rStyle w:val="tekstdokbold"/>
          <w:rFonts w:asciiTheme="minorHAnsi" w:hAnsiTheme="minorHAnsi" w:cstheme="minorHAnsi"/>
          <w:sz w:val="22"/>
          <w:szCs w:val="22"/>
        </w:rPr>
        <w:t xml:space="preserve"> WARUNKÓW</w:t>
      </w:r>
      <w:r w:rsidR="0037408B" w:rsidRPr="00374C4F">
        <w:rPr>
          <w:rStyle w:val="tekstdokbold"/>
          <w:rFonts w:asciiTheme="minorHAnsi" w:hAnsiTheme="minorHAnsi" w:cstheme="minorHAnsi"/>
          <w:sz w:val="22"/>
          <w:szCs w:val="22"/>
        </w:rPr>
        <w:t xml:space="preserve"> </w:t>
      </w:r>
      <w:r w:rsidRPr="00374C4F">
        <w:rPr>
          <w:rStyle w:val="tekstdokbold"/>
          <w:rFonts w:asciiTheme="minorHAnsi" w:hAnsiTheme="minorHAnsi" w:cstheme="minorHAnsi"/>
          <w:sz w:val="22"/>
          <w:szCs w:val="22"/>
        </w:rPr>
        <w:t>UDZIAŁU</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W</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POSTĘPOWANIU ORAZ BRAK PODSTAW WYKLUCZENIA</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Jednolity dokument</w:t>
      </w:r>
    </w:p>
    <w:p w:rsidR="00574B51" w:rsidRDefault="00574B51" w:rsidP="00C37D04">
      <w:pPr>
        <w:numPr>
          <w:ilvl w:val="0"/>
          <w:numId w:val="8"/>
        </w:numPr>
        <w:tabs>
          <w:tab w:val="left" w:pos="567"/>
        </w:tabs>
        <w:ind w:left="567" w:firstLine="0"/>
        <w:jc w:val="both"/>
        <w:rPr>
          <w:rFonts w:asciiTheme="minorHAnsi" w:hAnsiTheme="minorHAnsi" w:cstheme="minorHAnsi"/>
          <w:sz w:val="22"/>
          <w:szCs w:val="22"/>
        </w:rPr>
      </w:pPr>
      <w:r w:rsidRPr="00374C4F">
        <w:rPr>
          <w:rFonts w:asciiTheme="minorHAnsi" w:hAnsiTheme="minorHAnsi" w:cstheme="minorHAnsi"/>
          <w:sz w:val="22"/>
          <w:szCs w:val="22"/>
        </w:rPr>
        <w:t>Do oferty wykonawca dołącza – w formie jednolitego dokumentu</w:t>
      </w:r>
      <w:r w:rsidR="00C37D04">
        <w:rPr>
          <w:rFonts w:asciiTheme="minorHAnsi" w:hAnsiTheme="minorHAnsi" w:cstheme="minorHAnsi"/>
          <w:sz w:val="22"/>
          <w:szCs w:val="22"/>
        </w:rPr>
        <w:t xml:space="preserve"> JEDZ</w:t>
      </w:r>
      <w:r w:rsidRPr="00374C4F">
        <w:rPr>
          <w:rFonts w:asciiTheme="minorHAnsi" w:hAnsiTheme="minorHAnsi" w:cstheme="minorHAnsi"/>
          <w:sz w:val="22"/>
          <w:szCs w:val="22"/>
        </w:rPr>
        <w:t>, którego wzór stanowi</w:t>
      </w:r>
      <w:r w:rsidR="0037408B" w:rsidRPr="00374C4F">
        <w:rPr>
          <w:rFonts w:asciiTheme="minorHAnsi" w:hAnsiTheme="minorHAnsi" w:cstheme="minorHAnsi"/>
          <w:sz w:val="22"/>
          <w:szCs w:val="22"/>
        </w:rPr>
        <w:t xml:space="preserve"> </w:t>
      </w:r>
      <w:r w:rsidRPr="00374C4F">
        <w:rPr>
          <w:rFonts w:asciiTheme="minorHAnsi" w:hAnsiTheme="minorHAnsi" w:cstheme="minorHAnsi"/>
          <w:sz w:val="22"/>
          <w:szCs w:val="22"/>
        </w:rPr>
        <w:t xml:space="preserve">załącznik do </w:t>
      </w:r>
      <w:r w:rsidR="0037408B"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 aktualn</w:t>
      </w:r>
      <w:r w:rsidR="00C37D04">
        <w:rPr>
          <w:rFonts w:asciiTheme="minorHAnsi" w:hAnsiTheme="minorHAnsi" w:cstheme="minorHAnsi"/>
          <w:sz w:val="22"/>
          <w:szCs w:val="22"/>
        </w:rPr>
        <w:t>y</w:t>
      </w:r>
      <w:r w:rsidRPr="00374C4F">
        <w:rPr>
          <w:rFonts w:asciiTheme="minorHAnsi" w:hAnsiTheme="minorHAnsi" w:cstheme="minorHAnsi"/>
          <w:sz w:val="22"/>
          <w:szCs w:val="22"/>
        </w:rPr>
        <w:t xml:space="preserve"> na dzień składania ofert</w:t>
      </w:r>
      <w:r w:rsidR="00C37D04">
        <w:rPr>
          <w:rFonts w:asciiTheme="minorHAnsi" w:hAnsiTheme="minorHAnsi" w:cstheme="minorHAnsi"/>
          <w:sz w:val="22"/>
          <w:szCs w:val="22"/>
        </w:rPr>
        <w:t>.</w:t>
      </w:r>
    </w:p>
    <w:p w:rsidR="00C37D04" w:rsidRPr="00C37D04" w:rsidRDefault="00C37D04" w:rsidP="00C37D04">
      <w:pPr>
        <w:tabs>
          <w:tab w:val="left" w:pos="567"/>
        </w:tabs>
        <w:ind w:left="567"/>
        <w:jc w:val="both"/>
        <w:rPr>
          <w:rFonts w:asciiTheme="minorHAnsi" w:hAnsiTheme="minorHAnsi" w:cstheme="minorHAnsi"/>
          <w:sz w:val="22"/>
          <w:szCs w:val="22"/>
        </w:rPr>
      </w:pPr>
      <w:r w:rsidRPr="00C37D04">
        <w:rPr>
          <w:rFonts w:asciiTheme="minorHAnsi" w:hAnsiTheme="minorHAnsi" w:cstheme="minorHAnsi"/>
          <w:sz w:val="22"/>
          <w:szCs w:val="22"/>
        </w:rPr>
        <w:t>JEDZ winien zostać wypełniony przez wykonawcę stosując postanowienia instrukcji Urzędu Zamówień Publicznych, która zamieszczona jest pod niżej wskazanym adresem internetowym:</w:t>
      </w:r>
    </w:p>
    <w:p w:rsidR="001C1E97" w:rsidRDefault="00392C25" w:rsidP="00C37D04">
      <w:pPr>
        <w:tabs>
          <w:tab w:val="left" w:pos="567"/>
        </w:tabs>
        <w:ind w:left="567"/>
        <w:jc w:val="both"/>
        <w:rPr>
          <w:rFonts w:asciiTheme="minorHAnsi" w:hAnsiTheme="minorHAnsi" w:cstheme="minorHAnsi"/>
          <w:sz w:val="22"/>
          <w:szCs w:val="22"/>
          <w:u w:val="single"/>
        </w:rPr>
      </w:pPr>
      <w:hyperlink r:id="rId10" w:history="1">
        <w:r w:rsidR="001C1E97" w:rsidRPr="00C8599E">
          <w:rPr>
            <w:rStyle w:val="Hipercze"/>
            <w:rFonts w:asciiTheme="minorHAnsi" w:hAnsiTheme="minorHAnsi" w:cstheme="minorHAnsi"/>
            <w:sz w:val="22"/>
            <w:szCs w:val="22"/>
          </w:rPr>
          <w:t>https://www.uzp.gov.pl/baza-wiedzy/prawo-zamowien-publicznych-regulacje/prawo-krajowe/jednolity-europejski-dokument-zamowienia</w:t>
        </w:r>
      </w:hyperlink>
    </w:p>
    <w:p w:rsidR="00C37D04" w:rsidRPr="00C37D04" w:rsidRDefault="00C37D04" w:rsidP="00C37D04">
      <w:pPr>
        <w:tabs>
          <w:tab w:val="left" w:pos="567"/>
        </w:tabs>
        <w:ind w:left="567"/>
        <w:jc w:val="both"/>
        <w:rPr>
          <w:rFonts w:asciiTheme="minorHAnsi" w:hAnsiTheme="minorHAnsi" w:cstheme="minorHAnsi"/>
          <w:sz w:val="22"/>
          <w:szCs w:val="22"/>
        </w:rPr>
      </w:pPr>
      <w:r w:rsidRPr="00C37D04">
        <w:rPr>
          <w:rFonts w:asciiTheme="minorHAnsi" w:hAnsiTheme="minorHAnsi" w:cstheme="minorHAnsi"/>
          <w:sz w:val="22"/>
          <w:szCs w:val="22"/>
        </w:rPr>
        <w:t>Wykonawca wypełnia JEDZ dotyczący części:</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II: Informacje dotyczące wykonawcy,</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III: Podstawy wykluczenia A i B,</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 xml:space="preserve">Część III: Podstawy wykluczenia C w zakresie określonym w SIWZ, wykluczenie na podstawie art. 24 ust 1 pkt 12-23 oraz art. 24 ust 5 pkt 1) ustawy </w:t>
      </w:r>
      <w:proofErr w:type="spellStart"/>
      <w:r w:rsidRPr="00C37D04">
        <w:rPr>
          <w:rFonts w:asciiTheme="minorHAnsi" w:hAnsiTheme="minorHAnsi" w:cstheme="minorHAnsi"/>
        </w:rPr>
        <w:t>pzp</w:t>
      </w:r>
      <w:proofErr w:type="spellEnd"/>
      <w:r w:rsidRPr="00C37D04">
        <w:rPr>
          <w:rFonts w:asciiTheme="minorHAnsi" w:hAnsiTheme="minorHAnsi" w:cstheme="minorHAnsi"/>
        </w:rPr>
        <w:t>.</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IV: Kryteria kwalifikacji – dopuszcza możliwość wypełnienia tego dokumentu jedynie w sekcji ALFA, tj.: Ogólne oświadczenie dotyczące wszystkich kryteriów kwalifikacji.</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D: Inne podstawy wykluczenia, które mogą być przewidziane w przepisach krajowych państwa członkowskiego instytucji zamawiającej lub podmiotu zamawiającego.</w:t>
      </w:r>
    </w:p>
    <w:p w:rsidR="00C37D04" w:rsidRPr="00374C4F" w:rsidRDefault="00C37D04" w:rsidP="00C37D04">
      <w:pPr>
        <w:tabs>
          <w:tab w:val="left" w:pos="567"/>
        </w:tabs>
        <w:jc w:val="both"/>
        <w:rPr>
          <w:rFonts w:asciiTheme="minorHAnsi" w:hAnsiTheme="minorHAnsi" w:cstheme="minorHAnsi"/>
          <w:sz w:val="22"/>
          <w:szCs w:val="22"/>
        </w:rPr>
      </w:pP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 xml:space="preserve">Wykonawca, który zamierza powierzyć wykonanie części zamówienia podwykonawcom, </w:t>
      </w:r>
      <w:r w:rsidR="0048557F" w:rsidRPr="00374C4F">
        <w:rPr>
          <w:rFonts w:asciiTheme="minorHAnsi" w:hAnsiTheme="minorHAnsi" w:cstheme="minorHAnsi"/>
          <w:sz w:val="22"/>
          <w:szCs w:val="22"/>
        </w:rPr>
        <w:br/>
      </w:r>
      <w:r w:rsidRPr="00374C4F">
        <w:rPr>
          <w:rFonts w:asciiTheme="minorHAnsi" w:hAnsiTheme="minorHAnsi" w:cstheme="minorHAnsi"/>
          <w:sz w:val="22"/>
          <w:szCs w:val="22"/>
        </w:rPr>
        <w:t>w celu wykazania braku istnienia wobec nich podstaw wykluczenia z udziału w postępowaniu</w:t>
      </w:r>
      <w:r w:rsidR="00157375" w:rsidRPr="00374C4F">
        <w:rPr>
          <w:rFonts w:asciiTheme="minorHAnsi" w:hAnsiTheme="minorHAnsi" w:cstheme="minorHAnsi"/>
          <w:sz w:val="22"/>
          <w:szCs w:val="22"/>
        </w:rPr>
        <w:t xml:space="preserve"> </w:t>
      </w:r>
      <w:r w:rsidRPr="00374C4F">
        <w:rPr>
          <w:rFonts w:asciiTheme="minorHAnsi" w:hAnsiTheme="minorHAnsi" w:cstheme="minorHAnsi"/>
          <w:sz w:val="22"/>
          <w:szCs w:val="22"/>
        </w:rPr>
        <w:t>składa jednolite dokumenty dotyczące podwykonawców,</w:t>
      </w: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W przypadku wspólnego ubiegania się o zamówienie przez wykonawców, jednolity dokument składa każdy z wykonawców wspólnie ubiegających się o zamówienie. Dokumenty te potwierdzają brak podstaw wykluczenia w zakresie, w którym każdy z wykonawców wykazuje brak podstaw wykluczenia.</w:t>
      </w:r>
    </w:p>
    <w:p w:rsidR="00574B51" w:rsidRPr="00374C4F" w:rsidRDefault="00574B51" w:rsidP="0060174D">
      <w:pPr>
        <w:tabs>
          <w:tab w:val="left" w:pos="-3060"/>
          <w:tab w:val="left" w:pos="709"/>
        </w:tabs>
        <w:suppressAutoHyphens w:val="0"/>
        <w:ind w:left="792"/>
        <w:jc w:val="both"/>
        <w:rPr>
          <w:rFonts w:asciiTheme="minorHAnsi" w:hAnsiTheme="minorHAnsi" w:cstheme="minorHAnsi"/>
          <w:sz w:val="22"/>
          <w:szCs w:val="22"/>
        </w:rPr>
      </w:pPr>
      <w:r w:rsidRPr="00374C4F">
        <w:rPr>
          <w:rFonts w:asciiTheme="minorHAnsi" w:hAnsiTheme="minorHAnsi" w:cstheme="minorHAnsi"/>
          <w:sz w:val="22"/>
          <w:szCs w:val="22"/>
        </w:rPr>
        <w:t>Wykonawca może wykorzystać w jednolitym dokumencie nadal aktualne informacje zawarte w innym jednolitym dokumencie złożonym w odrębnym postępowaniu o udzielenie zamówienia.</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Dokumenty składane przez Wykonawcę</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lastRenderedPageBreak/>
        <w:t>Zamawiający wskazuje, że zgodnie z art. 24aa ust. 1 Ustawy, zastosuje tzw. „procedurę odwróconą”. Zgodnie z tym przepisem: Zamawiający może, w postępowaniu prowadzonym w trybie przetargu nieograniczonego, najpierw dokonać oceny ofert, a następnie zbadać, czy wykonawca, którego oferta została oceniona jako najkorzystniejsza, nie podlega wykluczeniu oraz spełnia warunki udziału w postępowaniu, o ile taka możliwość została przewidziana w specyfikacji istotnych warunków zamówienia lub w ogłoszeniu o zamówieniu.</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Zamawiający przed udzieleniem zamówienia wzywa wykonawcę, którego oferta została najwyżej oceniona, do złożenia w wyznaczonym, nie krótszym niż 10 dni, terminie aktualnych na dzień złożenia oświadczeń lub dokumentów potwierdzających:</w:t>
      </w:r>
    </w:p>
    <w:p w:rsidR="00574B51" w:rsidRPr="00374C4F" w:rsidRDefault="00574B51" w:rsidP="00211653">
      <w:pPr>
        <w:numPr>
          <w:ilvl w:val="0"/>
          <w:numId w:val="20"/>
        </w:numPr>
        <w:tabs>
          <w:tab w:val="left" w:pos="-3060"/>
          <w:tab w:val="left" w:pos="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spełnienie warunków udziału w postępowaniu – wskazanych w pkt 8.3 </w:t>
      </w:r>
      <w:r w:rsidR="000E5EC3" w:rsidRPr="00374C4F">
        <w:rPr>
          <w:rFonts w:asciiTheme="minorHAnsi" w:hAnsiTheme="minorHAnsi" w:cstheme="minorHAnsi"/>
          <w:sz w:val="22"/>
          <w:szCs w:val="22"/>
        </w:rPr>
        <w:t>SIWZ</w:t>
      </w:r>
    </w:p>
    <w:p w:rsidR="00574B51" w:rsidRPr="00374C4F" w:rsidRDefault="00574B51" w:rsidP="00211653">
      <w:pPr>
        <w:numPr>
          <w:ilvl w:val="0"/>
          <w:numId w:val="20"/>
        </w:numPr>
        <w:tabs>
          <w:tab w:val="left" w:pos="-3060"/>
          <w:tab w:val="left" w:pos="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brak podstaw wykluczenia – wskazanych w pkt 8.4 </w:t>
      </w:r>
      <w:r w:rsidR="000E5EC3" w:rsidRPr="00374C4F">
        <w:rPr>
          <w:rFonts w:asciiTheme="minorHAnsi" w:hAnsiTheme="minorHAnsi" w:cstheme="minorHAnsi"/>
          <w:sz w:val="22"/>
          <w:szCs w:val="22"/>
        </w:rPr>
        <w:t>SIWZ</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5B1630" w:rsidRPr="00CD241B">
        <w:rPr>
          <w:rFonts w:asciiTheme="minorHAnsi" w:hAnsiTheme="minorHAnsi" w:cstheme="minorHAnsi"/>
          <w:sz w:val="22"/>
          <w:szCs w:val="22"/>
        </w:rPr>
        <w:t>Dz.U. 2017 poz. 570</w:t>
      </w:r>
      <w:r w:rsidR="005B1630">
        <w:rPr>
          <w:rFonts w:asciiTheme="minorHAnsi" w:hAnsiTheme="minorHAnsi" w:cstheme="minorHAnsi"/>
          <w:sz w:val="22"/>
          <w:szCs w:val="22"/>
        </w:rPr>
        <w:t xml:space="preserve"> z </w:t>
      </w:r>
      <w:proofErr w:type="spellStart"/>
      <w:r w:rsidR="005B1630">
        <w:rPr>
          <w:rFonts w:asciiTheme="minorHAnsi" w:hAnsiTheme="minorHAnsi" w:cstheme="minorHAnsi"/>
          <w:sz w:val="22"/>
          <w:szCs w:val="22"/>
        </w:rPr>
        <w:t>późn</w:t>
      </w:r>
      <w:proofErr w:type="spellEnd"/>
      <w:r w:rsidR="005B1630">
        <w:rPr>
          <w:rFonts w:asciiTheme="minorHAnsi" w:hAnsiTheme="minorHAnsi" w:cstheme="minorHAnsi"/>
          <w:sz w:val="22"/>
          <w:szCs w:val="22"/>
        </w:rPr>
        <w:t>. zm.</w:t>
      </w:r>
      <w:r w:rsidRPr="00374C4F">
        <w:rPr>
          <w:rFonts w:asciiTheme="minorHAnsi" w:hAnsiTheme="minorHAnsi" w:cstheme="minorHAnsi"/>
          <w:sz w:val="22"/>
          <w:szCs w:val="22"/>
        </w:rPr>
        <w:t>).</w:t>
      </w:r>
    </w:p>
    <w:p w:rsidR="00574B51" w:rsidRPr="0060174D"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w terminie 3 dni od dnia zamieszczenia na stronie internetowej informacji, o której mowa w art. 86 ust. 5 Ustawy, przekazuje zamawiającemu oświadczenie o przynależności lub braku przynależności do tej samej grupy kapitałowej, o której mowa w art. 24 ust. 1 pkt 23 Ust</w:t>
      </w:r>
      <w:r w:rsidR="008B178C" w:rsidRPr="00374C4F">
        <w:rPr>
          <w:rFonts w:asciiTheme="minorHAnsi" w:hAnsiTheme="minorHAnsi" w:cstheme="minorHAnsi"/>
          <w:sz w:val="22"/>
          <w:szCs w:val="22"/>
        </w:rPr>
        <w:t>a</w:t>
      </w:r>
      <w:r w:rsidRPr="00374C4F">
        <w:rPr>
          <w:rFonts w:asciiTheme="minorHAnsi" w:hAnsiTheme="minorHAnsi" w:cstheme="minorHAnsi"/>
          <w:sz w:val="22"/>
          <w:szCs w:val="22"/>
        </w:rPr>
        <w:t>wy. Wraz ze złożeniem oświadczenia, wykonawca może przedstawić dowody, że powiązania z innym wykonawcą nie prowadzą do zakłócenia konkurencji w postępowaniu o udzielenie zamówienia</w:t>
      </w:r>
      <w:r w:rsidR="008060C5">
        <w:rPr>
          <w:rFonts w:asciiTheme="minorHAnsi" w:hAnsiTheme="minorHAnsi" w:cstheme="minorHAnsi"/>
          <w:sz w:val="22"/>
          <w:szCs w:val="22"/>
        </w:rPr>
        <w:t xml:space="preserve"> – Załącznik</w:t>
      </w:r>
      <w:r w:rsidR="00E8798C">
        <w:rPr>
          <w:rFonts w:asciiTheme="minorHAnsi" w:hAnsiTheme="minorHAnsi" w:cstheme="minorHAnsi"/>
          <w:sz w:val="22"/>
          <w:szCs w:val="22"/>
        </w:rPr>
        <w:t xml:space="preserve"> </w:t>
      </w:r>
      <w:r w:rsidR="003B6991">
        <w:rPr>
          <w:rFonts w:asciiTheme="minorHAnsi" w:hAnsiTheme="minorHAnsi" w:cstheme="minorHAnsi"/>
          <w:sz w:val="22"/>
          <w:szCs w:val="22"/>
        </w:rPr>
        <w:t xml:space="preserve">Nr 5 </w:t>
      </w:r>
      <w:r w:rsidR="00E8798C">
        <w:rPr>
          <w:rFonts w:asciiTheme="minorHAnsi" w:hAnsiTheme="minorHAnsi" w:cstheme="minorHAnsi"/>
          <w:sz w:val="22"/>
          <w:szCs w:val="22"/>
        </w:rPr>
        <w:t>do SIWZ.</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i/>
          <w:sz w:val="22"/>
          <w:szCs w:val="22"/>
        </w:rPr>
      </w:pPr>
      <w:r w:rsidRPr="00374C4F">
        <w:rPr>
          <w:rFonts w:asciiTheme="minorHAnsi" w:hAnsiTheme="minorHAnsi" w:cstheme="minorHAnsi"/>
          <w:sz w:val="22"/>
          <w:szCs w:val="22"/>
        </w:rPr>
        <w:t xml:space="preserve">W celu potwierdzenia spełniania przez wykonawcę warunków udziału w postępowaniu Zamawiający będzie żądał zgodnie z pkt 8.2 </w:t>
      </w:r>
      <w:r w:rsidR="000E5EC3"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następujący dokument:</w:t>
      </w:r>
    </w:p>
    <w:p w:rsidR="004E1FDA" w:rsidRPr="0060174D" w:rsidRDefault="006B5B8B" w:rsidP="00211653">
      <w:pPr>
        <w:numPr>
          <w:ilvl w:val="0"/>
          <w:numId w:val="21"/>
        </w:numPr>
        <w:suppressAutoHyphens w:val="0"/>
        <w:jc w:val="both"/>
        <w:rPr>
          <w:rFonts w:asciiTheme="minorHAnsi" w:hAnsiTheme="minorHAnsi" w:cstheme="minorHAnsi"/>
          <w:sz w:val="22"/>
          <w:szCs w:val="22"/>
          <w:lang w:eastAsia="pl-PL"/>
        </w:rPr>
      </w:pPr>
      <w:r w:rsidRPr="00374C4F">
        <w:rPr>
          <w:rFonts w:ascii="Calibri" w:hAnsi="Calibri" w:cs="Calibri"/>
          <w:sz w:val="22"/>
          <w:szCs w:val="22"/>
          <w:lang w:eastAsia="pl-PL"/>
        </w:rPr>
        <w:t>wykaz dostaw wykonanych, a w przypadku świadczeń okresowych lub ciągłych również wykonywanych, w okresie ostatnich 5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zgodnie z wzorem stanowiącym Załącznik nr 6 do SIWZ.</w:t>
      </w:r>
      <w:r w:rsidR="00574B51" w:rsidRPr="00374C4F">
        <w:rPr>
          <w:rFonts w:asciiTheme="minorHAnsi" w:hAnsiTheme="minorHAnsi" w:cstheme="minorHAnsi"/>
          <w:sz w:val="22"/>
          <w:szCs w:val="22"/>
          <w:lang w:eastAsia="pl-PL"/>
        </w:rPr>
        <w:t xml:space="preserve"> </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 celu potwierdzenia braku podstaw wykluczenia wykonawcy z udziału w postępowaniu zamawiający będzie żądał</w:t>
      </w:r>
      <w:r w:rsidRPr="00374C4F">
        <w:rPr>
          <w:rFonts w:asciiTheme="minorHAnsi" w:hAnsiTheme="minorHAnsi" w:cstheme="minorHAnsi"/>
          <w:i/>
          <w:sz w:val="22"/>
          <w:szCs w:val="22"/>
        </w:rPr>
        <w:t xml:space="preserve"> </w:t>
      </w:r>
      <w:r w:rsidRPr="00374C4F">
        <w:rPr>
          <w:rFonts w:asciiTheme="minorHAnsi" w:hAnsiTheme="minorHAnsi" w:cstheme="minorHAnsi"/>
          <w:sz w:val="22"/>
          <w:szCs w:val="22"/>
        </w:rPr>
        <w:t xml:space="preserve">zgodnie z pkt 8.2 </w:t>
      </w:r>
      <w:r w:rsidR="00480F3D"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następujących dokumentów:</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informacji z Krajowego Rejestru Karnego w zakresie określonym w art. 24 ust. 1 pkt 13, 14 i 21 ustawy wystawionej nie wcześniej niż 6 miesięcy przed upływem terminu składania ofert</w:t>
      </w:r>
      <w:r w:rsidR="0063609C" w:rsidRPr="00374C4F">
        <w:rPr>
          <w:rFonts w:asciiTheme="minorHAnsi" w:hAnsiTheme="minorHAnsi" w:cstheme="minorHAnsi"/>
          <w:sz w:val="22"/>
          <w:szCs w:val="22"/>
        </w:rPr>
        <w:t>;</w:t>
      </w:r>
      <w:r w:rsidRPr="00374C4F">
        <w:rPr>
          <w:rFonts w:asciiTheme="minorHAnsi" w:hAnsiTheme="minorHAnsi" w:cstheme="minorHAnsi"/>
          <w:sz w:val="22"/>
          <w:szCs w:val="22"/>
        </w:rPr>
        <w:t xml:space="preserve"> </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574B51" w:rsidRPr="00374C4F" w:rsidRDefault="00574B51" w:rsidP="00211653">
      <w:pPr>
        <w:numPr>
          <w:ilvl w:val="0"/>
          <w:numId w:val="22"/>
        </w:numPr>
        <w:tabs>
          <w:tab w:val="left" w:pos="-3060"/>
          <w:tab w:val="left" w:pos="709"/>
        </w:tabs>
        <w:suppressAutoHyphens w:val="0"/>
        <w:jc w:val="both"/>
        <w:rPr>
          <w:rFonts w:ascii="Calibri" w:hAnsi="Calibri" w:cs="Calibri"/>
          <w:sz w:val="22"/>
          <w:szCs w:val="22"/>
        </w:rPr>
      </w:pPr>
      <w:r w:rsidRPr="00374C4F">
        <w:rPr>
          <w:rFonts w:asciiTheme="minorHAnsi" w:hAnsiTheme="minorHAnsi" w:cstheme="minorHAnsi"/>
          <w:sz w:val="22"/>
          <w:szCs w:val="22"/>
        </w:rPr>
        <w:lastRenderedPageBreak/>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63609C" w:rsidRPr="00374C4F">
        <w:rPr>
          <w:rFonts w:asciiTheme="minorHAnsi" w:hAnsiTheme="minorHAnsi" w:cstheme="minorHAnsi"/>
          <w:sz w:val="22"/>
          <w:szCs w:val="22"/>
        </w:rPr>
        <w:t xml:space="preserve"> - </w:t>
      </w:r>
      <w:r w:rsidR="0063609C" w:rsidRPr="00374C4F">
        <w:rPr>
          <w:rFonts w:ascii="Calibri" w:hAnsi="Calibri" w:cs="Calibri"/>
          <w:sz w:val="22"/>
          <w:szCs w:val="22"/>
        </w:rPr>
        <w:t>Załącznik nr 7 do SIWZ;</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oświadczenia wykonawcy o braku orzeczenia wobec niego tytułem środka zapobiegawczego zakazu ubiegania się o zamówienia publiczne</w:t>
      </w:r>
      <w:r w:rsidR="0063609C" w:rsidRPr="00374C4F">
        <w:rPr>
          <w:rFonts w:asciiTheme="minorHAnsi" w:hAnsiTheme="minorHAnsi" w:cstheme="minorHAnsi"/>
          <w:sz w:val="22"/>
          <w:szCs w:val="22"/>
        </w:rPr>
        <w:t xml:space="preserve"> - </w:t>
      </w:r>
      <w:r w:rsidR="0063609C" w:rsidRPr="00374C4F">
        <w:rPr>
          <w:rFonts w:ascii="Calibri" w:hAnsi="Calibri" w:cs="Calibri"/>
          <w:sz w:val="22"/>
          <w:szCs w:val="22"/>
        </w:rPr>
        <w:t>Załącznik nr 7 do SIWZ;</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mający siedzibę lub miejsce zamieszkania poza terytorium Rzeczypospolitej Polskiej</w:t>
      </w:r>
    </w:p>
    <w:p w:rsidR="00574B51" w:rsidRPr="00374C4F" w:rsidRDefault="00574B51" w:rsidP="00211653">
      <w:pPr>
        <w:numPr>
          <w:ilvl w:val="0"/>
          <w:numId w:val="23"/>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Jeżeli wykonawca ma siedzibę lub miejsce zamieszkania poza terytorium Rzeczypospolitej Polskiej, zamiast dokumentów, o których mowa w:</w:t>
      </w:r>
    </w:p>
    <w:p w:rsidR="00574B51" w:rsidRPr="00374C4F" w:rsidRDefault="00574B51" w:rsidP="00211653">
      <w:pPr>
        <w:numPr>
          <w:ilvl w:val="0"/>
          <w:numId w:val="6"/>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w:t>
      </w:r>
      <w:r w:rsidR="0078797E" w:rsidRPr="00374C4F">
        <w:rPr>
          <w:rFonts w:asciiTheme="minorHAnsi" w:hAnsiTheme="minorHAnsi" w:cstheme="minorHAnsi"/>
          <w:sz w:val="22"/>
          <w:szCs w:val="22"/>
        </w:rPr>
        <w:t>-</w:t>
      </w:r>
      <w:r w:rsidRPr="00374C4F">
        <w:rPr>
          <w:rFonts w:asciiTheme="minorHAnsi" w:hAnsiTheme="minorHAnsi" w:cstheme="minorHAnsi"/>
          <w:sz w:val="22"/>
          <w:szCs w:val="22"/>
        </w:rPr>
        <w:t xml:space="preserve"> składa informację z odpowiedniego rejestru </w:t>
      </w:r>
      <w:r w:rsidR="0078797E" w:rsidRPr="00374C4F">
        <w:rPr>
          <w:rFonts w:asciiTheme="minorHAnsi" w:hAnsiTheme="minorHAnsi" w:cstheme="minorHAnsi"/>
          <w:sz w:val="22"/>
          <w:szCs w:val="22"/>
        </w:rPr>
        <w:t>albo</w:t>
      </w:r>
      <w:r w:rsidRPr="00374C4F">
        <w:rPr>
          <w:rFonts w:asciiTheme="minorHAnsi" w:hAnsiTheme="minorHAnsi" w:cstheme="minorHAnsi"/>
          <w:sz w:val="22"/>
          <w:szCs w:val="22"/>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Dokument ten powinien być wystawiony nie wcześniej niż 6 miesięcy przed upływem terminu składania ofert.</w:t>
      </w:r>
    </w:p>
    <w:p w:rsidR="00574B51" w:rsidRPr="00374C4F" w:rsidRDefault="00574B51" w:rsidP="00211653">
      <w:pPr>
        <w:numPr>
          <w:ilvl w:val="0"/>
          <w:numId w:val="6"/>
        </w:numPr>
        <w:jc w:val="both"/>
        <w:rPr>
          <w:rFonts w:asciiTheme="minorHAnsi" w:hAnsiTheme="minorHAnsi" w:cstheme="minorHAnsi"/>
          <w:sz w:val="22"/>
          <w:szCs w:val="22"/>
        </w:rPr>
      </w:pPr>
      <w:r w:rsidRPr="00374C4F">
        <w:rPr>
          <w:rFonts w:asciiTheme="minorHAnsi" w:hAnsiTheme="minorHAnsi" w:cstheme="minorHAnsi"/>
          <w:sz w:val="22"/>
          <w:szCs w:val="22"/>
        </w:rPr>
        <w:t xml:space="preserve">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w:t>
      </w:r>
      <w:r w:rsidR="0078797E" w:rsidRPr="00374C4F">
        <w:rPr>
          <w:rFonts w:asciiTheme="minorHAnsi" w:hAnsiTheme="minorHAnsi" w:cstheme="minorHAnsi"/>
          <w:sz w:val="22"/>
          <w:szCs w:val="22"/>
        </w:rPr>
        <w:t>2) -</w:t>
      </w:r>
      <w:r w:rsidRPr="00374C4F">
        <w:rPr>
          <w:rFonts w:asciiTheme="minorHAnsi" w:hAnsiTheme="minorHAnsi" w:cstheme="minorHAnsi"/>
          <w:sz w:val="22"/>
          <w:szCs w:val="22"/>
        </w:rPr>
        <w:t xml:space="preserve"> składa dokument lub dokumenty wystawione w kraju, w którym wykonawca ma siedzibę lub miejsce zamieszkania, potwierdzające odpowiednio, że nie otwarto jego likwidacji ani nie ogłoszono upadłości. Dokument ten powinien być wystawiony nie wcześniej niż 6 miesięcy przed upływem terminu składania ofert.</w:t>
      </w:r>
    </w:p>
    <w:p w:rsidR="00574B51" w:rsidRPr="0060174D" w:rsidRDefault="00574B51" w:rsidP="00211653">
      <w:pPr>
        <w:numPr>
          <w:ilvl w:val="0"/>
          <w:numId w:val="23"/>
        </w:numPr>
        <w:jc w:val="both"/>
        <w:rPr>
          <w:rFonts w:asciiTheme="minorHAnsi" w:hAnsiTheme="minorHAnsi" w:cstheme="minorHAnsi"/>
          <w:sz w:val="22"/>
          <w:szCs w:val="22"/>
        </w:rPr>
      </w:pPr>
      <w:r w:rsidRPr="00374C4F">
        <w:rPr>
          <w:rFonts w:asciiTheme="minorHAnsi" w:hAnsiTheme="minorHAnsi" w:cstheme="minorHAnsi"/>
          <w:sz w:val="22"/>
          <w:szCs w:val="22"/>
        </w:rPr>
        <w:t>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 ten powinien być wystawiony nie wcześniej niż 6 miesięcy przed upływem terminu składania ofert.</w:t>
      </w:r>
    </w:p>
    <w:p w:rsidR="00574B51" w:rsidRPr="0060174D" w:rsidRDefault="00574B51" w:rsidP="00211653">
      <w:pPr>
        <w:numPr>
          <w:ilvl w:val="1"/>
          <w:numId w:val="12"/>
        </w:numPr>
        <w:tabs>
          <w:tab w:val="left" w:pos="-3060"/>
          <w:tab w:val="left" w:pos="851"/>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Wykonawca mający siedzibę na terytorium Rzeczypospolitej Polskiej, w odniesieniu do osoby mającej miejsce zamieszkania poza terytorium Rzeczypospolitej Polskiej, której dotyczy dokument wskazany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składa dokument, o którym mowa w pkt 8.5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ten powinien być wystawiony nie wcześniej niż 6 miesięcy przed upływem terminu składania ofert.</w:t>
      </w:r>
    </w:p>
    <w:p w:rsidR="00651674" w:rsidRPr="0060174D" w:rsidRDefault="00574B51" w:rsidP="00211653">
      <w:pPr>
        <w:numPr>
          <w:ilvl w:val="1"/>
          <w:numId w:val="12"/>
        </w:numPr>
        <w:tabs>
          <w:tab w:val="left" w:pos="-3060"/>
          <w:tab w:val="left" w:pos="851"/>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pkt 8.4 oraz 8.5.</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i/>
          <w:sz w:val="22"/>
          <w:szCs w:val="22"/>
        </w:rPr>
      </w:pPr>
      <w:r w:rsidRPr="00374C4F">
        <w:rPr>
          <w:rFonts w:asciiTheme="minorHAnsi" w:hAnsiTheme="minorHAnsi" w:cstheme="minorHAnsi"/>
          <w:sz w:val="22"/>
          <w:szCs w:val="22"/>
        </w:rPr>
        <w:t>Dokumenty dotyczące podmiotów trzecich i podwykonawców</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W celu </w:t>
      </w:r>
      <w:r w:rsidR="0063609C" w:rsidRPr="00374C4F">
        <w:rPr>
          <w:rFonts w:asciiTheme="minorHAnsi" w:hAnsiTheme="minorHAnsi" w:cstheme="minorHAnsi"/>
          <w:sz w:val="22"/>
          <w:szCs w:val="22"/>
        </w:rPr>
        <w:t>oceny</w:t>
      </w:r>
      <w:r w:rsidRPr="00374C4F">
        <w:rPr>
          <w:rFonts w:asciiTheme="minorHAnsi" w:hAnsiTheme="minorHAnsi" w:cstheme="minorHAnsi"/>
          <w:sz w:val="22"/>
          <w:szCs w:val="22"/>
        </w:rPr>
        <w:t xml:space="preserve"> czy wykonawca polegając na zdolnościach lub sytuacji innych podmiotów na zasadach określonych w art. 22a Ustawy, będzie dysponował niezbędnymi zasobami w stopniu umożliwiającym należyte wykonanie zamówienia publicznego oraz oceny, czy </w:t>
      </w:r>
      <w:r w:rsidRPr="00374C4F">
        <w:rPr>
          <w:rFonts w:asciiTheme="minorHAnsi" w:hAnsiTheme="minorHAnsi" w:cstheme="minorHAnsi"/>
          <w:sz w:val="22"/>
          <w:szCs w:val="22"/>
        </w:rPr>
        <w:lastRenderedPageBreak/>
        <w:t>stosunek łączący wykonawcę z tymi podmiotami gwarantuje rzeczywisty dostęp do ich zasobów, zamawiający żąda dokumentów, które określają:</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zakres dostępnych wykonawcy zasobów innego podmiotu;</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sposób wykorzystania zasobów innego podmiotu, przez wykonawcę, przy wykonywaniu zamówienia publicznego;</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zakres i okres udziału innego podmiotu przy wykonywaniu zamówienia publicznego;</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żąda od wykonawcy, który polega na zdolnościach lub sytuacji innych podmiotów na zasadach określonych w art. 22a Ustawy, przedstawienia w odniesieniu do tych podmiotów dokumentów wymienionych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1-4 </w:t>
      </w:r>
      <w:r w:rsidR="00822F67" w:rsidRPr="00374C4F">
        <w:rPr>
          <w:rFonts w:asciiTheme="minorHAnsi" w:hAnsiTheme="minorHAnsi" w:cstheme="minorHAnsi"/>
          <w:sz w:val="22"/>
          <w:szCs w:val="22"/>
        </w:rPr>
        <w:t>SIWZ</w:t>
      </w:r>
      <w:r w:rsidRPr="00374C4F">
        <w:rPr>
          <w:rFonts w:asciiTheme="minorHAnsi" w:hAnsiTheme="minorHAnsi" w:cstheme="minorHAnsi"/>
          <w:sz w:val="22"/>
          <w:szCs w:val="22"/>
        </w:rPr>
        <w:t>.</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żąda od wykonawcy przedstawienia dokumentów wymienionych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1-4 </w:t>
      </w:r>
      <w:r w:rsidR="00822F67" w:rsidRPr="00374C4F">
        <w:rPr>
          <w:rFonts w:asciiTheme="minorHAnsi" w:hAnsiTheme="minorHAnsi" w:cstheme="minorHAnsi"/>
          <w:sz w:val="22"/>
          <w:szCs w:val="22"/>
        </w:rPr>
        <w:t>SIWZ</w:t>
      </w:r>
      <w:r w:rsidRPr="00374C4F">
        <w:rPr>
          <w:rFonts w:asciiTheme="minorHAnsi" w:hAnsiTheme="minorHAnsi" w:cstheme="minorHAnsi"/>
          <w:sz w:val="22"/>
          <w:szCs w:val="22"/>
        </w:rPr>
        <w:t>, dotyczących podwykonawcy, któremu zamierza powierzyć wykonanie części zamówienia, a który nie jest podmiotem, na którego zdolnościach lub sytuacji wykonawca polega na zasadach określonych w art. 22a Ustawy – nie dotyczy.</w:t>
      </w:r>
    </w:p>
    <w:p w:rsidR="00574B51" w:rsidRPr="00374C4F" w:rsidRDefault="00574B51">
      <w:pPr>
        <w:tabs>
          <w:tab w:val="left" w:pos="-3060"/>
          <w:tab w:val="left" w:pos="709"/>
        </w:tabs>
        <w:suppressAutoHyphens w:val="0"/>
        <w:jc w:val="both"/>
        <w:rPr>
          <w:rFonts w:asciiTheme="minorHAnsi" w:hAnsiTheme="minorHAnsi" w:cstheme="minorHAnsi"/>
          <w:b/>
          <w:sz w:val="22"/>
          <w:szCs w:val="22"/>
        </w:rPr>
      </w:pPr>
    </w:p>
    <w:p w:rsidR="00071423" w:rsidRPr="00374C4F" w:rsidRDefault="00574B51" w:rsidP="00211653">
      <w:pPr>
        <w:pStyle w:val="NormalnyWeb"/>
        <w:numPr>
          <w:ilvl w:val="0"/>
          <w:numId w:val="12"/>
        </w:numPr>
        <w:spacing w:before="0" w:after="0"/>
        <w:rPr>
          <w:rFonts w:asciiTheme="minorHAnsi" w:hAnsiTheme="minorHAnsi" w:cstheme="minorHAnsi"/>
          <w:sz w:val="22"/>
          <w:szCs w:val="22"/>
        </w:rPr>
      </w:pPr>
      <w:r w:rsidRPr="00374C4F">
        <w:rPr>
          <w:rFonts w:asciiTheme="minorHAnsi" w:hAnsiTheme="minorHAnsi" w:cstheme="minorHAnsi"/>
          <w:b/>
          <w:sz w:val="22"/>
          <w:szCs w:val="22"/>
        </w:rPr>
        <w:t>INFORMACJE O SPOSOBIE POROZUMIEWANIA SIĘ ZAMAWIAJĄCEGO Z WYKONAWCAMI ORAZ</w:t>
      </w:r>
      <w:r w:rsidR="00747C6E" w:rsidRPr="00374C4F">
        <w:rPr>
          <w:rFonts w:asciiTheme="minorHAnsi" w:hAnsiTheme="minorHAnsi" w:cstheme="minorHAnsi"/>
          <w:b/>
          <w:sz w:val="22"/>
          <w:szCs w:val="22"/>
        </w:rPr>
        <w:t xml:space="preserve"> </w:t>
      </w:r>
      <w:r w:rsidRPr="00374C4F">
        <w:rPr>
          <w:rFonts w:asciiTheme="minorHAnsi" w:hAnsiTheme="minorHAnsi" w:cstheme="minorHAnsi"/>
          <w:b/>
          <w:sz w:val="22"/>
          <w:szCs w:val="22"/>
        </w:rPr>
        <w:t>PRZEKAZYWANIA OŚWIADCZEŃ LUB DOKUMENTÓW</w:t>
      </w:r>
    </w:p>
    <w:p w:rsidR="00071423" w:rsidRPr="00374C4F" w:rsidRDefault="00071423" w:rsidP="00211653">
      <w:pPr>
        <w:numPr>
          <w:ilvl w:val="0"/>
          <w:numId w:val="10"/>
        </w:numPr>
        <w:jc w:val="both"/>
        <w:rPr>
          <w:rFonts w:asciiTheme="minorHAnsi" w:hAnsiTheme="minorHAnsi" w:cstheme="minorHAnsi"/>
          <w:sz w:val="22"/>
          <w:szCs w:val="22"/>
        </w:rPr>
      </w:pPr>
      <w:r w:rsidRPr="00374C4F">
        <w:rPr>
          <w:rFonts w:asciiTheme="minorHAnsi" w:hAnsiTheme="minorHAnsi" w:cstheme="minorHAnsi"/>
          <w:sz w:val="22"/>
          <w:szCs w:val="22"/>
        </w:rPr>
        <w:t xml:space="preserve">W postępowaniu o udzielenie </w:t>
      </w:r>
      <w:r w:rsidR="00374C4F" w:rsidRPr="00374C4F">
        <w:rPr>
          <w:rFonts w:asciiTheme="minorHAnsi" w:hAnsiTheme="minorHAnsi" w:cstheme="minorHAnsi"/>
          <w:sz w:val="22"/>
          <w:szCs w:val="22"/>
        </w:rPr>
        <w:t xml:space="preserve">zamówienia komunikacja </w:t>
      </w:r>
      <w:r w:rsidRPr="00374C4F">
        <w:rPr>
          <w:rFonts w:asciiTheme="minorHAnsi" w:hAnsiTheme="minorHAnsi" w:cstheme="minorHAnsi"/>
          <w:sz w:val="22"/>
          <w:szCs w:val="22"/>
        </w:rPr>
        <w:t>między</w:t>
      </w:r>
      <w:r w:rsidR="00374C4F" w:rsidRPr="00374C4F">
        <w:rPr>
          <w:rFonts w:asciiTheme="minorHAnsi" w:hAnsiTheme="minorHAnsi" w:cstheme="minorHAnsi"/>
          <w:sz w:val="22"/>
          <w:szCs w:val="22"/>
        </w:rPr>
        <w:t xml:space="preserve"> </w:t>
      </w:r>
      <w:r w:rsidRPr="00374C4F">
        <w:rPr>
          <w:rFonts w:asciiTheme="minorHAnsi" w:hAnsiTheme="minorHAnsi" w:cstheme="minorHAnsi"/>
          <w:sz w:val="22"/>
          <w:szCs w:val="22"/>
        </w:rPr>
        <w:t>Zamawiającym a</w:t>
      </w:r>
      <w:r w:rsidR="00374C4F" w:rsidRPr="00374C4F">
        <w:rPr>
          <w:rFonts w:asciiTheme="minorHAnsi" w:hAnsiTheme="minorHAnsi" w:cstheme="minorHAnsi"/>
          <w:sz w:val="22"/>
          <w:szCs w:val="22"/>
        </w:rPr>
        <w:t xml:space="preserve"> </w:t>
      </w:r>
      <w:r w:rsidRPr="00374C4F">
        <w:rPr>
          <w:rFonts w:asciiTheme="minorHAnsi" w:hAnsiTheme="minorHAnsi" w:cstheme="minorHAnsi"/>
          <w:sz w:val="22"/>
          <w:szCs w:val="22"/>
        </w:rPr>
        <w:t xml:space="preserve">Wykonawcami odbywa się przy użyciu </w:t>
      </w:r>
      <w:hyperlink r:id="rId11" w:history="1">
        <w:r w:rsidR="00374C4F" w:rsidRPr="00374C4F">
          <w:rPr>
            <w:rStyle w:val="Hipercze"/>
            <w:rFonts w:asciiTheme="minorHAnsi" w:hAnsiTheme="minorHAnsi" w:cstheme="minorHAnsi"/>
            <w:sz w:val="22"/>
            <w:szCs w:val="22"/>
          </w:rPr>
          <w:t>https://miniportal.uzp.gov.pl</w:t>
        </w:r>
      </w:hyperlink>
      <w:r w:rsidR="00C37D04">
        <w:rPr>
          <w:rFonts w:asciiTheme="minorHAnsi" w:hAnsiTheme="minorHAnsi" w:cstheme="minorHAnsi"/>
          <w:sz w:val="22"/>
          <w:szCs w:val="22"/>
        </w:rPr>
        <w:t xml:space="preserve"> , </w:t>
      </w:r>
      <w:proofErr w:type="spellStart"/>
      <w:r w:rsidR="00C37D04">
        <w:rPr>
          <w:rFonts w:asciiTheme="minorHAnsi" w:hAnsiTheme="minorHAnsi" w:cstheme="minorHAnsi"/>
          <w:sz w:val="22"/>
          <w:szCs w:val="22"/>
        </w:rPr>
        <w:t>ePUAP</w:t>
      </w:r>
      <w:proofErr w:type="spellEnd"/>
      <w:r w:rsidR="00C37D04">
        <w:rPr>
          <w:rFonts w:asciiTheme="minorHAnsi" w:hAnsiTheme="minorHAnsi" w:cstheme="minorHAnsi"/>
          <w:sz w:val="22"/>
          <w:szCs w:val="22"/>
        </w:rPr>
        <w:t xml:space="preserve"> oraz poczty elektronicznej pod adresem:</w:t>
      </w:r>
      <w:r w:rsidR="00F2569B">
        <w:rPr>
          <w:rFonts w:asciiTheme="minorHAnsi" w:hAnsiTheme="minorHAnsi" w:cstheme="minorHAnsi"/>
          <w:color w:val="000000" w:themeColor="text1"/>
          <w:sz w:val="22"/>
          <w:szCs w:val="22"/>
          <w:u w:val="single"/>
        </w:rPr>
        <w:t xml:space="preserve"> zamowienia</w:t>
      </w:r>
      <w:r w:rsidR="007A02A5" w:rsidRPr="007A02A5">
        <w:rPr>
          <w:rFonts w:asciiTheme="minorHAnsi" w:hAnsiTheme="minorHAnsi" w:cstheme="minorHAnsi"/>
          <w:color w:val="000000" w:themeColor="text1"/>
          <w:sz w:val="22"/>
          <w:szCs w:val="22"/>
          <w:u w:val="single"/>
        </w:rPr>
        <w:t>@dabrowachelminska.lo.pl</w:t>
      </w:r>
    </w:p>
    <w:p w:rsidR="00374C4F" w:rsidRDefault="00071423" w:rsidP="00211653">
      <w:pPr>
        <w:pStyle w:val="NormalnyWeb"/>
        <w:numPr>
          <w:ilvl w:val="0"/>
          <w:numId w:val="10"/>
        </w:numPr>
        <w:spacing w:before="0" w:after="0"/>
        <w:rPr>
          <w:rFonts w:asciiTheme="minorHAnsi" w:hAnsiTheme="minorHAnsi" w:cstheme="minorHAnsi"/>
          <w:sz w:val="22"/>
          <w:szCs w:val="22"/>
        </w:rPr>
      </w:pPr>
      <w:r w:rsidRPr="00374C4F">
        <w:rPr>
          <w:rFonts w:asciiTheme="minorHAnsi" w:hAnsiTheme="minorHAnsi" w:cstheme="minorHAnsi"/>
          <w:sz w:val="22"/>
          <w:szCs w:val="22"/>
        </w:rPr>
        <w:t xml:space="preserve">Zamawiający wyznacza następujące osoby do kontaktu z Wykonawcami: </w:t>
      </w:r>
    </w:p>
    <w:p w:rsidR="005924B1" w:rsidRDefault="00427763" w:rsidP="005924B1">
      <w:pPr>
        <w:pStyle w:val="NormalnyWeb"/>
        <w:numPr>
          <w:ilvl w:val="0"/>
          <w:numId w:val="41"/>
        </w:numPr>
        <w:spacing w:before="0" w:after="0"/>
        <w:rPr>
          <w:rFonts w:asciiTheme="minorHAnsi" w:hAnsiTheme="minorHAnsi" w:cstheme="minorHAnsi"/>
          <w:sz w:val="22"/>
          <w:szCs w:val="22"/>
        </w:rPr>
      </w:pPr>
      <w:r>
        <w:rPr>
          <w:rFonts w:asciiTheme="minorHAnsi" w:hAnsiTheme="minorHAnsi" w:cstheme="minorHAnsi"/>
          <w:sz w:val="22"/>
          <w:szCs w:val="22"/>
        </w:rPr>
        <w:t>Karolina Mikulska - podinspektor,</w:t>
      </w:r>
      <w:r w:rsidR="005924B1">
        <w:rPr>
          <w:rFonts w:asciiTheme="minorHAnsi" w:hAnsiTheme="minorHAnsi" w:cstheme="minorHAnsi"/>
          <w:sz w:val="22"/>
          <w:szCs w:val="22"/>
        </w:rPr>
        <w:t xml:space="preserve"> tel. 52 3816 005</w:t>
      </w:r>
    </w:p>
    <w:p w:rsidR="005924B1" w:rsidRPr="00374C4F" w:rsidRDefault="00427763" w:rsidP="005924B1">
      <w:pPr>
        <w:pStyle w:val="NormalnyWeb"/>
        <w:numPr>
          <w:ilvl w:val="0"/>
          <w:numId w:val="41"/>
        </w:numPr>
        <w:spacing w:before="0" w:after="0"/>
        <w:rPr>
          <w:rFonts w:asciiTheme="minorHAnsi" w:hAnsiTheme="minorHAnsi" w:cstheme="minorHAnsi"/>
          <w:sz w:val="22"/>
          <w:szCs w:val="22"/>
        </w:rPr>
      </w:pPr>
      <w:r>
        <w:rPr>
          <w:rFonts w:asciiTheme="minorHAnsi" w:hAnsiTheme="minorHAnsi" w:cstheme="minorHAnsi"/>
          <w:sz w:val="22"/>
          <w:szCs w:val="22"/>
        </w:rPr>
        <w:t>Mariusz Buliński</w:t>
      </w:r>
      <w:r w:rsidR="005924B1">
        <w:rPr>
          <w:rFonts w:asciiTheme="minorHAnsi" w:hAnsiTheme="minorHAnsi" w:cstheme="minorHAnsi"/>
          <w:sz w:val="22"/>
          <w:szCs w:val="22"/>
        </w:rPr>
        <w:t xml:space="preserve"> </w:t>
      </w:r>
      <w:r>
        <w:rPr>
          <w:rFonts w:asciiTheme="minorHAnsi" w:hAnsiTheme="minorHAnsi" w:cstheme="minorHAnsi"/>
          <w:sz w:val="22"/>
          <w:szCs w:val="22"/>
        </w:rPr>
        <w:t xml:space="preserve">- kierownik Referatu Gospodarki Przestrzennej, </w:t>
      </w:r>
      <w:r w:rsidR="005924B1">
        <w:rPr>
          <w:rFonts w:asciiTheme="minorHAnsi" w:hAnsiTheme="minorHAnsi" w:cstheme="minorHAnsi"/>
          <w:sz w:val="22"/>
          <w:szCs w:val="22"/>
        </w:rPr>
        <w:t>tel. 52 3816 005</w:t>
      </w:r>
    </w:p>
    <w:p w:rsidR="00374C4F" w:rsidRPr="007D7820" w:rsidRDefault="00374C4F" w:rsidP="00374C4F">
      <w:pPr>
        <w:pStyle w:val="NormalnyWeb"/>
        <w:spacing w:before="0" w:after="0"/>
        <w:ind w:left="1069"/>
        <w:rPr>
          <w:rFonts w:asciiTheme="minorHAnsi" w:hAnsiTheme="minorHAnsi" w:cstheme="minorHAnsi"/>
          <w:sz w:val="22"/>
          <w:szCs w:val="22"/>
        </w:rPr>
      </w:pPr>
      <w:r w:rsidRPr="007D7820">
        <w:rPr>
          <w:rFonts w:asciiTheme="minorHAnsi" w:hAnsiTheme="minorHAnsi" w:cstheme="minorHAnsi"/>
          <w:sz w:val="22"/>
          <w:szCs w:val="22"/>
        </w:rPr>
        <w:t>od poniedziałku do piątku w godzinach pracy urzędu określonych w pkt. 1 SIWZ, z wyłączeniem dni ustawowo wolnych od pracy.</w:t>
      </w:r>
    </w:p>
    <w:p w:rsidR="008B178C" w:rsidRPr="00374C4F" w:rsidRDefault="008B178C" w:rsidP="00211653">
      <w:pPr>
        <w:pStyle w:val="NormalnyWeb"/>
        <w:numPr>
          <w:ilvl w:val="0"/>
          <w:numId w:val="10"/>
        </w:numPr>
        <w:spacing w:before="0" w:after="0"/>
        <w:rPr>
          <w:rFonts w:asciiTheme="minorHAnsi" w:hAnsiTheme="minorHAnsi" w:cstheme="minorHAnsi"/>
          <w:sz w:val="22"/>
          <w:szCs w:val="22"/>
        </w:rPr>
      </w:pPr>
      <w:r w:rsidRPr="00374C4F">
        <w:rPr>
          <w:rFonts w:asciiTheme="minorHAnsi" w:hAnsiTheme="minorHAnsi" w:cstheme="minorHAnsi"/>
          <w:sz w:val="22"/>
          <w:szCs w:val="22"/>
        </w:rPr>
        <w:t xml:space="preserve">Szczegółowe informacje dotyczące sposobu komunikowania się </w:t>
      </w:r>
      <w:r w:rsidR="00290482" w:rsidRPr="00374C4F">
        <w:rPr>
          <w:rFonts w:asciiTheme="minorHAnsi" w:hAnsiTheme="minorHAnsi" w:cstheme="minorHAnsi"/>
          <w:sz w:val="22"/>
          <w:szCs w:val="22"/>
        </w:rPr>
        <w:t xml:space="preserve">Zamawiającego z Wykonawcami </w:t>
      </w:r>
      <w:r w:rsidR="00C749E1">
        <w:rPr>
          <w:rFonts w:asciiTheme="minorHAnsi" w:hAnsiTheme="minorHAnsi" w:cstheme="minorHAnsi"/>
          <w:sz w:val="22"/>
          <w:szCs w:val="22"/>
        </w:rPr>
        <w:t xml:space="preserve">za pomocą </w:t>
      </w:r>
      <w:proofErr w:type="spellStart"/>
      <w:r w:rsidR="00C749E1">
        <w:rPr>
          <w:rFonts w:asciiTheme="minorHAnsi" w:hAnsiTheme="minorHAnsi" w:cstheme="minorHAnsi"/>
          <w:sz w:val="22"/>
          <w:szCs w:val="22"/>
        </w:rPr>
        <w:t>miniPortalu</w:t>
      </w:r>
      <w:proofErr w:type="spellEnd"/>
      <w:r w:rsidR="00C749E1">
        <w:rPr>
          <w:rFonts w:asciiTheme="minorHAnsi" w:hAnsiTheme="minorHAnsi" w:cstheme="minorHAnsi"/>
          <w:sz w:val="22"/>
          <w:szCs w:val="22"/>
        </w:rPr>
        <w:t xml:space="preserve"> </w:t>
      </w:r>
      <w:r w:rsidR="00290482" w:rsidRPr="00374C4F">
        <w:rPr>
          <w:rFonts w:asciiTheme="minorHAnsi" w:hAnsiTheme="minorHAnsi" w:cstheme="minorHAnsi"/>
          <w:sz w:val="22"/>
          <w:szCs w:val="22"/>
        </w:rPr>
        <w:t xml:space="preserve">zawarte są w </w:t>
      </w:r>
      <w:bookmarkStart w:id="1" w:name="_Hlk528670888"/>
      <w:r w:rsidR="00290482" w:rsidRPr="00374C4F">
        <w:rPr>
          <w:rFonts w:asciiTheme="minorHAnsi" w:hAnsiTheme="minorHAnsi" w:cstheme="minorHAnsi"/>
          <w:sz w:val="22"/>
          <w:szCs w:val="22"/>
        </w:rPr>
        <w:t xml:space="preserve">„Instrukcji dla </w:t>
      </w:r>
      <w:r w:rsidR="00374C4F" w:rsidRPr="00374C4F">
        <w:rPr>
          <w:rFonts w:asciiTheme="minorHAnsi" w:hAnsiTheme="minorHAnsi" w:cstheme="minorHAnsi"/>
          <w:sz w:val="22"/>
          <w:szCs w:val="22"/>
        </w:rPr>
        <w:t xml:space="preserve">Użytkownika </w:t>
      </w:r>
      <w:proofErr w:type="spellStart"/>
      <w:r w:rsidR="00F71F1B">
        <w:rPr>
          <w:rFonts w:asciiTheme="minorHAnsi" w:hAnsiTheme="minorHAnsi" w:cstheme="minorHAnsi"/>
          <w:sz w:val="22"/>
          <w:szCs w:val="22"/>
        </w:rPr>
        <w:t>m</w:t>
      </w:r>
      <w:r w:rsidR="00374C4F" w:rsidRPr="00374C4F">
        <w:rPr>
          <w:rFonts w:asciiTheme="minorHAnsi" w:hAnsiTheme="minorHAnsi" w:cstheme="minorHAnsi"/>
          <w:sz w:val="22"/>
          <w:szCs w:val="22"/>
        </w:rPr>
        <w:t>iniPortal</w:t>
      </w:r>
      <w:r w:rsidR="00F71F1B">
        <w:rPr>
          <w:rFonts w:asciiTheme="minorHAnsi" w:hAnsiTheme="minorHAnsi" w:cstheme="minorHAnsi"/>
          <w:sz w:val="22"/>
          <w:szCs w:val="22"/>
        </w:rPr>
        <w:t>u</w:t>
      </w:r>
      <w:proofErr w:type="spellEnd"/>
      <w:r w:rsidR="00290482" w:rsidRPr="00374C4F">
        <w:rPr>
          <w:rFonts w:asciiTheme="minorHAnsi" w:hAnsiTheme="minorHAnsi" w:cstheme="minorHAnsi"/>
          <w:sz w:val="22"/>
          <w:szCs w:val="22"/>
        </w:rPr>
        <w:t xml:space="preserve">” </w:t>
      </w:r>
      <w:r w:rsidR="00374C4F" w:rsidRPr="00374C4F">
        <w:rPr>
          <w:rFonts w:asciiTheme="minorHAnsi" w:hAnsiTheme="minorHAnsi" w:cstheme="minorHAnsi"/>
          <w:sz w:val="22"/>
          <w:szCs w:val="22"/>
        </w:rPr>
        <w:t>stanowiąca Załącznik nr</w:t>
      </w:r>
      <w:r w:rsidR="00290482" w:rsidRPr="00374C4F">
        <w:rPr>
          <w:rFonts w:asciiTheme="minorHAnsi" w:hAnsiTheme="minorHAnsi" w:cstheme="minorHAnsi"/>
          <w:sz w:val="22"/>
          <w:szCs w:val="22"/>
        </w:rPr>
        <w:t xml:space="preserve"> </w:t>
      </w:r>
      <w:r w:rsidR="00374C4F">
        <w:rPr>
          <w:rFonts w:asciiTheme="minorHAnsi" w:hAnsiTheme="minorHAnsi" w:cstheme="minorHAnsi"/>
          <w:sz w:val="22"/>
          <w:szCs w:val="22"/>
        </w:rPr>
        <w:t>8 do SIWZ.</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Wykonawca zamierzający wziąć udział w postępowaniu o udzielenie zamówienia publicznego, musi posiadać konto na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Wykonawca posiadający konto na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ma dostęp do formularzy: złożenia, zmiany, wycofania oferty lub wniosku oraz do formularza do komunikacji.</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076601">
        <w:rPr>
          <w:rFonts w:asciiTheme="minorHAnsi" w:hAnsiTheme="minorHAnsi" w:cstheme="minorHAnsi"/>
        </w:rPr>
        <w:t>miniPortalu</w:t>
      </w:r>
      <w:proofErr w:type="spellEnd"/>
      <w:r w:rsidRPr="00076601">
        <w:rPr>
          <w:rFonts w:asciiTheme="minorHAnsi" w:hAnsiTheme="minorHAnsi" w:cstheme="minorHAnsi"/>
        </w:rPr>
        <w:t xml:space="preserve"> oraz Regulaminie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Maksymalny rozmiar plików przesyłanych za pośrednictwem dedykowanych formularzy do: złożenia, zmiany, wycofania oferty lub wniosku oraz do komunikacji wynosi 150 MB. </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Za datę przekazania oferty, wniosków, </w:t>
      </w:r>
      <w:r w:rsidR="00F71F1B" w:rsidRPr="00076601">
        <w:rPr>
          <w:rFonts w:asciiTheme="minorHAnsi" w:hAnsiTheme="minorHAnsi" w:cstheme="minorHAnsi"/>
        </w:rPr>
        <w:t>zawiadomień, dokumentów</w:t>
      </w:r>
      <w:r w:rsidRPr="00076601">
        <w:rPr>
          <w:rFonts w:asciiTheme="minorHAnsi" w:hAnsiTheme="minorHAnsi" w:cstheme="minorHAnsi"/>
        </w:rPr>
        <w:t xml:space="preserve"> elektronicznych, oświadczeń lub elektronicznych kopii dokumentów lub oświadczeń oraz innych informacji przyjmuje się datę ich przekazania na </w:t>
      </w:r>
      <w:proofErr w:type="spellStart"/>
      <w:r w:rsidRPr="00076601">
        <w:rPr>
          <w:rFonts w:asciiTheme="minorHAnsi" w:hAnsiTheme="minorHAnsi" w:cstheme="minorHAnsi"/>
        </w:rPr>
        <w:t>ePUAP</w:t>
      </w:r>
      <w:proofErr w:type="spellEnd"/>
      <w:r w:rsidRPr="00076601">
        <w:rPr>
          <w:rFonts w:asciiTheme="minorHAnsi" w:hAnsiTheme="minorHAnsi" w:cstheme="minorHAnsi"/>
        </w:rPr>
        <w:t>.</w:t>
      </w:r>
    </w:p>
    <w:p w:rsid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Identyfikator postępowania i klucz publiczny dla danego postępowania o udzielenie zamówienia dostępne są na Liście wszystkich postępowań na </w:t>
      </w:r>
      <w:proofErr w:type="spellStart"/>
      <w:r w:rsidRPr="00076601">
        <w:rPr>
          <w:rFonts w:asciiTheme="minorHAnsi" w:hAnsiTheme="minorHAnsi" w:cstheme="minorHAnsi"/>
        </w:rPr>
        <w:t>miniPortalu</w:t>
      </w:r>
      <w:proofErr w:type="spellEnd"/>
      <w:r w:rsidRPr="00076601">
        <w:rPr>
          <w:rFonts w:asciiTheme="minorHAnsi" w:hAnsiTheme="minorHAnsi" w:cstheme="minorHAnsi"/>
        </w:rPr>
        <w:t xml:space="preserve"> oraz stanowi załącznik do niniejszej SIWZ. </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W postępowaniu o udzielenie zamówienia komunikacja pomiędzy Zamawiającym a Wykonawcami w szczególności składanie oświadczeń, wniosków (innych niż </w:t>
      </w:r>
      <w:r>
        <w:rPr>
          <w:rFonts w:asciiTheme="minorHAnsi" w:hAnsiTheme="minorHAnsi" w:cstheme="minorHAnsi"/>
        </w:rPr>
        <w:t>złożenie oferty w postępowaniu</w:t>
      </w:r>
      <w:r w:rsidRPr="00C3764F">
        <w:rPr>
          <w:rFonts w:asciiTheme="minorHAnsi" w:hAnsiTheme="minorHAnsi" w:cstheme="minorHAnsi"/>
        </w:rPr>
        <w:t xml:space="preserve">), zawiadomień oraz przekazywanie informacji odbywa się elektronicznie za pośrednictwem dedykowanego formularza dostępnego na </w:t>
      </w:r>
      <w:proofErr w:type="spellStart"/>
      <w:r w:rsidRPr="00C3764F">
        <w:rPr>
          <w:rFonts w:asciiTheme="minorHAnsi" w:hAnsiTheme="minorHAnsi" w:cstheme="minorHAnsi"/>
        </w:rPr>
        <w:t>ePUAP</w:t>
      </w:r>
      <w:proofErr w:type="spellEnd"/>
      <w:r w:rsidRPr="00C3764F">
        <w:rPr>
          <w:rFonts w:asciiTheme="minorHAnsi" w:hAnsiTheme="minorHAnsi" w:cstheme="minorHAnsi"/>
        </w:rPr>
        <w:t xml:space="preserve"> oraz udostępnionego przez </w:t>
      </w:r>
      <w:proofErr w:type="spellStart"/>
      <w:r w:rsidRPr="00C3764F">
        <w:rPr>
          <w:rFonts w:asciiTheme="minorHAnsi" w:hAnsiTheme="minorHAnsi" w:cstheme="minorHAnsi"/>
        </w:rPr>
        <w:t>miniPortal</w:t>
      </w:r>
      <w:proofErr w:type="spellEnd"/>
      <w:r w:rsidRPr="00C3764F">
        <w:rPr>
          <w:rFonts w:asciiTheme="minorHAnsi" w:hAnsiTheme="minorHAnsi" w:cstheme="minorHAnsi"/>
        </w:rPr>
        <w:t xml:space="preserve"> (Formularz do komunikacji).  We wszelkiej korespondencji związanej z niniejszym </w:t>
      </w:r>
      <w:r w:rsidRPr="00C3764F">
        <w:rPr>
          <w:rFonts w:asciiTheme="minorHAnsi" w:hAnsiTheme="minorHAnsi" w:cstheme="minorHAnsi"/>
        </w:rPr>
        <w:lastRenderedPageBreak/>
        <w:t xml:space="preserve">postępowaniem Zamawiający i Wykonawcy posługują się numerem ogłoszenia (BZP, TED lub ID postępowania). </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Zamawiający może również komunikować się z Wykonawcami za pomocą poczty elektronicznej, email </w:t>
      </w:r>
      <w:r w:rsidR="00F2569B">
        <w:rPr>
          <w:rFonts w:asciiTheme="minorHAnsi" w:hAnsiTheme="minorHAnsi" w:cstheme="minorHAnsi"/>
          <w:szCs w:val="22"/>
          <w:u w:val="single"/>
        </w:rPr>
        <w:t>zamowienia</w:t>
      </w:r>
      <w:r w:rsidR="00F53F56" w:rsidRPr="00F53F56">
        <w:rPr>
          <w:rFonts w:asciiTheme="minorHAnsi" w:hAnsiTheme="minorHAnsi" w:cstheme="minorHAnsi"/>
          <w:szCs w:val="22"/>
          <w:u w:val="single"/>
        </w:rPr>
        <w:t>@dabrowachelminska.lo.pl</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w:t>
      </w:r>
      <w:r>
        <w:rPr>
          <w:rFonts w:asciiTheme="minorHAnsi" w:hAnsiTheme="minorHAnsi" w:cstheme="minorHAnsi"/>
        </w:rPr>
        <w:t>10)</w:t>
      </w:r>
      <w:r w:rsidRPr="00C3764F">
        <w:rPr>
          <w:rFonts w:asciiTheme="minorHAnsi" w:hAnsiTheme="minorHAnsi" w:cstheme="minorHAnsi"/>
        </w:rPr>
        <w:t xml:space="preserve"> adres email.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bookmarkEnd w:id="1"/>
    <w:p w:rsidR="00071423" w:rsidRPr="00374C4F" w:rsidRDefault="00071423">
      <w:pPr>
        <w:pStyle w:val="NormalnyWeb"/>
        <w:spacing w:before="0" w:after="0"/>
        <w:rPr>
          <w:rFonts w:asciiTheme="minorHAnsi" w:hAnsiTheme="minorHAnsi" w:cstheme="minorHAnsi"/>
          <w:sz w:val="22"/>
          <w:szCs w:val="22"/>
        </w:rPr>
      </w:pPr>
    </w:p>
    <w:p w:rsidR="0086015E" w:rsidRPr="00391E39" w:rsidRDefault="002A395D" w:rsidP="00211653">
      <w:pPr>
        <w:pStyle w:val="NormalnyWeb"/>
        <w:numPr>
          <w:ilvl w:val="0"/>
          <w:numId w:val="12"/>
        </w:numPr>
        <w:spacing w:before="0" w:after="0"/>
        <w:rPr>
          <w:rFonts w:asciiTheme="minorHAnsi" w:eastAsia="Verdana" w:hAnsiTheme="minorHAnsi" w:cstheme="minorHAnsi"/>
          <w:bCs/>
          <w:sz w:val="22"/>
          <w:szCs w:val="22"/>
        </w:rPr>
      </w:pPr>
      <w:r w:rsidRPr="00374C4F">
        <w:rPr>
          <w:rStyle w:val="tekstdokbold"/>
          <w:rFonts w:asciiTheme="minorHAnsi" w:eastAsia="Verdana" w:hAnsiTheme="minorHAnsi" w:cstheme="minorHAnsi"/>
          <w:sz w:val="22"/>
          <w:szCs w:val="22"/>
        </w:rPr>
        <w:t xml:space="preserve">SPOSÓB ZŁOŻENIA </w:t>
      </w:r>
      <w:r w:rsidR="00574B51" w:rsidRPr="00374C4F">
        <w:rPr>
          <w:rStyle w:val="tekstdokbold"/>
          <w:rFonts w:asciiTheme="minorHAnsi" w:hAnsiTheme="minorHAnsi" w:cstheme="minorHAnsi"/>
          <w:sz w:val="22"/>
          <w:szCs w:val="22"/>
        </w:rPr>
        <w:t>OFERT</w:t>
      </w:r>
      <w:r w:rsidRPr="00374C4F">
        <w:rPr>
          <w:rStyle w:val="tekstdokbold"/>
          <w:rFonts w:asciiTheme="minorHAnsi" w:eastAsia="Verdana" w:hAnsiTheme="minorHAnsi" w:cstheme="minorHAnsi"/>
          <w:sz w:val="22"/>
          <w:szCs w:val="22"/>
        </w:rPr>
        <w:t>Y</w:t>
      </w:r>
    </w:p>
    <w:p w:rsidR="002A395D" w:rsidRPr="007D7820" w:rsidRDefault="002A395D" w:rsidP="00211653">
      <w:pPr>
        <w:pStyle w:val="Bezodstpw"/>
        <w:numPr>
          <w:ilvl w:val="0"/>
          <w:numId w:val="38"/>
        </w:numPr>
        <w:jc w:val="both"/>
        <w:rPr>
          <w:rFonts w:asciiTheme="minorHAnsi" w:hAnsiTheme="minorHAnsi" w:cstheme="minorHAnsi"/>
        </w:rPr>
      </w:pPr>
      <w:r w:rsidRPr="007D7820">
        <w:rPr>
          <w:rFonts w:asciiTheme="minorHAnsi" w:hAnsiTheme="minorHAnsi" w:cstheme="minorHAnsi"/>
        </w:rPr>
        <w:t xml:space="preserve">Wykonawca składa ofertę </w:t>
      </w:r>
      <w:r w:rsidR="00290482" w:rsidRPr="007D7820">
        <w:rPr>
          <w:rFonts w:asciiTheme="minorHAnsi" w:hAnsiTheme="minorHAnsi" w:cstheme="minorHAnsi"/>
        </w:rPr>
        <w:t xml:space="preserve">zgodnie z </w:t>
      </w:r>
      <w:r w:rsidR="00391E39" w:rsidRPr="007D7820">
        <w:rPr>
          <w:rFonts w:asciiTheme="minorHAnsi" w:hAnsiTheme="minorHAnsi" w:cstheme="minorHAnsi"/>
        </w:rPr>
        <w:t xml:space="preserve">Instrukcją i Regulaminem </w:t>
      </w:r>
      <w:proofErr w:type="spellStart"/>
      <w:r w:rsidR="00391E39" w:rsidRPr="007D7820">
        <w:rPr>
          <w:rFonts w:asciiTheme="minorHAnsi" w:hAnsiTheme="minorHAnsi" w:cstheme="minorHAnsi"/>
        </w:rPr>
        <w:t>miniPortalu</w:t>
      </w:r>
      <w:proofErr w:type="spellEnd"/>
      <w:r w:rsidR="00391E39" w:rsidRPr="007D7820">
        <w:rPr>
          <w:rFonts w:asciiTheme="minorHAnsi" w:hAnsiTheme="minorHAnsi" w:cstheme="minorHAnsi"/>
        </w:rPr>
        <w:t>.</w:t>
      </w:r>
      <w:r w:rsidR="00290482" w:rsidRPr="007D7820">
        <w:rPr>
          <w:rFonts w:asciiTheme="minorHAnsi" w:hAnsiTheme="minorHAnsi" w:cstheme="minorHAnsi"/>
        </w:rPr>
        <w:t xml:space="preserve"> </w:t>
      </w:r>
    </w:p>
    <w:p w:rsidR="00132E56" w:rsidRPr="007D7820" w:rsidRDefault="00132E56" w:rsidP="00211653">
      <w:pPr>
        <w:pStyle w:val="Bezodstpw"/>
        <w:numPr>
          <w:ilvl w:val="0"/>
          <w:numId w:val="38"/>
        </w:numPr>
        <w:jc w:val="both"/>
        <w:rPr>
          <w:rFonts w:asciiTheme="minorHAnsi" w:hAnsiTheme="minorHAnsi" w:cstheme="minorHAnsi"/>
        </w:rPr>
      </w:pPr>
      <w:r w:rsidRPr="007D7820">
        <w:rPr>
          <w:rFonts w:asciiTheme="minorHAnsi" w:hAnsiTheme="minorHAnsi" w:cstheme="minorHAnsi"/>
        </w:rPr>
        <w:t>Wykonawca składa ofertę o dopuszczenie do udziału w postępowaniu</w:t>
      </w:r>
      <w:r w:rsidR="000B260A" w:rsidRPr="007D7820">
        <w:rPr>
          <w:rFonts w:asciiTheme="minorHAnsi" w:hAnsiTheme="minorHAnsi" w:cstheme="minorHAnsi"/>
        </w:rPr>
        <w:t xml:space="preserve"> </w:t>
      </w:r>
      <w:r w:rsidRPr="007D7820">
        <w:rPr>
          <w:rFonts w:asciiTheme="minorHAnsi" w:hAnsiTheme="minorHAnsi" w:cstheme="minorHAnsi"/>
        </w:rPr>
        <w:t xml:space="preserve">za pośrednictwem Formularza do złożenia, zmiany, wycofania oferty lub wniosku dostępnego na </w:t>
      </w:r>
      <w:proofErr w:type="spellStart"/>
      <w:r w:rsidRPr="007D7820">
        <w:rPr>
          <w:rFonts w:asciiTheme="minorHAnsi" w:hAnsiTheme="minorHAnsi" w:cstheme="minorHAnsi"/>
        </w:rPr>
        <w:t>ePUAP</w:t>
      </w:r>
      <w:proofErr w:type="spellEnd"/>
      <w:r w:rsidRPr="007D7820">
        <w:rPr>
          <w:rFonts w:asciiTheme="minorHAnsi" w:hAnsiTheme="minorHAnsi" w:cstheme="minorHAnsi"/>
        </w:rPr>
        <w:t xml:space="preserve"> i udostępnionego również na </w:t>
      </w:r>
      <w:proofErr w:type="spellStart"/>
      <w:r w:rsidRPr="007D7820">
        <w:rPr>
          <w:rFonts w:asciiTheme="minorHAnsi" w:hAnsiTheme="minorHAnsi" w:cstheme="minorHAnsi"/>
        </w:rPr>
        <w:t>miniPortalu</w:t>
      </w:r>
      <w:proofErr w:type="spellEnd"/>
      <w:r w:rsidRPr="007D7820">
        <w:rPr>
          <w:rFonts w:asciiTheme="minorHAnsi" w:hAnsiTheme="minorHAnsi" w:cstheme="minorHAnsi"/>
        </w:rPr>
        <w:t xml:space="preserve">. Klucz publiczny niezbędny do zaszyfrowania oferty przez Wykonawcę jest dostępny dla wykonawców na </w:t>
      </w:r>
      <w:proofErr w:type="spellStart"/>
      <w:r w:rsidRPr="007D7820">
        <w:rPr>
          <w:rFonts w:asciiTheme="minorHAnsi" w:hAnsiTheme="minorHAnsi" w:cstheme="minorHAnsi"/>
        </w:rPr>
        <w:t>miniPortalu</w:t>
      </w:r>
      <w:proofErr w:type="spellEnd"/>
      <w:r w:rsidRPr="007D7820">
        <w:rPr>
          <w:rFonts w:asciiTheme="minorHAnsi" w:hAnsiTheme="minorHAnsi" w:cstheme="minorHAnsi"/>
        </w:rPr>
        <w:t xml:space="preserve">. W formularzu oferty Wykonawca zobowiązany jest podać adres skrzynki </w:t>
      </w:r>
      <w:proofErr w:type="spellStart"/>
      <w:r w:rsidRPr="007D7820">
        <w:rPr>
          <w:rFonts w:asciiTheme="minorHAnsi" w:hAnsiTheme="minorHAnsi" w:cstheme="minorHAnsi"/>
        </w:rPr>
        <w:t>ePUAP</w:t>
      </w:r>
      <w:proofErr w:type="spellEnd"/>
      <w:r w:rsidRPr="007D7820">
        <w:rPr>
          <w:rFonts w:asciiTheme="minorHAnsi" w:hAnsiTheme="minorHAnsi" w:cstheme="minorHAnsi"/>
        </w:rPr>
        <w:t>, na którym prowadzona będzie korespondencja związana z postępowaniem.</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Oferta powinna być sporządzona w języku polskim, z zachowaniem postaci elektronicznej w formacie danych</w:t>
      </w:r>
      <w:r>
        <w:rPr>
          <w:rFonts w:asciiTheme="minorHAnsi" w:hAnsiTheme="minorHAnsi" w:cstheme="minorHAnsi"/>
          <w:sz w:val="22"/>
        </w:rPr>
        <w:t xml:space="preserve"> </w:t>
      </w:r>
      <w:r w:rsidRPr="00132E56">
        <w:rPr>
          <w:rFonts w:asciiTheme="minorHAnsi" w:hAnsiTheme="minorHAnsi" w:cstheme="minorHAnsi"/>
          <w:sz w:val="22"/>
        </w:rPr>
        <w:t>.</w:t>
      </w:r>
      <w:proofErr w:type="spellStart"/>
      <w:r w:rsidRPr="00132E56">
        <w:rPr>
          <w:rFonts w:asciiTheme="minorHAnsi" w:hAnsiTheme="minorHAnsi" w:cstheme="minorHAnsi"/>
          <w:sz w:val="22"/>
        </w:rPr>
        <w:t>doc</w:t>
      </w:r>
      <w:proofErr w:type="spellEnd"/>
      <w:r w:rsidRPr="00132E56">
        <w:rPr>
          <w:rFonts w:asciiTheme="minorHAnsi" w:hAnsiTheme="minorHAnsi" w:cstheme="minorHAnsi"/>
          <w:sz w:val="22"/>
        </w:rPr>
        <w:t>, .</w:t>
      </w:r>
      <w:proofErr w:type="spellStart"/>
      <w:r w:rsidRPr="00132E56">
        <w:rPr>
          <w:rFonts w:asciiTheme="minorHAnsi" w:hAnsiTheme="minorHAnsi" w:cstheme="minorHAnsi"/>
          <w:sz w:val="22"/>
        </w:rPr>
        <w:t>docx</w:t>
      </w:r>
      <w:proofErr w:type="spellEnd"/>
      <w:r w:rsidRPr="00132E56">
        <w:rPr>
          <w:rFonts w:asciiTheme="minorHAnsi" w:hAnsiTheme="minorHAnsi" w:cstheme="minorHAnsi"/>
          <w:sz w:val="22"/>
        </w:rPr>
        <w:t>.</w:t>
      </w:r>
      <w:r w:rsidR="004F4DBE">
        <w:rPr>
          <w:rFonts w:asciiTheme="minorHAnsi" w:hAnsiTheme="minorHAnsi" w:cstheme="minorHAnsi"/>
          <w:sz w:val="22"/>
        </w:rPr>
        <w:t xml:space="preserve">, pdf., </w:t>
      </w:r>
      <w:proofErr w:type="spellStart"/>
      <w:r w:rsidR="004F4DBE">
        <w:rPr>
          <w:rFonts w:asciiTheme="minorHAnsi" w:hAnsiTheme="minorHAnsi" w:cstheme="minorHAnsi"/>
          <w:sz w:val="22"/>
        </w:rPr>
        <w:t>odt</w:t>
      </w:r>
      <w:proofErr w:type="spellEnd"/>
      <w:r w:rsidR="004F4DBE">
        <w:rPr>
          <w:rFonts w:asciiTheme="minorHAnsi" w:hAnsiTheme="minorHAnsi" w:cstheme="minorHAnsi"/>
          <w:sz w:val="22"/>
        </w:rPr>
        <w:t>.</w:t>
      </w:r>
      <w:r w:rsidRPr="00132E56">
        <w:rPr>
          <w:rFonts w:asciiTheme="minorHAnsi" w:hAnsiTheme="minorHAnsi" w:cstheme="minorHAnsi"/>
          <w:sz w:val="22"/>
        </w:rPr>
        <w:t xml:space="preserve"> i podpisana kwalifikowanym podpisem elektronicznym. Sposób złożenia oferty, w tym zaszyfrowania oferty opisany został w Regulaminie korzystania z </w:t>
      </w:r>
      <w:proofErr w:type="spellStart"/>
      <w:r w:rsidRPr="00132E56">
        <w:rPr>
          <w:rFonts w:asciiTheme="minorHAnsi" w:hAnsiTheme="minorHAnsi" w:cstheme="minorHAnsi"/>
          <w:sz w:val="22"/>
        </w:rPr>
        <w:t>miniPortal</w:t>
      </w:r>
      <w:proofErr w:type="spellEnd"/>
      <w:r w:rsidRPr="00132E56">
        <w:rPr>
          <w:rFonts w:asciiTheme="minorHAnsi" w:hAnsiTheme="minorHAnsi" w:cstheme="minorHAnsi"/>
          <w:sz w:val="22"/>
        </w:rPr>
        <w:t xml:space="preserve">. Ofertę należy złożyć w oryginale. Zamawiający nie dopuszcza możliwości złożenia skanu oferty opatrzonej kwalifikowanym podpisem elektronicznym.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Wykonawca może przed upływem terminu do składania ofert zmienić lub wycofać ofertę </w:t>
      </w:r>
      <w:r w:rsidR="00C3764F" w:rsidRPr="00132E56">
        <w:rPr>
          <w:rFonts w:asciiTheme="minorHAnsi" w:hAnsiTheme="minorHAnsi" w:cstheme="minorHAnsi"/>
          <w:sz w:val="22"/>
        </w:rPr>
        <w:t>za pośrednictwem</w:t>
      </w:r>
      <w:r w:rsidRPr="00132E56">
        <w:rPr>
          <w:rFonts w:asciiTheme="minorHAnsi" w:hAnsiTheme="minorHAnsi" w:cstheme="minorHAnsi"/>
          <w:sz w:val="22"/>
        </w:rPr>
        <w:t xml:space="preserve"> Formularza do złożenia, zmiany, wycofania oferty lub wniosku dostępnego </w:t>
      </w:r>
      <w:r w:rsidR="000B260A" w:rsidRPr="00132E56">
        <w:rPr>
          <w:rFonts w:asciiTheme="minorHAnsi" w:hAnsiTheme="minorHAnsi" w:cstheme="minorHAnsi"/>
          <w:sz w:val="22"/>
        </w:rPr>
        <w:t xml:space="preserve">na </w:t>
      </w:r>
      <w:proofErr w:type="spellStart"/>
      <w:r w:rsidR="000B260A" w:rsidRPr="00132E56">
        <w:rPr>
          <w:rFonts w:asciiTheme="minorHAnsi" w:hAnsiTheme="minorHAnsi" w:cstheme="minorHAnsi"/>
          <w:sz w:val="22"/>
        </w:rPr>
        <w:t>ePUAP</w:t>
      </w:r>
      <w:proofErr w:type="spellEnd"/>
      <w:r w:rsidRPr="00132E56">
        <w:rPr>
          <w:rFonts w:asciiTheme="minorHAnsi" w:hAnsiTheme="minorHAnsi" w:cstheme="minorHAnsi"/>
          <w:sz w:val="22"/>
        </w:rPr>
        <w:t xml:space="preserve"> i udostępnionych również na </w:t>
      </w:r>
      <w:proofErr w:type="spellStart"/>
      <w:r w:rsidRPr="00132E56">
        <w:rPr>
          <w:rFonts w:asciiTheme="minorHAnsi" w:hAnsiTheme="minorHAnsi" w:cstheme="minorHAnsi"/>
          <w:sz w:val="22"/>
        </w:rPr>
        <w:t>miniPortalu</w:t>
      </w:r>
      <w:proofErr w:type="spellEnd"/>
      <w:r w:rsidRPr="00132E56">
        <w:rPr>
          <w:rFonts w:asciiTheme="minorHAnsi" w:hAnsiTheme="minorHAnsi" w:cstheme="minorHAnsi"/>
          <w:sz w:val="22"/>
        </w:rPr>
        <w:t xml:space="preserve">. Sposób zmiany i wycofania oferty został opisany w Instrukcji użytkownika dostępnej na </w:t>
      </w:r>
      <w:proofErr w:type="spellStart"/>
      <w:r w:rsidRPr="00132E56">
        <w:rPr>
          <w:rFonts w:asciiTheme="minorHAnsi" w:hAnsiTheme="minorHAnsi" w:cstheme="minorHAnsi"/>
          <w:sz w:val="22"/>
        </w:rPr>
        <w:t>miniPortalu</w:t>
      </w:r>
      <w:proofErr w:type="spellEnd"/>
    </w:p>
    <w:p w:rsidR="002A395D"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Wykonawca po upływie terminu do składania ofert nie może skutecznie dokonać zmiany ani wycofać złożonej oferty.</w:t>
      </w:r>
    </w:p>
    <w:p w:rsidR="00FF3F1B" w:rsidRDefault="00FF3F1B" w:rsidP="00FF3F1B">
      <w:pPr>
        <w:pStyle w:val="Tekstpodstawowy"/>
        <w:ind w:left="720"/>
        <w:jc w:val="both"/>
        <w:rPr>
          <w:rFonts w:asciiTheme="minorHAnsi" w:hAnsiTheme="minorHAnsi" w:cstheme="minorHAnsi"/>
          <w:sz w:val="22"/>
        </w:rPr>
      </w:pPr>
    </w:p>
    <w:p w:rsidR="00940085" w:rsidRPr="00FF3F1B" w:rsidRDefault="00940085" w:rsidP="00940085">
      <w:pPr>
        <w:pStyle w:val="Tekstpodstawowy"/>
        <w:jc w:val="both"/>
        <w:rPr>
          <w:rFonts w:asciiTheme="minorHAnsi" w:hAnsiTheme="minorHAnsi" w:cstheme="minorHAnsi"/>
          <w:sz w:val="22"/>
          <w:u w:val="single"/>
        </w:rPr>
      </w:pPr>
      <w:r w:rsidRPr="00FF3F1B">
        <w:rPr>
          <w:rFonts w:asciiTheme="minorHAnsi" w:hAnsiTheme="minorHAnsi" w:cstheme="minorHAnsi"/>
          <w:sz w:val="22"/>
          <w:u w:val="single"/>
        </w:rPr>
        <w:t>Wraz z ofertę, o której mowa powyżej, Zamawiający składa następujące dokumenty:</w:t>
      </w:r>
    </w:p>
    <w:p w:rsidR="00940085" w:rsidRDefault="00940085" w:rsidP="00940085">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Dokument JEDZ zgodnie z pkt. 8.1 SIWZ</w:t>
      </w:r>
    </w:p>
    <w:p w:rsidR="00940085" w:rsidRDefault="00940085" w:rsidP="00940085">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Potwierdzenie wniesienia wadium zgodnie z pkt. 12 SIWZ</w:t>
      </w:r>
    </w:p>
    <w:p w:rsidR="00940085" w:rsidRDefault="00940085" w:rsidP="00440674">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Pełnomocnictwo, o którym mowa w pkt. 7.6 SIWZ – jeśli dotyczy</w:t>
      </w:r>
    </w:p>
    <w:p w:rsidR="006408B2" w:rsidRPr="006408B2" w:rsidRDefault="006408B2" w:rsidP="006408B2">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lastRenderedPageBreak/>
        <w:t xml:space="preserve">W przypadku polegania </w:t>
      </w:r>
      <w:r w:rsidRPr="00374C4F">
        <w:rPr>
          <w:rFonts w:asciiTheme="minorHAnsi" w:hAnsiTheme="minorHAnsi" w:cstheme="minorHAnsi"/>
          <w:sz w:val="22"/>
          <w:szCs w:val="22"/>
        </w:rPr>
        <w:t>na zdolnościach lub sytuacji innych podmiotów</w:t>
      </w:r>
      <w:r>
        <w:rPr>
          <w:rFonts w:asciiTheme="minorHAnsi" w:hAnsiTheme="minorHAnsi" w:cstheme="minorHAnsi"/>
          <w:sz w:val="22"/>
          <w:szCs w:val="22"/>
        </w:rPr>
        <w:t xml:space="preserve"> dokumenty zgodnie z pkt. 8.8 SIWZ (należy to również wykazać w składanym JEDZ, część II C)</w:t>
      </w:r>
    </w:p>
    <w:p w:rsidR="005D5156" w:rsidRDefault="005D5156" w:rsidP="005D5156">
      <w:pPr>
        <w:tabs>
          <w:tab w:val="left" w:pos="426"/>
          <w:tab w:val="left" w:pos="1985"/>
          <w:tab w:val="left" w:pos="2127"/>
        </w:tabs>
        <w:jc w:val="both"/>
        <w:rPr>
          <w:rFonts w:asciiTheme="minorHAnsi" w:hAnsiTheme="minorHAnsi" w:cstheme="minorHAnsi"/>
          <w:sz w:val="22"/>
          <w:szCs w:val="22"/>
        </w:rPr>
      </w:pPr>
    </w:p>
    <w:p w:rsidR="005D5156" w:rsidRPr="005D5156" w:rsidRDefault="00574B51" w:rsidP="00211653">
      <w:pPr>
        <w:pStyle w:val="Bezodstpw"/>
        <w:numPr>
          <w:ilvl w:val="0"/>
          <w:numId w:val="12"/>
        </w:numPr>
        <w:rPr>
          <w:rStyle w:val="tekstdokbold"/>
          <w:rFonts w:asciiTheme="minorHAnsi" w:hAnsiTheme="minorHAnsi" w:cstheme="minorHAnsi"/>
          <w:b w:val="0"/>
          <w:szCs w:val="22"/>
        </w:rPr>
      </w:pPr>
      <w:r w:rsidRPr="005D5156">
        <w:rPr>
          <w:rStyle w:val="tekstdokbold"/>
          <w:rFonts w:asciiTheme="minorHAnsi" w:hAnsiTheme="minorHAnsi" w:cstheme="minorHAnsi"/>
          <w:szCs w:val="22"/>
        </w:rPr>
        <w:t>OPIS</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SPOSOBU</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OBLICZENIA</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CENY</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OFERTY</w:t>
      </w:r>
    </w:p>
    <w:p w:rsidR="005D5156" w:rsidRPr="00C601DF" w:rsidRDefault="00FC1EC1"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 xml:space="preserve">Cena oferty musi zostać podana zgodnie z </w:t>
      </w:r>
      <w:r w:rsidR="00C601DF">
        <w:rPr>
          <w:rFonts w:asciiTheme="minorHAnsi" w:hAnsiTheme="minorHAnsi" w:cstheme="minorHAnsi"/>
        </w:rPr>
        <w:t>wzorem formularza ofertowego</w:t>
      </w:r>
      <w:r w:rsidRPr="00C601DF">
        <w:rPr>
          <w:rFonts w:asciiTheme="minorHAnsi" w:hAnsiTheme="minorHAnsi" w:cstheme="minorHAnsi"/>
        </w:rPr>
        <w:t xml:space="preserve"> </w:t>
      </w:r>
      <w:r w:rsidR="00574B51" w:rsidRPr="00C601DF">
        <w:rPr>
          <w:rFonts w:asciiTheme="minorHAnsi" w:hAnsiTheme="minorHAnsi" w:cstheme="minorHAnsi"/>
        </w:rPr>
        <w:t>(</w:t>
      </w:r>
      <w:r w:rsidR="00574B51" w:rsidRPr="00925087">
        <w:rPr>
          <w:rFonts w:asciiTheme="minorHAnsi" w:hAnsiTheme="minorHAnsi" w:cstheme="minorHAnsi"/>
          <w:u w:val="single"/>
        </w:rPr>
        <w:t xml:space="preserve">Załącznik nr </w:t>
      </w:r>
      <w:r w:rsidR="00C601DF" w:rsidRPr="00925087">
        <w:rPr>
          <w:rFonts w:asciiTheme="minorHAnsi" w:hAnsiTheme="minorHAnsi" w:cstheme="minorHAnsi"/>
          <w:u w:val="single"/>
        </w:rPr>
        <w:t>3 do SIWZ</w:t>
      </w:r>
      <w:r w:rsidR="00574B51" w:rsidRPr="00C601DF">
        <w:rPr>
          <w:rFonts w:asciiTheme="minorHAnsi" w:hAnsiTheme="minorHAnsi" w:cstheme="minorHAnsi"/>
        </w:rPr>
        <w:t>)</w:t>
      </w:r>
      <w:r w:rsidR="00C601DF">
        <w:rPr>
          <w:rFonts w:asciiTheme="minorHAnsi" w:hAnsiTheme="minorHAnsi" w:cstheme="minorHAnsi"/>
        </w:rPr>
        <w:t xml:space="preserve"> dla danej części zamówienia.</w:t>
      </w:r>
    </w:p>
    <w:p w:rsidR="00574B51" w:rsidRPr="00C601DF" w:rsidRDefault="001500E1" w:rsidP="00211653">
      <w:pPr>
        <w:pStyle w:val="Bezodstpw"/>
        <w:numPr>
          <w:ilvl w:val="1"/>
          <w:numId w:val="12"/>
        </w:numPr>
        <w:jc w:val="both"/>
        <w:rPr>
          <w:rFonts w:asciiTheme="minorHAnsi" w:eastAsia="Calibri" w:hAnsiTheme="minorHAnsi" w:cstheme="minorHAnsi"/>
        </w:rPr>
      </w:pPr>
      <w:r w:rsidRPr="00C601DF">
        <w:rPr>
          <w:rFonts w:asciiTheme="minorHAnsi" w:hAnsiTheme="minorHAnsi" w:cstheme="minorHAnsi"/>
        </w:rPr>
        <w:t>Cena ofertowa, ryczałtowa</w:t>
      </w:r>
      <w:r w:rsidRPr="00C601DF">
        <w:rPr>
          <w:rFonts w:asciiTheme="minorHAnsi" w:hAnsiTheme="minorHAnsi" w:cstheme="minorHAnsi"/>
          <w:color w:val="FF0000"/>
        </w:rPr>
        <w:t xml:space="preserve"> </w:t>
      </w:r>
      <w:r w:rsidRPr="00C601DF">
        <w:rPr>
          <w:rFonts w:asciiTheme="minorHAnsi" w:hAnsiTheme="minorHAnsi" w:cstheme="minorHAnsi"/>
        </w:rPr>
        <w:t>musi być wyrażona w złotych polskich z dokładnością</w:t>
      </w:r>
      <w:r w:rsidRPr="00C601DF">
        <w:rPr>
          <w:rFonts w:asciiTheme="minorHAnsi" w:hAnsiTheme="minorHAnsi" w:cstheme="minorHAnsi"/>
          <w:b/>
        </w:rPr>
        <w:t xml:space="preserve"> </w:t>
      </w:r>
      <w:r w:rsidRPr="00C601DF">
        <w:rPr>
          <w:rFonts w:asciiTheme="minorHAnsi" w:hAnsiTheme="minorHAnsi" w:cstheme="minorHAnsi"/>
        </w:rPr>
        <w:t>do dwóch miejsc po przecinku. W złotych polskich będą prowadzone rozliczenia między stronami.</w:t>
      </w:r>
    </w:p>
    <w:p w:rsidR="00574B51" w:rsidRDefault="00574B51"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Jeżeli złożono ofertę, której wybór prowadziłby do powstania u zamawiającego obowiązku</w:t>
      </w:r>
      <w:r w:rsidR="00C601DF">
        <w:rPr>
          <w:rFonts w:asciiTheme="minorHAnsi" w:hAnsiTheme="minorHAnsi" w:cstheme="minorHAnsi"/>
        </w:rPr>
        <w:t xml:space="preserve"> </w:t>
      </w:r>
      <w:r w:rsidRPr="00C601DF">
        <w:rPr>
          <w:rFonts w:asciiTheme="minorHAnsi" w:hAnsiTheme="minorHAnsi" w:cstheme="minorHAnsi"/>
        </w:rPr>
        <w:t>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w:t>
      </w:r>
      <w:r w:rsidR="00C601DF">
        <w:rPr>
          <w:rFonts w:asciiTheme="minorHAnsi" w:hAnsiTheme="minorHAnsi" w:cstheme="minorHAnsi"/>
        </w:rPr>
        <w:t xml:space="preserve"> </w:t>
      </w:r>
      <w:r w:rsidRPr="00C601DF">
        <w:rPr>
          <w:rFonts w:asciiTheme="minorHAnsi" w:hAnsiTheme="minorHAnsi" w:cstheme="minorHAnsi"/>
        </w:rPr>
        <w:t>oferty będzie prowadzić do powstania u zamawiającego obowiązku podatkowego, wskazując nazwę (rodzaj) towaru lub usługi, których dostawa lub świadczenie będzie prowadzić do jego powstania, oraz wskazując ich wartość bez kwoty podatku.</w:t>
      </w:r>
    </w:p>
    <w:p w:rsidR="00C601DF" w:rsidRPr="00C601DF" w:rsidRDefault="00C601DF"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Wynagrodzenie będzie płatne zgodnie z Projektem umowy Załącznik Nr  2b do SIWZ.</w:t>
      </w:r>
    </w:p>
    <w:p w:rsidR="00C601DF" w:rsidRPr="00C601DF" w:rsidRDefault="00C601DF" w:rsidP="00211653">
      <w:pPr>
        <w:pStyle w:val="Bezodstpw"/>
        <w:numPr>
          <w:ilvl w:val="1"/>
          <w:numId w:val="12"/>
        </w:numPr>
        <w:jc w:val="both"/>
        <w:rPr>
          <w:rFonts w:asciiTheme="minorHAnsi" w:hAnsiTheme="minorHAnsi" w:cstheme="minorHAnsi"/>
        </w:rPr>
      </w:pPr>
      <w:r w:rsidRPr="00F158BB">
        <w:rPr>
          <w:rFonts w:asciiTheme="minorHAnsi" w:hAnsiTheme="minorHAnsi" w:cstheme="minorHAnsi"/>
          <w:u w:val="single"/>
        </w:rPr>
        <w:t>UWAGA</w:t>
      </w:r>
      <w:r w:rsidRPr="00C601DF">
        <w:rPr>
          <w:rFonts w:asciiTheme="minorHAnsi" w:hAnsiTheme="minorHAnsi" w:cstheme="minorHAnsi"/>
        </w:rPr>
        <w:t>: Wszyscy wykonawcy są zobowiązani do zastosowania stawki VAT wg. formularza ofertowego. Jeżeli przed zakończeniem realizacji zamówienia Zamawiający otrzyma indywidualną interpretację podatkową dotyczącą podatku od umów zawartych na podstawie niniejszego postępowania, która wskaże na konieczność zastosowania innej stawki podatku VAT,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317954" w:rsidRPr="00374C4F" w:rsidRDefault="00317954">
      <w:pPr>
        <w:tabs>
          <w:tab w:val="left" w:pos="-3119"/>
        </w:tabs>
        <w:jc w:val="both"/>
        <w:rPr>
          <w:rFonts w:asciiTheme="minorHAnsi" w:hAnsiTheme="minorHAnsi" w:cstheme="minorHAnsi"/>
          <w:sz w:val="22"/>
          <w:szCs w:val="22"/>
        </w:rPr>
      </w:pPr>
    </w:p>
    <w:p w:rsidR="00574B51" w:rsidRPr="00925087" w:rsidRDefault="00574B51" w:rsidP="00211653">
      <w:pPr>
        <w:pStyle w:val="Bezodstpw"/>
        <w:numPr>
          <w:ilvl w:val="0"/>
          <w:numId w:val="12"/>
        </w:numPr>
      </w:pPr>
      <w:r w:rsidRPr="00317954">
        <w:rPr>
          <w:rStyle w:val="tekstdokbold"/>
          <w:rFonts w:asciiTheme="minorHAnsi" w:hAnsiTheme="minorHAnsi" w:cstheme="minorHAnsi"/>
          <w:szCs w:val="22"/>
        </w:rPr>
        <w:t>WYMAGANIA</w:t>
      </w:r>
      <w:r w:rsidRPr="00317954">
        <w:rPr>
          <w:rStyle w:val="tekstdokbold"/>
          <w:rFonts w:asciiTheme="minorHAnsi" w:eastAsia="Verdana" w:hAnsiTheme="minorHAnsi" w:cstheme="minorHAnsi"/>
          <w:szCs w:val="22"/>
        </w:rPr>
        <w:t xml:space="preserve"> </w:t>
      </w:r>
      <w:r w:rsidRPr="00317954">
        <w:rPr>
          <w:rStyle w:val="tekstdokbold"/>
          <w:rFonts w:asciiTheme="minorHAnsi" w:hAnsiTheme="minorHAnsi" w:cstheme="minorHAnsi"/>
          <w:szCs w:val="22"/>
        </w:rPr>
        <w:t>DOTYCZĄCE</w:t>
      </w:r>
      <w:r w:rsidRPr="00317954">
        <w:rPr>
          <w:rStyle w:val="tekstdokbold"/>
          <w:rFonts w:asciiTheme="minorHAnsi" w:eastAsia="Verdana" w:hAnsiTheme="minorHAnsi" w:cstheme="minorHAnsi"/>
          <w:szCs w:val="22"/>
        </w:rPr>
        <w:t xml:space="preserve"> </w:t>
      </w:r>
      <w:r w:rsidRPr="00317954">
        <w:rPr>
          <w:rStyle w:val="tekstdokbold"/>
          <w:rFonts w:asciiTheme="minorHAnsi" w:hAnsiTheme="minorHAnsi" w:cstheme="minorHAnsi"/>
          <w:szCs w:val="22"/>
        </w:rPr>
        <w:t>WADIUM</w:t>
      </w:r>
      <w:r w:rsidRPr="00317954">
        <w:rPr>
          <w:rStyle w:val="tekstdokbold"/>
          <w:rFonts w:asciiTheme="minorHAnsi" w:eastAsia="Verdana" w:hAnsiTheme="minorHAnsi" w:cstheme="minorHAnsi"/>
          <w:szCs w:val="22"/>
        </w:rPr>
        <w:t xml:space="preserve"> </w:t>
      </w:r>
    </w:p>
    <w:p w:rsidR="00925087" w:rsidRPr="008060C5" w:rsidRDefault="00EE3158" w:rsidP="008060C5">
      <w:pPr>
        <w:pStyle w:val="rozdzia"/>
        <w:numPr>
          <w:ilvl w:val="1"/>
          <w:numId w:val="12"/>
        </w:numPr>
        <w:suppressAutoHyphens w:val="0"/>
        <w:rPr>
          <w:rFonts w:asciiTheme="minorHAnsi" w:eastAsia="Verdana" w:hAnsiTheme="minorHAnsi" w:cstheme="minorHAnsi"/>
          <w:b w:val="0"/>
          <w:color w:val="auto"/>
          <w:sz w:val="22"/>
          <w:szCs w:val="22"/>
        </w:rPr>
      </w:pPr>
      <w:r w:rsidRPr="00925087">
        <w:rPr>
          <w:rFonts w:asciiTheme="minorHAnsi" w:hAnsiTheme="minorHAnsi" w:cstheme="minorHAnsi"/>
          <w:b w:val="0"/>
          <w:color w:val="auto"/>
          <w:sz w:val="22"/>
          <w:szCs w:val="22"/>
        </w:rPr>
        <w:t>Wykonawca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jest</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zobowiązany</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do</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wniesienia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wadium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wysokości:</w:t>
      </w:r>
      <w:r w:rsidRPr="00925087">
        <w:rPr>
          <w:rFonts w:asciiTheme="minorHAnsi" w:eastAsia="Verdana" w:hAnsiTheme="minorHAnsi" w:cstheme="minorHAnsi"/>
          <w:b w:val="0"/>
          <w:color w:val="auto"/>
          <w:sz w:val="22"/>
          <w:szCs w:val="22"/>
        </w:rPr>
        <w:t xml:space="preserve"> </w:t>
      </w:r>
    </w:p>
    <w:p w:rsidR="00925087" w:rsidRDefault="00925087" w:rsidP="00211653">
      <w:pPr>
        <w:pStyle w:val="rozdzia"/>
        <w:numPr>
          <w:ilvl w:val="0"/>
          <w:numId w:val="26"/>
        </w:numPr>
        <w:suppressAutoHyphens w:val="0"/>
        <w:rPr>
          <w:rFonts w:asciiTheme="minorHAnsi" w:eastAsia="Verdana" w:hAnsiTheme="minorHAnsi" w:cstheme="minorHAnsi"/>
          <w:b w:val="0"/>
          <w:color w:val="auto"/>
          <w:sz w:val="22"/>
          <w:szCs w:val="22"/>
          <w:u w:val="single"/>
        </w:rPr>
      </w:pPr>
      <w:r w:rsidRPr="00925087">
        <w:rPr>
          <w:rFonts w:asciiTheme="minorHAnsi" w:eastAsia="Verdana" w:hAnsiTheme="minorHAnsi" w:cstheme="minorHAnsi"/>
          <w:b w:val="0"/>
          <w:color w:val="auto"/>
          <w:sz w:val="22"/>
          <w:szCs w:val="22"/>
          <w:u w:val="single"/>
        </w:rPr>
        <w:t>5 000,00 PLN (słownie: pięć tysięcy złotych).</w:t>
      </w:r>
    </w:p>
    <w:p w:rsidR="008060C5" w:rsidRPr="00925087" w:rsidRDefault="008060C5" w:rsidP="008060C5">
      <w:pPr>
        <w:pStyle w:val="rozdzia"/>
        <w:suppressAutoHyphens w:val="0"/>
        <w:ind w:firstLine="0"/>
        <w:rPr>
          <w:rFonts w:asciiTheme="minorHAnsi" w:eastAsia="Verdana" w:hAnsiTheme="minorHAnsi" w:cstheme="minorHAnsi"/>
          <w:b w:val="0"/>
          <w:color w:val="auto"/>
          <w:sz w:val="22"/>
          <w:szCs w:val="22"/>
          <w:u w:val="single"/>
        </w:rPr>
      </w:pPr>
    </w:p>
    <w:p w:rsidR="00574B51" w:rsidRPr="00925087"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925087">
        <w:rPr>
          <w:rFonts w:asciiTheme="minorHAnsi" w:hAnsiTheme="minorHAnsi" w:cstheme="minorHAnsi"/>
          <w:b w:val="0"/>
          <w:color w:val="auto"/>
          <w:sz w:val="22"/>
          <w:szCs w:val="22"/>
        </w:rPr>
        <w:t>Wadium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musi</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być</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wniesione</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przed</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upływem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terminu</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składania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ofert</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jednej</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lub</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kilku</w:t>
      </w:r>
      <w:r w:rsid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następujących</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formach,</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zależności</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od</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wyboru</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Wykonawcy:</w:t>
      </w:r>
    </w:p>
    <w:p w:rsidR="00574B51" w:rsidRPr="008B531D" w:rsidRDefault="0049763F" w:rsidP="008B531D">
      <w:pPr>
        <w:pStyle w:val="Bezodstpw"/>
        <w:numPr>
          <w:ilvl w:val="0"/>
          <w:numId w:val="27"/>
        </w:numPr>
        <w:jc w:val="both"/>
        <w:rPr>
          <w:rFonts w:asciiTheme="minorHAnsi" w:hAnsiTheme="minorHAnsi" w:cstheme="minorHAnsi"/>
          <w:b/>
        </w:rPr>
      </w:pPr>
      <w:r>
        <w:rPr>
          <w:rFonts w:asciiTheme="minorHAnsi" w:hAnsiTheme="minorHAnsi" w:cstheme="minorHAnsi"/>
        </w:rPr>
        <w:t>w</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pieniądzu,</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przelewem</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na</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rachunek</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 xml:space="preserve">bankowy: </w:t>
      </w:r>
      <w:r w:rsidR="008B531D" w:rsidRPr="008B531D">
        <w:rPr>
          <w:rFonts w:asciiTheme="minorHAnsi" w:hAnsiTheme="minorHAnsi" w:cstheme="minorHAnsi"/>
          <w:b/>
        </w:rPr>
        <w:t>47 8142 1017 0003 5842 2000 0001</w:t>
      </w:r>
      <w:r w:rsidR="008B531D">
        <w:rPr>
          <w:rFonts w:asciiTheme="minorHAnsi" w:hAnsiTheme="minorHAnsi" w:cstheme="minorHAnsi"/>
          <w:b/>
        </w:rPr>
        <w:t xml:space="preserve"> – Bank Spółdzielczy w Bydgoszczy Oddział w Dąbrowie Chełmińskiej </w:t>
      </w:r>
      <w:r w:rsidR="00574B51" w:rsidRPr="008B531D">
        <w:rPr>
          <w:rFonts w:asciiTheme="minorHAnsi" w:hAnsiTheme="minorHAnsi" w:cstheme="minorHAnsi"/>
        </w:rPr>
        <w:t>do godz. 10:00</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 xml:space="preserve">poręczeniach bankowych lub poręczeniach spółdzielczej kasy oszczędnościowo-kredytowej, z </w:t>
      </w:r>
      <w:r w:rsidR="00925087" w:rsidRPr="00F158BB">
        <w:rPr>
          <w:rFonts w:asciiTheme="minorHAnsi" w:hAnsiTheme="minorHAnsi" w:cstheme="minorHAnsi"/>
        </w:rPr>
        <w:t>tym,</w:t>
      </w:r>
      <w:r w:rsidRPr="00F158BB">
        <w:rPr>
          <w:rFonts w:asciiTheme="minorHAnsi" w:hAnsiTheme="minorHAnsi" w:cstheme="minorHAnsi"/>
        </w:rPr>
        <w:t xml:space="preserve"> że poręczenie kasy jest zawsze poręczeniem pieniężnym;</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gwarancjach bankowych;</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gwarancjach ubezpieczeniowych;</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poręczeniach udzielanych przez podmioty, o których mowa w art. 6b ust. 5 pkt 2 ustawy z dnia 9 listopada 2000 r. o utworzeniu Polskiej Agencji Rozwoju Przedsiębiorczości (</w:t>
      </w:r>
      <w:r w:rsidR="00275E83" w:rsidRPr="00275E83">
        <w:rPr>
          <w:rFonts w:asciiTheme="minorHAnsi" w:hAnsiTheme="minorHAnsi" w:cstheme="minorHAnsi"/>
        </w:rPr>
        <w:t>Dz. U. z 2018 r. poz. 110</w:t>
      </w:r>
      <w:r w:rsidR="00275E83">
        <w:rPr>
          <w:rFonts w:asciiTheme="minorHAnsi" w:hAnsiTheme="minorHAnsi" w:cstheme="minorHAnsi"/>
        </w:rPr>
        <w:t xml:space="preserve"> z </w:t>
      </w:r>
      <w:proofErr w:type="spellStart"/>
      <w:r w:rsidR="00275E83">
        <w:rPr>
          <w:rFonts w:asciiTheme="minorHAnsi" w:hAnsiTheme="minorHAnsi" w:cstheme="minorHAnsi"/>
        </w:rPr>
        <w:t>późn</w:t>
      </w:r>
      <w:proofErr w:type="spellEnd"/>
      <w:r w:rsidR="00275E83">
        <w:rPr>
          <w:rFonts w:asciiTheme="minorHAnsi" w:hAnsiTheme="minorHAnsi" w:cstheme="minorHAnsi"/>
        </w:rPr>
        <w:t>. zm.</w:t>
      </w:r>
      <w:r w:rsidRPr="00F158BB">
        <w:rPr>
          <w:rFonts w:asciiTheme="minorHAnsi" w:hAnsiTheme="minorHAnsi" w:cstheme="minorHAnsi"/>
        </w:rPr>
        <w:t>).</w:t>
      </w:r>
    </w:p>
    <w:p w:rsidR="00574B51" w:rsidRPr="004E4E4A" w:rsidRDefault="00574B51" w:rsidP="00211653">
      <w:pPr>
        <w:pStyle w:val="rozdzia"/>
        <w:numPr>
          <w:ilvl w:val="1"/>
          <w:numId w:val="12"/>
        </w:numPr>
        <w:suppressAutoHyphens w:val="0"/>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wnoszone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formie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poręczeń</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lub</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gwarancji</w:t>
      </w:r>
      <w:r w:rsidRPr="00374C4F">
        <w:rPr>
          <w:rFonts w:asciiTheme="minorHAnsi" w:eastAsia="Verdana" w:hAnsiTheme="minorHAnsi" w:cstheme="minorHAnsi"/>
          <w:b w:val="0"/>
          <w:color w:val="auto"/>
          <w:sz w:val="22"/>
          <w:szCs w:val="22"/>
        </w:rPr>
        <w:t>:</w:t>
      </w:r>
    </w:p>
    <w:p w:rsidR="009523A1" w:rsidRPr="00374C4F" w:rsidRDefault="00574B51" w:rsidP="00211653">
      <w:pPr>
        <w:pStyle w:val="rozdzia"/>
        <w:numPr>
          <w:ilvl w:val="0"/>
          <w:numId w:val="28"/>
        </w:numPr>
        <w:tabs>
          <w:tab w:val="left" w:pos="0"/>
        </w:tabs>
        <w:suppressAutoHyphens w:val="0"/>
        <w:jc w:val="both"/>
        <w:rPr>
          <w:rFonts w:asciiTheme="minorHAnsi" w:hAnsiTheme="minorHAnsi" w:cstheme="minorHAnsi"/>
          <w:b w:val="0"/>
          <w:color w:val="auto"/>
          <w:sz w:val="22"/>
          <w:szCs w:val="22"/>
        </w:rPr>
      </w:pPr>
      <w:r w:rsidRPr="00374C4F">
        <w:rPr>
          <w:rFonts w:asciiTheme="minorHAnsi" w:hAnsiTheme="minorHAnsi" w:cstheme="minorHAnsi"/>
          <w:b w:val="0"/>
          <w:color w:val="auto"/>
          <w:sz w:val="22"/>
          <w:szCs w:val="22"/>
        </w:rPr>
        <w:t>powinno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złożone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oryginale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00421717" w:rsidRPr="00374C4F">
        <w:rPr>
          <w:rFonts w:asciiTheme="minorHAnsi" w:hAnsiTheme="minorHAnsi" w:cstheme="minorHAnsi"/>
          <w:b w:val="0"/>
          <w:color w:val="auto"/>
          <w:sz w:val="22"/>
          <w:szCs w:val="22"/>
        </w:rPr>
        <w:t>postaci elektronicznej</w:t>
      </w:r>
      <w:r w:rsidR="00D63448">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obejmować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cały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okres</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związania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ofertą</w:t>
      </w:r>
      <w:r w:rsidR="00D63448">
        <w:rPr>
          <w:rFonts w:asciiTheme="minorHAnsi" w:hAnsiTheme="minorHAnsi" w:cstheme="minorHAnsi"/>
          <w:b w:val="0"/>
          <w:color w:val="auto"/>
          <w:sz w:val="22"/>
          <w:szCs w:val="22"/>
        </w:rPr>
        <w:t xml:space="preserve"> i </w:t>
      </w:r>
      <w:r w:rsidR="00D63448">
        <w:rPr>
          <w:rFonts w:asciiTheme="minorHAnsi" w:eastAsia="Verdana" w:hAnsiTheme="minorHAnsi" w:cstheme="minorHAnsi"/>
          <w:b w:val="0"/>
          <w:color w:val="auto"/>
          <w:sz w:val="22"/>
          <w:szCs w:val="22"/>
        </w:rPr>
        <w:t>musi być opatrzony kwalifikowanym podpisem elektronicznym;</w:t>
      </w:r>
    </w:p>
    <w:p w:rsidR="00574B51" w:rsidRPr="00374C4F" w:rsidRDefault="00574B51" w:rsidP="00211653">
      <w:pPr>
        <w:pStyle w:val="rozdzia"/>
        <w:numPr>
          <w:ilvl w:val="0"/>
          <w:numId w:val="28"/>
        </w:numPr>
        <w:tabs>
          <w:tab w:val="left" w:pos="0"/>
        </w:tabs>
        <w:suppressAutoHyphens w:val="0"/>
        <w:jc w:val="both"/>
        <w:rPr>
          <w:rFonts w:asciiTheme="minorHAnsi" w:hAnsiTheme="minorHAnsi" w:cstheme="minorHAnsi"/>
          <w:b w:val="0"/>
          <w:color w:val="auto"/>
          <w:sz w:val="22"/>
          <w:szCs w:val="22"/>
        </w:rPr>
      </w:pPr>
      <w:r w:rsidRPr="00374C4F">
        <w:rPr>
          <w:rFonts w:asciiTheme="minorHAnsi" w:hAnsiTheme="minorHAnsi" w:cstheme="minorHAnsi"/>
          <w:b w:val="0"/>
          <w:color w:val="auto"/>
          <w:sz w:val="22"/>
          <w:szCs w:val="22"/>
        </w:rPr>
        <w:t>powinno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wystawione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004E4E4A">
        <w:rPr>
          <w:rFonts w:asciiTheme="minorHAnsi" w:hAnsiTheme="minorHAnsi" w:cstheme="minorHAnsi"/>
          <w:b w:val="0"/>
          <w:color w:val="auto"/>
          <w:sz w:val="22"/>
          <w:szCs w:val="22"/>
        </w:rPr>
        <w:t>;</w:t>
      </w:r>
    </w:p>
    <w:p w:rsidR="00440674" w:rsidRPr="00D63448" w:rsidRDefault="00574B51" w:rsidP="00D63448">
      <w:pPr>
        <w:pStyle w:val="rozdzia"/>
        <w:numPr>
          <w:ilvl w:val="0"/>
          <w:numId w:val="28"/>
        </w:numPr>
        <w:tabs>
          <w:tab w:val="left" w:pos="0"/>
        </w:tabs>
        <w:suppressAutoHyphens w:val="0"/>
        <w:jc w:val="both"/>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t>koniecznym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jest,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aby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gwarancja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lub</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poręczenie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obejmowały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odpowiedzialność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wszystkie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przypadki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powodujące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utratę</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przez</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Wykonawcę,</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określone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art.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46</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ust.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4a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5</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Ustawy.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to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bezwarunkowe,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realizowane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pierwsze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żądanie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00D63448">
        <w:rPr>
          <w:rFonts w:asciiTheme="minorHAnsi" w:hAnsiTheme="minorHAnsi" w:cstheme="minorHAnsi"/>
          <w:b w:val="0"/>
          <w:color w:val="auto"/>
          <w:sz w:val="22"/>
          <w:szCs w:val="22"/>
        </w:rPr>
        <w:t>.</w:t>
      </w:r>
    </w:p>
    <w:p w:rsid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lastRenderedPageBreak/>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wniesione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pieniądzu</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przelewem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rachunek</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bankowy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wpłynąć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wskazany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pkt.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12.2.</w:t>
      </w:r>
      <w:r w:rsidRPr="00374C4F">
        <w:rPr>
          <w:rFonts w:asciiTheme="minorHAnsi" w:eastAsia="Verdana" w:hAnsiTheme="minorHAnsi" w:cstheme="minorHAnsi"/>
          <w:b w:val="0"/>
          <w:color w:val="auto"/>
          <w:sz w:val="22"/>
          <w:szCs w:val="22"/>
        </w:rPr>
        <w:t xml:space="preserve"> </w:t>
      </w:r>
      <w:proofErr w:type="spellStart"/>
      <w:r w:rsidRPr="00374C4F">
        <w:rPr>
          <w:rFonts w:asciiTheme="minorHAnsi" w:hAnsiTheme="minorHAnsi" w:cstheme="minorHAnsi"/>
          <w:b w:val="0"/>
          <w:color w:val="auto"/>
          <w:sz w:val="22"/>
          <w:szCs w:val="22"/>
        </w:rPr>
        <w:t>ppkt</w:t>
      </w:r>
      <w:proofErr w:type="spellEnd"/>
      <w:r w:rsidRPr="00374C4F">
        <w:rPr>
          <w:rFonts w:asciiTheme="minorHAnsi" w:hAnsiTheme="minorHAnsi" w:cstheme="minorHAnsi"/>
          <w:b w:val="0"/>
          <w:color w:val="auto"/>
          <w:sz w:val="22"/>
          <w:szCs w:val="22"/>
        </w:rPr>
        <w:t xml:space="preserve"> 1)</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rachunek</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bankowy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najpóźniej</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przed</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upływem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terminu</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składania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ofert.</w:t>
      </w:r>
    </w:p>
    <w:p w:rsidR="004E4E4A" w:rsidRP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4E4E4A">
        <w:rPr>
          <w:rFonts w:asciiTheme="minorHAnsi" w:hAnsiTheme="minorHAnsi" w:cstheme="minorHAnsi"/>
          <w:b w:val="0"/>
          <w:color w:val="auto"/>
          <w:sz w:val="22"/>
          <w:szCs w:val="22"/>
        </w:rPr>
        <w:t>Zamawiający</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dokona</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zwrotu</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wadium</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na</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zasadach</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określonych</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w</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art.</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46</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ust.</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1-4</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Ustaw.</w:t>
      </w:r>
    </w:p>
    <w:p w:rsidR="00574B51" w:rsidRP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4E4E4A">
        <w:rPr>
          <w:rFonts w:asciiTheme="minorHAnsi" w:hAnsiTheme="minorHAnsi" w:cstheme="minorHAnsi"/>
          <w:b w:val="0"/>
          <w:sz w:val="22"/>
          <w:szCs w:val="22"/>
        </w:rPr>
        <w:t>Zgodnie</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art.</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46</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ust.</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5</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Ustawy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Zamawiający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zatrzyma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wadium</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wraz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odsetkami,</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w:t>
      </w:r>
      <w:r w:rsidRPr="004E4E4A">
        <w:rPr>
          <w:rFonts w:asciiTheme="minorHAnsi" w:eastAsia="Verdana" w:hAnsiTheme="minorHAnsi" w:cstheme="minorHAnsi"/>
          <w:b w:val="0"/>
          <w:sz w:val="22"/>
          <w:szCs w:val="22"/>
        </w:rPr>
        <w:t xml:space="preserve"> </w:t>
      </w:r>
      <w:r w:rsidR="004E4E4A" w:rsidRPr="004E4E4A">
        <w:rPr>
          <w:rFonts w:asciiTheme="minorHAnsi" w:hAnsiTheme="minorHAnsi" w:cstheme="minorHAnsi"/>
          <w:b w:val="0"/>
          <w:sz w:val="22"/>
          <w:szCs w:val="22"/>
        </w:rPr>
        <w:t>przypadku,</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gdy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Wykonawca,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którego</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oferta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zostanie</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wybrana:</w:t>
      </w:r>
    </w:p>
    <w:p w:rsidR="00574B51" w:rsidRPr="004E4E4A" w:rsidRDefault="00574B51" w:rsidP="00211653">
      <w:pPr>
        <w:pStyle w:val="Bezodstpw"/>
        <w:numPr>
          <w:ilvl w:val="0"/>
          <w:numId w:val="29"/>
        </w:numPr>
        <w:jc w:val="both"/>
        <w:rPr>
          <w:rFonts w:asciiTheme="minorHAnsi" w:hAnsiTheme="minorHAnsi" w:cstheme="minorHAnsi"/>
        </w:rPr>
      </w:pPr>
      <w:r w:rsidRPr="004E4E4A">
        <w:rPr>
          <w:rFonts w:asciiTheme="minorHAnsi" w:hAnsiTheme="minorHAnsi" w:cstheme="minorHAnsi"/>
        </w:rPr>
        <w:t>odmówi</w:t>
      </w:r>
      <w:r w:rsidRPr="004E4E4A">
        <w:rPr>
          <w:rFonts w:asciiTheme="minorHAnsi" w:eastAsia="Verdana" w:hAnsiTheme="minorHAnsi" w:cstheme="minorHAnsi"/>
        </w:rPr>
        <w:t xml:space="preserve"> </w:t>
      </w:r>
      <w:r w:rsidRPr="004E4E4A">
        <w:rPr>
          <w:rFonts w:asciiTheme="minorHAnsi" w:hAnsiTheme="minorHAnsi" w:cstheme="minorHAnsi"/>
        </w:rPr>
        <w:t>podpisania</w:t>
      </w:r>
      <w:r w:rsidRPr="004E4E4A">
        <w:rPr>
          <w:rFonts w:asciiTheme="minorHAnsi" w:eastAsia="Verdana" w:hAnsiTheme="minorHAnsi" w:cstheme="minorHAnsi"/>
        </w:rPr>
        <w:t xml:space="preserve"> </w:t>
      </w:r>
      <w:r w:rsidRPr="004E4E4A">
        <w:rPr>
          <w:rFonts w:asciiTheme="minorHAnsi" w:hAnsiTheme="minorHAnsi" w:cstheme="minorHAnsi"/>
        </w:rPr>
        <w:t>umowy</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sprawie</w:t>
      </w:r>
      <w:r w:rsidRPr="004E4E4A">
        <w:rPr>
          <w:rFonts w:asciiTheme="minorHAnsi" w:eastAsia="Verdana" w:hAnsiTheme="minorHAnsi" w:cstheme="minorHAnsi"/>
        </w:rPr>
        <w:t xml:space="preserve"> </w:t>
      </w:r>
      <w:r w:rsidRPr="004E4E4A">
        <w:rPr>
          <w:rFonts w:asciiTheme="minorHAnsi" w:hAnsiTheme="minorHAnsi" w:cstheme="minorHAnsi"/>
        </w:rPr>
        <w:t>zamówienia</w:t>
      </w:r>
      <w:r w:rsidRPr="004E4E4A">
        <w:rPr>
          <w:rFonts w:asciiTheme="minorHAnsi" w:eastAsia="Verdana" w:hAnsiTheme="minorHAnsi" w:cstheme="minorHAnsi"/>
        </w:rPr>
        <w:t xml:space="preserve"> </w:t>
      </w:r>
      <w:r w:rsidRPr="004E4E4A">
        <w:rPr>
          <w:rFonts w:asciiTheme="minorHAnsi" w:hAnsiTheme="minorHAnsi" w:cstheme="minorHAnsi"/>
        </w:rPr>
        <w:t>publicznego</w:t>
      </w:r>
      <w:r w:rsidRPr="004E4E4A">
        <w:rPr>
          <w:rFonts w:asciiTheme="minorHAnsi" w:eastAsia="Verdana" w:hAnsiTheme="minorHAnsi" w:cstheme="minorHAnsi"/>
        </w:rPr>
        <w:t xml:space="preserve"> </w:t>
      </w:r>
      <w:r w:rsidRPr="004E4E4A">
        <w:rPr>
          <w:rFonts w:asciiTheme="minorHAnsi" w:hAnsiTheme="minorHAnsi" w:cstheme="minorHAnsi"/>
        </w:rPr>
        <w:t>na</w:t>
      </w:r>
      <w:r w:rsidRPr="004E4E4A">
        <w:rPr>
          <w:rFonts w:asciiTheme="minorHAnsi" w:eastAsia="Verdana" w:hAnsiTheme="minorHAnsi" w:cstheme="minorHAnsi"/>
        </w:rPr>
        <w:t xml:space="preserve"> </w:t>
      </w:r>
      <w:r w:rsidRPr="004E4E4A">
        <w:rPr>
          <w:rFonts w:asciiTheme="minorHAnsi" w:hAnsiTheme="minorHAnsi" w:cstheme="minorHAnsi"/>
        </w:rPr>
        <w:t>warunkach</w:t>
      </w:r>
      <w:r w:rsidRPr="004E4E4A">
        <w:rPr>
          <w:rFonts w:asciiTheme="minorHAnsi" w:eastAsia="Verdana" w:hAnsiTheme="minorHAnsi" w:cstheme="minorHAnsi"/>
        </w:rPr>
        <w:t xml:space="preserve"> </w:t>
      </w:r>
      <w:r w:rsidRPr="004E4E4A">
        <w:rPr>
          <w:rFonts w:asciiTheme="minorHAnsi" w:hAnsiTheme="minorHAnsi" w:cstheme="minorHAnsi"/>
        </w:rPr>
        <w:t>określonych</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ofercie;</w:t>
      </w:r>
    </w:p>
    <w:p w:rsidR="00574B51" w:rsidRPr="004E4E4A" w:rsidRDefault="00574B51" w:rsidP="00211653">
      <w:pPr>
        <w:pStyle w:val="Bezodstpw"/>
        <w:numPr>
          <w:ilvl w:val="0"/>
          <w:numId w:val="29"/>
        </w:numPr>
        <w:jc w:val="both"/>
        <w:rPr>
          <w:rFonts w:asciiTheme="minorHAnsi" w:hAnsiTheme="minorHAnsi" w:cstheme="minorHAnsi"/>
        </w:rPr>
      </w:pPr>
      <w:r w:rsidRPr="004E4E4A">
        <w:rPr>
          <w:rFonts w:asciiTheme="minorHAnsi" w:hAnsiTheme="minorHAnsi" w:cstheme="minorHAnsi"/>
        </w:rPr>
        <w:t>nie</w:t>
      </w:r>
      <w:r w:rsidRPr="004E4E4A">
        <w:rPr>
          <w:rFonts w:asciiTheme="minorHAnsi" w:eastAsia="Verdana" w:hAnsiTheme="minorHAnsi" w:cstheme="minorHAnsi"/>
        </w:rPr>
        <w:t xml:space="preserve"> </w:t>
      </w:r>
      <w:r w:rsidRPr="004E4E4A">
        <w:rPr>
          <w:rFonts w:asciiTheme="minorHAnsi" w:hAnsiTheme="minorHAnsi" w:cstheme="minorHAnsi"/>
        </w:rPr>
        <w:t>wniesie</w:t>
      </w:r>
      <w:r w:rsidRPr="004E4E4A">
        <w:rPr>
          <w:rFonts w:asciiTheme="minorHAnsi" w:eastAsia="Verdana" w:hAnsiTheme="minorHAnsi" w:cstheme="minorHAnsi"/>
        </w:rPr>
        <w:t xml:space="preserve"> </w:t>
      </w:r>
      <w:r w:rsidRPr="004E4E4A">
        <w:rPr>
          <w:rFonts w:asciiTheme="minorHAnsi" w:hAnsiTheme="minorHAnsi" w:cstheme="minorHAnsi"/>
        </w:rPr>
        <w:t>wymaganego</w:t>
      </w:r>
      <w:r w:rsidRPr="004E4E4A">
        <w:rPr>
          <w:rFonts w:asciiTheme="minorHAnsi" w:eastAsia="Verdana" w:hAnsiTheme="minorHAnsi" w:cstheme="minorHAnsi"/>
        </w:rPr>
        <w:t xml:space="preserve"> </w:t>
      </w:r>
      <w:r w:rsidRPr="004E4E4A">
        <w:rPr>
          <w:rFonts w:asciiTheme="minorHAnsi" w:hAnsiTheme="minorHAnsi" w:cstheme="minorHAnsi"/>
        </w:rPr>
        <w:t>zabezpieczenia</w:t>
      </w:r>
      <w:r w:rsidRPr="004E4E4A">
        <w:rPr>
          <w:rFonts w:asciiTheme="minorHAnsi" w:eastAsia="Verdana" w:hAnsiTheme="minorHAnsi" w:cstheme="minorHAnsi"/>
        </w:rPr>
        <w:t xml:space="preserve"> </w:t>
      </w:r>
      <w:r w:rsidRPr="004E4E4A">
        <w:rPr>
          <w:rFonts w:asciiTheme="minorHAnsi" w:hAnsiTheme="minorHAnsi" w:cstheme="minorHAnsi"/>
        </w:rPr>
        <w:t>należytego</w:t>
      </w:r>
      <w:r w:rsidRPr="004E4E4A">
        <w:rPr>
          <w:rFonts w:asciiTheme="minorHAnsi" w:eastAsia="Verdana" w:hAnsiTheme="minorHAnsi" w:cstheme="minorHAnsi"/>
        </w:rPr>
        <w:t xml:space="preserve"> </w:t>
      </w:r>
      <w:r w:rsidRPr="004E4E4A">
        <w:rPr>
          <w:rFonts w:asciiTheme="minorHAnsi" w:hAnsiTheme="minorHAnsi" w:cstheme="minorHAnsi"/>
        </w:rPr>
        <w:t>wykonania</w:t>
      </w:r>
      <w:r w:rsidRPr="004E4E4A">
        <w:rPr>
          <w:rFonts w:asciiTheme="minorHAnsi" w:eastAsia="Verdana" w:hAnsiTheme="minorHAnsi" w:cstheme="minorHAnsi"/>
        </w:rPr>
        <w:t xml:space="preserve"> </w:t>
      </w:r>
      <w:r w:rsidRPr="004E4E4A">
        <w:rPr>
          <w:rFonts w:asciiTheme="minorHAnsi" w:hAnsiTheme="minorHAnsi" w:cstheme="minorHAnsi"/>
        </w:rPr>
        <w:t>umowy;</w:t>
      </w:r>
    </w:p>
    <w:p w:rsidR="00574B51" w:rsidRPr="004E4E4A" w:rsidRDefault="00574B51" w:rsidP="00211653">
      <w:pPr>
        <w:pStyle w:val="Bezodstpw"/>
        <w:numPr>
          <w:ilvl w:val="0"/>
          <w:numId w:val="29"/>
        </w:numPr>
        <w:jc w:val="both"/>
        <w:rPr>
          <w:rFonts w:asciiTheme="minorHAnsi" w:hAnsiTheme="minorHAnsi" w:cstheme="minorHAnsi"/>
          <w:b/>
        </w:rPr>
      </w:pPr>
      <w:r w:rsidRPr="004E4E4A">
        <w:rPr>
          <w:rFonts w:asciiTheme="minorHAnsi" w:hAnsiTheme="minorHAnsi" w:cstheme="minorHAnsi"/>
        </w:rPr>
        <w:t>zawarcie</w:t>
      </w:r>
      <w:r w:rsidRPr="004E4E4A">
        <w:rPr>
          <w:rFonts w:asciiTheme="minorHAnsi" w:eastAsia="Verdana" w:hAnsiTheme="minorHAnsi" w:cstheme="minorHAnsi"/>
        </w:rPr>
        <w:t xml:space="preserve"> </w:t>
      </w:r>
      <w:r w:rsidRPr="004E4E4A">
        <w:rPr>
          <w:rFonts w:asciiTheme="minorHAnsi" w:hAnsiTheme="minorHAnsi" w:cstheme="minorHAnsi"/>
        </w:rPr>
        <w:t>umowy</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sprawie</w:t>
      </w:r>
      <w:r w:rsidRPr="004E4E4A">
        <w:rPr>
          <w:rFonts w:asciiTheme="minorHAnsi" w:eastAsia="Verdana" w:hAnsiTheme="minorHAnsi" w:cstheme="minorHAnsi"/>
        </w:rPr>
        <w:t xml:space="preserve"> </w:t>
      </w:r>
      <w:r w:rsidRPr="004E4E4A">
        <w:rPr>
          <w:rFonts w:asciiTheme="minorHAnsi" w:hAnsiTheme="minorHAnsi" w:cstheme="minorHAnsi"/>
        </w:rPr>
        <w:t>zamówienia</w:t>
      </w:r>
      <w:r w:rsidRPr="004E4E4A">
        <w:rPr>
          <w:rFonts w:asciiTheme="minorHAnsi" w:eastAsia="Verdana" w:hAnsiTheme="minorHAnsi" w:cstheme="minorHAnsi"/>
        </w:rPr>
        <w:t xml:space="preserve"> </w:t>
      </w:r>
      <w:r w:rsidRPr="004E4E4A">
        <w:rPr>
          <w:rFonts w:asciiTheme="minorHAnsi" w:hAnsiTheme="minorHAnsi" w:cstheme="minorHAnsi"/>
        </w:rPr>
        <w:t>publicznego</w:t>
      </w:r>
      <w:r w:rsidRPr="004E4E4A">
        <w:rPr>
          <w:rFonts w:asciiTheme="minorHAnsi" w:eastAsia="Verdana" w:hAnsiTheme="minorHAnsi" w:cstheme="minorHAnsi"/>
        </w:rPr>
        <w:t xml:space="preserve"> </w:t>
      </w:r>
      <w:r w:rsidRPr="004E4E4A">
        <w:rPr>
          <w:rFonts w:asciiTheme="minorHAnsi" w:hAnsiTheme="minorHAnsi" w:cstheme="minorHAnsi"/>
        </w:rPr>
        <w:t>stanie</w:t>
      </w:r>
      <w:r w:rsidRPr="004E4E4A">
        <w:rPr>
          <w:rFonts w:asciiTheme="minorHAnsi" w:eastAsia="Verdana" w:hAnsiTheme="minorHAnsi" w:cstheme="minorHAnsi"/>
        </w:rPr>
        <w:t xml:space="preserve"> </w:t>
      </w:r>
      <w:r w:rsidRPr="004E4E4A">
        <w:rPr>
          <w:rFonts w:asciiTheme="minorHAnsi" w:hAnsiTheme="minorHAnsi" w:cstheme="minorHAnsi"/>
        </w:rPr>
        <w:t>się</w:t>
      </w:r>
      <w:r w:rsidRPr="004E4E4A">
        <w:rPr>
          <w:rFonts w:asciiTheme="minorHAnsi" w:eastAsia="Verdana" w:hAnsiTheme="minorHAnsi" w:cstheme="minorHAnsi"/>
        </w:rPr>
        <w:t xml:space="preserve"> </w:t>
      </w:r>
      <w:r w:rsidRPr="004E4E4A">
        <w:rPr>
          <w:rFonts w:asciiTheme="minorHAnsi" w:hAnsiTheme="minorHAnsi" w:cstheme="minorHAnsi"/>
        </w:rPr>
        <w:t>niemożliwe</w:t>
      </w:r>
      <w:r w:rsidRPr="004E4E4A">
        <w:rPr>
          <w:rFonts w:asciiTheme="minorHAnsi" w:eastAsia="Verdana" w:hAnsiTheme="minorHAnsi" w:cstheme="minorHAnsi"/>
        </w:rPr>
        <w:t xml:space="preserve"> </w:t>
      </w:r>
      <w:r w:rsidRPr="004E4E4A">
        <w:rPr>
          <w:rFonts w:asciiTheme="minorHAnsi" w:hAnsiTheme="minorHAnsi" w:cstheme="minorHAnsi"/>
        </w:rPr>
        <w:t>z</w:t>
      </w:r>
      <w:r w:rsidRPr="004E4E4A">
        <w:rPr>
          <w:rFonts w:asciiTheme="minorHAnsi" w:eastAsia="Verdana" w:hAnsiTheme="minorHAnsi" w:cstheme="minorHAnsi"/>
        </w:rPr>
        <w:t xml:space="preserve"> </w:t>
      </w:r>
      <w:r w:rsidRPr="004E4E4A">
        <w:rPr>
          <w:rFonts w:asciiTheme="minorHAnsi" w:hAnsiTheme="minorHAnsi" w:cstheme="minorHAnsi"/>
        </w:rPr>
        <w:t>przyczyn</w:t>
      </w:r>
      <w:r w:rsidRPr="004E4E4A">
        <w:rPr>
          <w:rFonts w:asciiTheme="minorHAnsi" w:eastAsia="Verdana" w:hAnsiTheme="minorHAnsi" w:cstheme="minorHAnsi"/>
        </w:rPr>
        <w:t xml:space="preserve"> </w:t>
      </w:r>
      <w:r w:rsidRPr="004E4E4A">
        <w:rPr>
          <w:rFonts w:asciiTheme="minorHAnsi" w:hAnsiTheme="minorHAnsi" w:cstheme="minorHAnsi"/>
        </w:rPr>
        <w:t>leżących</w:t>
      </w:r>
      <w:r w:rsidRPr="004E4E4A">
        <w:rPr>
          <w:rFonts w:asciiTheme="minorHAnsi" w:eastAsia="Verdana" w:hAnsiTheme="minorHAnsi" w:cstheme="minorHAnsi"/>
        </w:rPr>
        <w:t xml:space="preserve"> </w:t>
      </w:r>
      <w:r w:rsidRPr="004E4E4A">
        <w:rPr>
          <w:rFonts w:asciiTheme="minorHAnsi" w:hAnsiTheme="minorHAnsi" w:cstheme="minorHAnsi"/>
        </w:rPr>
        <w:t>po</w:t>
      </w:r>
      <w:r w:rsidRPr="004E4E4A">
        <w:rPr>
          <w:rFonts w:asciiTheme="minorHAnsi" w:eastAsia="Verdana" w:hAnsiTheme="minorHAnsi" w:cstheme="minorHAnsi"/>
        </w:rPr>
        <w:t xml:space="preserve"> </w:t>
      </w:r>
      <w:r w:rsidRPr="004E4E4A">
        <w:rPr>
          <w:rFonts w:asciiTheme="minorHAnsi" w:hAnsiTheme="minorHAnsi" w:cstheme="minorHAnsi"/>
        </w:rPr>
        <w:t>stronie</w:t>
      </w:r>
      <w:r w:rsidRPr="004E4E4A">
        <w:rPr>
          <w:rFonts w:asciiTheme="minorHAnsi" w:eastAsia="Verdana" w:hAnsiTheme="minorHAnsi" w:cstheme="minorHAnsi"/>
        </w:rPr>
        <w:t xml:space="preserve"> </w:t>
      </w:r>
      <w:r w:rsidRPr="004E4E4A">
        <w:rPr>
          <w:rFonts w:asciiTheme="minorHAnsi" w:hAnsiTheme="minorHAnsi" w:cstheme="minorHAnsi"/>
        </w:rPr>
        <w:t>Wykonawcy.</w:t>
      </w:r>
      <w:r w:rsidRPr="004E4E4A">
        <w:rPr>
          <w:rFonts w:asciiTheme="minorHAnsi" w:eastAsia="Verdana" w:hAnsiTheme="minorHAnsi" w:cstheme="minorHAnsi"/>
        </w:rPr>
        <w:t xml:space="preserve">       </w:t>
      </w:r>
    </w:p>
    <w:p w:rsidR="00345404" w:rsidRPr="00692090" w:rsidRDefault="00574B51" w:rsidP="00211653">
      <w:pPr>
        <w:pStyle w:val="Akapitzlist"/>
        <w:numPr>
          <w:ilvl w:val="1"/>
          <w:numId w:val="12"/>
        </w:numPr>
        <w:jc w:val="both"/>
        <w:rPr>
          <w:rFonts w:asciiTheme="minorHAnsi" w:hAnsiTheme="minorHAnsi" w:cstheme="minorHAnsi"/>
          <w:szCs w:val="22"/>
        </w:rPr>
      </w:pPr>
      <w:r w:rsidRPr="00692090">
        <w:rPr>
          <w:rFonts w:asciiTheme="minorHAnsi" w:hAnsiTheme="minorHAnsi" w:cstheme="minorHAnsi"/>
          <w:szCs w:val="22"/>
        </w:rPr>
        <w:t>Zgodnie</w:t>
      </w:r>
      <w:r w:rsidRPr="00692090">
        <w:rPr>
          <w:rFonts w:asciiTheme="minorHAnsi" w:eastAsia="Verdana" w:hAnsiTheme="minorHAnsi" w:cstheme="minorHAnsi"/>
          <w:szCs w:val="22"/>
        </w:rPr>
        <w:t xml:space="preserve"> </w:t>
      </w:r>
      <w:r w:rsidRPr="00692090">
        <w:rPr>
          <w:rFonts w:asciiTheme="minorHAnsi" w:hAnsiTheme="minorHAnsi" w:cstheme="minorHAnsi"/>
          <w:szCs w:val="22"/>
        </w:rPr>
        <w:t>z</w:t>
      </w:r>
      <w:r w:rsidRPr="00692090">
        <w:rPr>
          <w:rFonts w:asciiTheme="minorHAnsi" w:eastAsia="Verdana" w:hAnsiTheme="minorHAnsi" w:cstheme="minorHAnsi"/>
          <w:szCs w:val="22"/>
        </w:rPr>
        <w:t xml:space="preserve"> </w:t>
      </w:r>
      <w:r w:rsidRPr="00692090">
        <w:rPr>
          <w:rFonts w:asciiTheme="minorHAnsi" w:hAnsiTheme="minorHAnsi" w:cstheme="minorHAnsi"/>
          <w:szCs w:val="22"/>
        </w:rPr>
        <w:t>art.</w:t>
      </w:r>
      <w:r w:rsidRPr="00692090">
        <w:rPr>
          <w:rFonts w:asciiTheme="minorHAnsi" w:eastAsia="Verdana" w:hAnsiTheme="minorHAnsi" w:cstheme="minorHAnsi"/>
          <w:szCs w:val="22"/>
        </w:rPr>
        <w:t xml:space="preserve"> </w:t>
      </w:r>
      <w:r w:rsidRPr="00692090">
        <w:rPr>
          <w:rFonts w:asciiTheme="minorHAnsi" w:hAnsiTheme="minorHAnsi" w:cstheme="minorHAnsi"/>
          <w:szCs w:val="22"/>
        </w:rPr>
        <w:t>46</w:t>
      </w:r>
      <w:r w:rsidRPr="00692090">
        <w:rPr>
          <w:rFonts w:asciiTheme="minorHAnsi" w:eastAsia="Verdana" w:hAnsiTheme="minorHAnsi" w:cstheme="minorHAnsi"/>
          <w:szCs w:val="22"/>
        </w:rPr>
        <w:t xml:space="preserve"> </w:t>
      </w:r>
      <w:r w:rsidRPr="00692090">
        <w:rPr>
          <w:rFonts w:asciiTheme="minorHAnsi" w:hAnsiTheme="minorHAnsi" w:cstheme="minorHAnsi"/>
          <w:szCs w:val="22"/>
        </w:rPr>
        <w:t>ust.</w:t>
      </w:r>
      <w:r w:rsidRPr="00692090">
        <w:rPr>
          <w:rFonts w:asciiTheme="minorHAnsi" w:eastAsia="Verdana" w:hAnsiTheme="minorHAnsi" w:cstheme="minorHAnsi"/>
          <w:szCs w:val="22"/>
        </w:rPr>
        <w:t xml:space="preserve"> </w:t>
      </w:r>
      <w:r w:rsidRPr="00692090">
        <w:rPr>
          <w:rFonts w:asciiTheme="minorHAnsi" w:hAnsiTheme="minorHAnsi" w:cstheme="minorHAnsi"/>
          <w:szCs w:val="22"/>
        </w:rPr>
        <w:t>4a</w:t>
      </w:r>
      <w:r w:rsidRPr="00692090">
        <w:rPr>
          <w:rFonts w:asciiTheme="minorHAnsi" w:eastAsia="Verdana" w:hAnsiTheme="minorHAnsi" w:cstheme="minorHAnsi"/>
          <w:szCs w:val="22"/>
        </w:rPr>
        <w:t xml:space="preserve"> </w:t>
      </w:r>
      <w:r w:rsidRPr="00692090">
        <w:rPr>
          <w:rFonts w:asciiTheme="minorHAnsi" w:hAnsiTheme="minorHAnsi" w:cstheme="minorHAnsi"/>
          <w:szCs w:val="22"/>
        </w:rPr>
        <w:t>Ustawy</w:t>
      </w:r>
      <w:r w:rsidRPr="00692090">
        <w:rPr>
          <w:rFonts w:asciiTheme="minorHAnsi" w:eastAsia="Verdana" w:hAnsiTheme="minorHAnsi" w:cstheme="minorHAnsi"/>
          <w:szCs w:val="22"/>
        </w:rPr>
        <w:t xml:space="preserve"> Zamawiaj</w:t>
      </w:r>
      <w:r w:rsidRPr="00692090">
        <w:rPr>
          <w:rFonts w:asciiTheme="minorHAnsi" w:hAnsiTheme="minorHAnsi" w:cstheme="minorHAnsi"/>
          <w:szCs w:val="22"/>
        </w:rPr>
        <w:t xml:space="preserve">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9F0DFD" w:rsidRPr="009F0DFD" w:rsidRDefault="00574B51" w:rsidP="00211653">
      <w:pPr>
        <w:pStyle w:val="Bezodstpw"/>
        <w:numPr>
          <w:ilvl w:val="0"/>
          <w:numId w:val="12"/>
        </w:numPr>
        <w:rPr>
          <w:rFonts w:asciiTheme="minorHAnsi" w:eastAsia="Verdana" w:hAnsiTheme="minorHAnsi" w:cstheme="minorHAnsi"/>
          <w:b/>
        </w:rPr>
      </w:pPr>
      <w:r w:rsidRPr="009F0DFD">
        <w:rPr>
          <w:rFonts w:asciiTheme="minorHAnsi" w:hAnsiTheme="minorHAnsi" w:cstheme="minorHAnsi"/>
          <w:b/>
        </w:rPr>
        <w:t>MIEJSCE</w:t>
      </w:r>
      <w:r w:rsidRPr="009F0DFD">
        <w:rPr>
          <w:rFonts w:asciiTheme="minorHAnsi" w:eastAsia="Verdana" w:hAnsiTheme="minorHAnsi" w:cstheme="minorHAnsi"/>
          <w:b/>
        </w:rPr>
        <w:t xml:space="preserve"> </w:t>
      </w:r>
      <w:r w:rsidRPr="009F0DFD">
        <w:rPr>
          <w:rFonts w:asciiTheme="minorHAnsi" w:hAnsiTheme="minorHAnsi" w:cstheme="minorHAnsi"/>
          <w:b/>
        </w:rPr>
        <w:t>ORAZ</w:t>
      </w:r>
      <w:r w:rsidRPr="009F0DFD">
        <w:rPr>
          <w:rFonts w:asciiTheme="minorHAnsi" w:eastAsia="Verdana" w:hAnsiTheme="minorHAnsi" w:cstheme="minorHAnsi"/>
          <w:b/>
        </w:rPr>
        <w:t xml:space="preserve"> </w:t>
      </w:r>
      <w:r w:rsidRPr="009F0DFD">
        <w:rPr>
          <w:rFonts w:asciiTheme="minorHAnsi" w:hAnsiTheme="minorHAnsi" w:cstheme="minorHAnsi"/>
          <w:b/>
        </w:rPr>
        <w:t>TERMIN</w:t>
      </w:r>
      <w:r w:rsidRPr="009F0DFD">
        <w:rPr>
          <w:rFonts w:asciiTheme="minorHAnsi" w:eastAsia="Verdana" w:hAnsiTheme="minorHAnsi" w:cstheme="minorHAnsi"/>
          <w:b/>
        </w:rPr>
        <w:t xml:space="preserve"> </w:t>
      </w:r>
      <w:r w:rsidRPr="009F0DFD">
        <w:rPr>
          <w:rFonts w:asciiTheme="minorHAnsi" w:hAnsiTheme="minorHAnsi" w:cstheme="minorHAnsi"/>
          <w:b/>
        </w:rPr>
        <w:t>SKŁADANIA</w:t>
      </w:r>
      <w:r w:rsidRPr="009F0DFD">
        <w:rPr>
          <w:rFonts w:asciiTheme="minorHAnsi" w:eastAsia="Verdana" w:hAnsiTheme="minorHAnsi" w:cstheme="minorHAnsi"/>
          <w:b/>
        </w:rPr>
        <w:t xml:space="preserve"> </w:t>
      </w:r>
      <w:r w:rsidRPr="009F0DFD">
        <w:rPr>
          <w:rFonts w:asciiTheme="minorHAnsi" w:hAnsiTheme="minorHAnsi" w:cstheme="minorHAnsi"/>
          <w:b/>
        </w:rPr>
        <w:t>I</w:t>
      </w:r>
      <w:r w:rsidRPr="009F0DFD">
        <w:rPr>
          <w:rFonts w:asciiTheme="minorHAnsi" w:eastAsia="Verdana" w:hAnsiTheme="minorHAnsi" w:cstheme="minorHAnsi"/>
          <w:b/>
        </w:rPr>
        <w:t xml:space="preserve"> </w:t>
      </w:r>
      <w:r w:rsidRPr="009F0DFD">
        <w:rPr>
          <w:rFonts w:asciiTheme="minorHAnsi" w:hAnsiTheme="minorHAnsi" w:cstheme="minorHAnsi"/>
          <w:b/>
        </w:rPr>
        <w:t>OTWARCIA</w:t>
      </w:r>
      <w:r w:rsidRPr="009F0DFD">
        <w:rPr>
          <w:rFonts w:asciiTheme="minorHAnsi" w:eastAsia="Verdana" w:hAnsiTheme="minorHAnsi" w:cstheme="minorHAnsi"/>
          <w:b/>
        </w:rPr>
        <w:t xml:space="preserve"> </w:t>
      </w:r>
      <w:r w:rsidRPr="009F0DFD">
        <w:rPr>
          <w:rFonts w:asciiTheme="minorHAnsi" w:hAnsiTheme="minorHAnsi" w:cstheme="minorHAnsi"/>
          <w:b/>
        </w:rPr>
        <w:t>OFERT</w:t>
      </w:r>
    </w:p>
    <w:p w:rsidR="00245CE0" w:rsidRPr="009F0DFD" w:rsidRDefault="009F0DFD" w:rsidP="00211653">
      <w:pPr>
        <w:pStyle w:val="Bezodstpw"/>
        <w:numPr>
          <w:ilvl w:val="1"/>
          <w:numId w:val="12"/>
        </w:numPr>
        <w:jc w:val="both"/>
        <w:rPr>
          <w:rFonts w:asciiTheme="minorHAnsi" w:eastAsia="Verdana" w:hAnsiTheme="minorHAnsi" w:cstheme="minorHAnsi"/>
        </w:rPr>
      </w:pPr>
      <w:r w:rsidRPr="009F0DFD">
        <w:rPr>
          <w:rFonts w:asciiTheme="minorHAnsi" w:eastAsia="Verdana" w:hAnsiTheme="minorHAnsi" w:cstheme="minorHAnsi"/>
        </w:rPr>
        <w:t>Wykonawca składa ofertę zgodnie z pkt. 10 i 11 SIWZ.</w:t>
      </w:r>
    </w:p>
    <w:p w:rsidR="0068654B" w:rsidRPr="00BE6F48" w:rsidRDefault="0068654B" w:rsidP="00211653">
      <w:pPr>
        <w:pStyle w:val="Bezodstpw"/>
        <w:numPr>
          <w:ilvl w:val="0"/>
          <w:numId w:val="30"/>
        </w:numPr>
        <w:jc w:val="both"/>
        <w:rPr>
          <w:rFonts w:asciiTheme="minorHAnsi" w:eastAsia="Verdana" w:hAnsiTheme="minorHAnsi" w:cstheme="minorHAnsi"/>
          <w:u w:val="single"/>
        </w:rPr>
      </w:pPr>
      <w:bookmarkStart w:id="2" w:name="_Toc56878493"/>
      <w:bookmarkStart w:id="3" w:name="_Toc136762103"/>
      <w:r w:rsidRPr="00054DEA">
        <w:rPr>
          <w:rFonts w:asciiTheme="minorHAnsi" w:eastAsia="Verdana" w:hAnsiTheme="minorHAnsi" w:cstheme="minorHAnsi"/>
          <w:u w:val="single"/>
        </w:rPr>
        <w:t>Termin składania ofert</w:t>
      </w:r>
      <w:r w:rsidR="009F0DFD" w:rsidRPr="00054DEA">
        <w:rPr>
          <w:rFonts w:asciiTheme="minorHAnsi" w:eastAsia="Verdana" w:hAnsiTheme="minorHAnsi" w:cstheme="minorHAnsi"/>
          <w:u w:val="single"/>
        </w:rPr>
        <w:t xml:space="preserve"> </w:t>
      </w:r>
      <w:r w:rsidRPr="00054DEA">
        <w:rPr>
          <w:rFonts w:asciiTheme="minorHAnsi" w:eastAsia="Verdana" w:hAnsiTheme="minorHAnsi" w:cstheme="minorHAnsi"/>
          <w:u w:val="single"/>
        </w:rPr>
        <w:t>do dnia</w:t>
      </w:r>
      <w:r w:rsidR="009F0DFD" w:rsidRPr="00054DEA">
        <w:rPr>
          <w:rFonts w:asciiTheme="minorHAnsi" w:eastAsia="Verdana" w:hAnsiTheme="minorHAnsi" w:cstheme="minorHAnsi"/>
          <w:u w:val="single"/>
        </w:rPr>
        <w:t>:</w:t>
      </w:r>
      <w:r w:rsidR="009F0DFD" w:rsidRPr="00054DEA">
        <w:rPr>
          <w:rFonts w:asciiTheme="minorHAnsi" w:eastAsia="Verdana" w:hAnsiTheme="minorHAnsi" w:cstheme="minorHAnsi"/>
          <w:u w:val="single"/>
        </w:rPr>
        <w:tab/>
      </w:r>
      <w:r w:rsidR="009F0DFD" w:rsidRPr="00054DEA">
        <w:rPr>
          <w:rFonts w:asciiTheme="minorHAnsi" w:eastAsia="Verdana" w:hAnsiTheme="minorHAnsi" w:cstheme="minorHAnsi"/>
          <w:u w:val="single"/>
        </w:rPr>
        <w:tab/>
      </w:r>
      <w:r w:rsidR="00F2569B">
        <w:rPr>
          <w:rFonts w:asciiTheme="minorHAnsi" w:eastAsia="Verdana" w:hAnsiTheme="minorHAnsi" w:cstheme="minorHAnsi"/>
          <w:u w:val="single"/>
        </w:rPr>
        <w:t>10.11.2020</w:t>
      </w:r>
      <w:r w:rsidRPr="00BE6F48">
        <w:rPr>
          <w:rFonts w:asciiTheme="minorHAnsi" w:eastAsia="Verdana" w:hAnsiTheme="minorHAnsi" w:cstheme="minorHAnsi"/>
          <w:u w:val="single"/>
        </w:rPr>
        <w:t xml:space="preserve"> do godziny: </w:t>
      </w:r>
      <w:r w:rsidR="006E1F44" w:rsidRPr="00BE6F48">
        <w:rPr>
          <w:rFonts w:asciiTheme="minorHAnsi" w:eastAsia="Verdana" w:hAnsiTheme="minorHAnsi" w:cstheme="minorHAnsi"/>
          <w:u w:val="single"/>
        </w:rPr>
        <w:t>10:00</w:t>
      </w:r>
    </w:p>
    <w:p w:rsidR="004B7CA4" w:rsidRPr="00BE6F48" w:rsidRDefault="004B7CA4" w:rsidP="00211653">
      <w:pPr>
        <w:pStyle w:val="Bezodstpw"/>
        <w:numPr>
          <w:ilvl w:val="0"/>
          <w:numId w:val="30"/>
        </w:numPr>
        <w:jc w:val="both"/>
        <w:rPr>
          <w:rFonts w:asciiTheme="minorHAnsi" w:eastAsia="Verdana" w:hAnsiTheme="minorHAnsi" w:cstheme="minorHAnsi"/>
          <w:u w:val="single"/>
        </w:rPr>
      </w:pPr>
      <w:r w:rsidRPr="00BE6F48">
        <w:rPr>
          <w:rFonts w:asciiTheme="minorHAnsi" w:eastAsia="Verdana" w:hAnsiTheme="minorHAnsi" w:cstheme="minorHAnsi"/>
          <w:u w:val="single"/>
        </w:rPr>
        <w:t>Otwarcie ofert nastąpi w dniu</w:t>
      </w:r>
      <w:r w:rsidR="009F0DFD" w:rsidRPr="00BE6F48">
        <w:rPr>
          <w:rFonts w:asciiTheme="minorHAnsi" w:eastAsia="Verdana" w:hAnsiTheme="minorHAnsi" w:cstheme="minorHAnsi"/>
          <w:u w:val="single"/>
        </w:rPr>
        <w:t>:</w:t>
      </w:r>
      <w:r w:rsidR="009F0DFD" w:rsidRPr="00BE6F48">
        <w:rPr>
          <w:rFonts w:asciiTheme="minorHAnsi" w:eastAsia="Verdana" w:hAnsiTheme="minorHAnsi" w:cstheme="minorHAnsi"/>
          <w:u w:val="single"/>
        </w:rPr>
        <w:tab/>
      </w:r>
      <w:r w:rsidR="009F0DFD" w:rsidRPr="00BE6F48">
        <w:rPr>
          <w:rFonts w:asciiTheme="minorHAnsi" w:eastAsia="Verdana" w:hAnsiTheme="minorHAnsi" w:cstheme="minorHAnsi"/>
          <w:u w:val="single"/>
        </w:rPr>
        <w:tab/>
      </w:r>
      <w:r w:rsidR="00F2569B">
        <w:rPr>
          <w:rFonts w:asciiTheme="minorHAnsi" w:eastAsia="Verdana" w:hAnsiTheme="minorHAnsi" w:cstheme="minorHAnsi"/>
          <w:u w:val="single"/>
        </w:rPr>
        <w:t>10.11.</w:t>
      </w:r>
      <w:r w:rsidR="00BE6F48" w:rsidRPr="00BE6F48">
        <w:rPr>
          <w:rFonts w:asciiTheme="minorHAnsi" w:eastAsia="Verdana" w:hAnsiTheme="minorHAnsi" w:cstheme="minorHAnsi"/>
          <w:u w:val="single"/>
        </w:rPr>
        <w:t>2020</w:t>
      </w:r>
      <w:r w:rsidRPr="00BE6F48">
        <w:rPr>
          <w:rFonts w:asciiTheme="minorHAnsi" w:eastAsia="Verdana" w:hAnsiTheme="minorHAnsi" w:cstheme="minorHAnsi"/>
          <w:u w:val="single"/>
        </w:rPr>
        <w:t xml:space="preserve"> o godzinie</w:t>
      </w:r>
      <w:r w:rsidR="009F0DFD" w:rsidRPr="00BE6F48">
        <w:rPr>
          <w:rFonts w:asciiTheme="minorHAnsi" w:eastAsia="Verdana" w:hAnsiTheme="minorHAnsi" w:cstheme="minorHAnsi"/>
          <w:u w:val="single"/>
        </w:rPr>
        <w:t>:</w:t>
      </w:r>
      <w:r w:rsidRPr="00BE6F48">
        <w:rPr>
          <w:rFonts w:asciiTheme="minorHAnsi" w:eastAsia="Verdana" w:hAnsiTheme="minorHAnsi" w:cstheme="minorHAnsi"/>
          <w:u w:val="single"/>
        </w:rPr>
        <w:t xml:space="preserve"> </w:t>
      </w:r>
      <w:r w:rsidR="00BE6F48" w:rsidRPr="00BE6F48">
        <w:rPr>
          <w:rFonts w:asciiTheme="minorHAnsi" w:eastAsia="Verdana" w:hAnsiTheme="minorHAnsi" w:cstheme="minorHAnsi"/>
          <w:u w:val="single"/>
        </w:rPr>
        <w:t>13:00</w:t>
      </w:r>
    </w:p>
    <w:p w:rsidR="00D50430" w:rsidRPr="00D5043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 xml:space="preserve">Otwarcie ofert następuje poprzez użycie aplikacji do szyfrowania ofert dostępnej na </w:t>
      </w:r>
      <w:proofErr w:type="spellStart"/>
      <w:r w:rsidRPr="00D50430">
        <w:rPr>
          <w:rFonts w:asciiTheme="minorHAnsi" w:eastAsia="Verdana" w:hAnsiTheme="minorHAnsi" w:cstheme="minorHAnsi"/>
        </w:rPr>
        <w:t>miniPortalu</w:t>
      </w:r>
      <w:proofErr w:type="spellEnd"/>
      <w:r w:rsidRPr="00D50430">
        <w:rPr>
          <w:rFonts w:asciiTheme="minorHAnsi" w:eastAsia="Verdana" w:hAnsiTheme="minorHAnsi" w:cstheme="minorHAnsi"/>
        </w:rPr>
        <w:t xml:space="preserve"> i dokonywane jest poprzez odszyfrowanie i otwarcie ofert za pomocą klucza prywatnego.</w:t>
      </w:r>
    </w:p>
    <w:p w:rsidR="00D50430" w:rsidRPr="00D5043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Otwarcie ofert jest jawne, Wykonawcy mogą uczestniczyć w sesji otwarcia ofert.</w:t>
      </w:r>
    </w:p>
    <w:p w:rsidR="0049265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Niezwłocznie po otwarciu ofert Zamawiający zamieści na stronie internetowej informację z otwarcia ofert.</w:t>
      </w:r>
      <w:bookmarkEnd w:id="2"/>
      <w:bookmarkEnd w:id="3"/>
    </w:p>
    <w:p w:rsidR="007D7820" w:rsidRDefault="007D7820" w:rsidP="007D7820">
      <w:pPr>
        <w:pStyle w:val="Bezodstpw"/>
        <w:ind w:left="792"/>
        <w:jc w:val="both"/>
        <w:rPr>
          <w:rFonts w:asciiTheme="minorHAnsi" w:eastAsia="Verdana" w:hAnsiTheme="minorHAnsi" w:cstheme="minorHAnsi"/>
        </w:rPr>
      </w:pPr>
    </w:p>
    <w:p w:rsidR="007924C5" w:rsidRPr="00D50430" w:rsidRDefault="007924C5" w:rsidP="007D7820">
      <w:pPr>
        <w:pStyle w:val="Bezodstpw"/>
        <w:ind w:left="792"/>
        <w:jc w:val="both"/>
        <w:rPr>
          <w:rFonts w:asciiTheme="minorHAnsi" w:eastAsia="Verdana" w:hAnsiTheme="minorHAnsi" w:cstheme="minorHAnsi"/>
        </w:rPr>
      </w:pPr>
    </w:p>
    <w:p w:rsidR="00574B51" w:rsidRPr="00D3560F" w:rsidRDefault="00574B51" w:rsidP="00211653">
      <w:pPr>
        <w:pStyle w:val="Bezodstpw"/>
        <w:numPr>
          <w:ilvl w:val="0"/>
          <w:numId w:val="12"/>
        </w:numPr>
        <w:rPr>
          <w:rFonts w:asciiTheme="minorHAnsi" w:hAnsiTheme="minorHAnsi" w:cstheme="minorHAnsi"/>
          <w:b/>
        </w:rPr>
      </w:pPr>
      <w:r w:rsidRPr="00D3560F">
        <w:rPr>
          <w:rFonts w:asciiTheme="minorHAnsi" w:hAnsiTheme="minorHAnsi" w:cstheme="minorHAnsi"/>
          <w:b/>
        </w:rPr>
        <w:t>TERMIN</w:t>
      </w:r>
      <w:r w:rsidRPr="00D3560F">
        <w:rPr>
          <w:rFonts w:asciiTheme="minorHAnsi" w:eastAsia="Verdana" w:hAnsiTheme="minorHAnsi" w:cstheme="minorHAnsi"/>
          <w:b/>
        </w:rPr>
        <w:t xml:space="preserve"> </w:t>
      </w:r>
      <w:r w:rsidRPr="00D3560F">
        <w:rPr>
          <w:rFonts w:asciiTheme="minorHAnsi" w:hAnsiTheme="minorHAnsi" w:cstheme="minorHAnsi"/>
          <w:b/>
        </w:rPr>
        <w:t>ZWIĄZANIA</w:t>
      </w:r>
      <w:r w:rsidRPr="00D3560F">
        <w:rPr>
          <w:rFonts w:asciiTheme="minorHAnsi" w:eastAsia="Verdana" w:hAnsiTheme="minorHAnsi" w:cstheme="minorHAnsi"/>
          <w:b/>
        </w:rPr>
        <w:t xml:space="preserve"> </w:t>
      </w:r>
      <w:r w:rsidRPr="00D3560F">
        <w:rPr>
          <w:rFonts w:asciiTheme="minorHAnsi" w:hAnsiTheme="minorHAnsi" w:cstheme="minorHAnsi"/>
          <w:b/>
        </w:rPr>
        <w:t>OFERTĄ</w:t>
      </w:r>
    </w:p>
    <w:p w:rsidR="00D50430" w:rsidRDefault="00574B51" w:rsidP="00211653">
      <w:pPr>
        <w:pStyle w:val="Tekstpodstawowy"/>
        <w:numPr>
          <w:ilvl w:val="1"/>
          <w:numId w:val="12"/>
        </w:numPr>
        <w:jc w:val="both"/>
        <w:rPr>
          <w:rFonts w:asciiTheme="minorHAnsi" w:hAnsiTheme="minorHAnsi" w:cstheme="minorHAnsi"/>
          <w:sz w:val="22"/>
          <w:szCs w:val="22"/>
        </w:rPr>
      </w:pPr>
      <w:r w:rsidRPr="00054DEA">
        <w:rPr>
          <w:rFonts w:asciiTheme="minorHAnsi" w:hAnsiTheme="minorHAnsi" w:cstheme="minorHAnsi"/>
          <w:spacing w:val="4"/>
          <w:sz w:val="22"/>
          <w:szCs w:val="22"/>
          <w:u w:val="single"/>
        </w:rPr>
        <w:t>Termin</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związania</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ofertą</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wynosi</w:t>
      </w:r>
      <w:r w:rsidRPr="00054DEA">
        <w:rPr>
          <w:rFonts w:asciiTheme="minorHAnsi" w:eastAsia="Verdana" w:hAnsiTheme="minorHAnsi" w:cstheme="minorHAnsi"/>
          <w:spacing w:val="4"/>
          <w:sz w:val="22"/>
          <w:szCs w:val="22"/>
          <w:u w:val="single"/>
        </w:rPr>
        <w:t xml:space="preserve"> </w:t>
      </w:r>
      <w:r w:rsidRPr="00054DEA">
        <w:rPr>
          <w:rFonts w:asciiTheme="minorHAnsi" w:eastAsia="Verdana" w:hAnsiTheme="minorHAnsi" w:cstheme="minorHAnsi"/>
          <w:bCs/>
          <w:spacing w:val="4"/>
          <w:sz w:val="22"/>
          <w:szCs w:val="22"/>
          <w:u w:val="single"/>
        </w:rPr>
        <w:t>6</w:t>
      </w:r>
      <w:r w:rsidRPr="00054DEA">
        <w:rPr>
          <w:rFonts w:asciiTheme="minorHAnsi" w:hAnsiTheme="minorHAnsi" w:cstheme="minorHAnsi"/>
          <w:spacing w:val="4"/>
          <w:sz w:val="22"/>
          <w:szCs w:val="22"/>
          <w:u w:val="single"/>
        </w:rPr>
        <w:t>0</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dni</w:t>
      </w:r>
      <w:r w:rsidRPr="00374C4F">
        <w:rPr>
          <w:rFonts w:asciiTheme="minorHAnsi" w:hAnsiTheme="minorHAnsi" w:cstheme="minorHAnsi"/>
          <w:spacing w:val="4"/>
          <w:sz w:val="22"/>
          <w:szCs w:val="22"/>
        </w:rPr>
        <w:t>.</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Bieg</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terminu</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związania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ofertą</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rozpoczyna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się</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wraz</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z</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upływem</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terminu</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składania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ofert.</w:t>
      </w:r>
    </w:p>
    <w:p w:rsid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z w:val="22"/>
          <w:szCs w:val="22"/>
        </w:rPr>
        <w:t>Wykonawca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samodzielnie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lub</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wniosek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Zamawiającego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może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przedłużyć</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t>
      </w:r>
      <w:r w:rsidRPr="00D50430">
        <w:rPr>
          <w:rFonts w:asciiTheme="minorHAnsi" w:eastAsia="Verdana" w:hAnsiTheme="minorHAnsi" w:cstheme="minorHAnsi"/>
          <w:sz w:val="22"/>
          <w:szCs w:val="22"/>
        </w:rPr>
        <w:t xml:space="preserve"> </w:t>
      </w:r>
      <w:r w:rsidR="00D50430" w:rsidRPr="00D50430">
        <w:rPr>
          <w:rFonts w:asciiTheme="minorHAnsi" w:hAnsiTheme="minorHAnsi" w:cstheme="minorHAnsi"/>
          <w:sz w:val="22"/>
          <w:szCs w:val="22"/>
        </w:rPr>
        <w:t>tym,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Zamawiający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może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tylko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raz,</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co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najmniej</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3</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dni</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upływem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zwrócić</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się</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wykonawców</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wyrażenie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zgody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hAnsiTheme="minorHAnsi" w:cstheme="minorHAnsi"/>
          <w:spacing w:val="4"/>
          <w:sz w:val="22"/>
          <w:szCs w:val="22"/>
        </w:rPr>
        <w:t>,</w:t>
      </w:r>
      <w:r w:rsidRPr="00D50430">
        <w:rPr>
          <w:rFonts w:asciiTheme="minorHAnsi" w:eastAsia="Verdana" w:hAnsiTheme="minorHAnsi" w:cstheme="minorHAnsi"/>
          <w:spacing w:val="4"/>
          <w:sz w:val="22"/>
          <w:szCs w:val="22"/>
        </w:rPr>
        <w:t xml:space="preserve"> </w:t>
      </w:r>
      <w:r w:rsidRPr="00D50430">
        <w:rPr>
          <w:rFonts w:asciiTheme="minorHAnsi" w:eastAsia="Verdana" w:hAnsiTheme="minorHAnsi" w:cstheme="minorHAnsi"/>
          <w:spacing w:val="4"/>
          <w:sz w:val="22"/>
          <w:szCs w:val="22"/>
        </w:rPr>
        <w:br/>
      </w:r>
      <w:r w:rsidRPr="00D50430">
        <w:rPr>
          <w:rFonts w:asciiTheme="minorHAnsi" w:hAnsiTheme="minorHAnsi" w:cstheme="minorHAnsi"/>
          <w:spacing w:val="4"/>
          <w:sz w:val="22"/>
          <w:szCs w:val="22"/>
        </w:rPr>
        <w:t>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którym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mowa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 pkt 14.1.,</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z w:val="22"/>
          <w:szCs w:val="22"/>
        </w:rPr>
        <w:t>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oznaczony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okres,</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dłuższy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jednak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niż</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60</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dni.</w:t>
      </w:r>
    </w:p>
    <w:p w:rsid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pacing w:val="4"/>
          <w:sz w:val="22"/>
          <w:szCs w:val="22"/>
        </w:rPr>
        <w:t>Przedłużenie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okresu</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związania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ofertą</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jest</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dopuszczalne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tylko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jednoczesnym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przedłużeniem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okresu</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ważności</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wadium</w:t>
      </w:r>
      <w:r w:rsidRPr="00D50430">
        <w:rPr>
          <w:rFonts w:asciiTheme="minorHAnsi" w:eastAsia="Verdana" w:hAnsiTheme="minorHAnsi" w:cstheme="minorHAnsi"/>
          <w:spacing w:val="4"/>
          <w:sz w:val="22"/>
          <w:szCs w:val="22"/>
        </w:rPr>
        <w:t xml:space="preserve"> </w:t>
      </w:r>
      <w:r w:rsidR="00D50430" w:rsidRPr="00D50430">
        <w:rPr>
          <w:rFonts w:asciiTheme="minorHAnsi" w:hAnsiTheme="minorHAnsi" w:cstheme="minorHAnsi"/>
          <w:spacing w:val="4"/>
          <w:sz w:val="22"/>
          <w:szCs w:val="22"/>
        </w:rPr>
        <w:t>albo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jeżeli</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jest</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to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możliwie,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wniesieniem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nowego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wadium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przedłużony</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związania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ofertą.</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z w:val="22"/>
          <w:szCs w:val="22"/>
        </w:rPr>
        <w:t>Jeżeli</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dokonywane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jest</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wyborze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najkorzystniejszej,</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obowiązek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wniesienia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nowego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wadium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lub</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dotyczy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jedynie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wykonawcy,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którego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została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wybrana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jako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najkorzystniejsza.</w:t>
      </w:r>
    </w:p>
    <w:p w:rsidR="00574B51" w:rsidRP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z w:val="22"/>
          <w:szCs w:val="22"/>
        </w:rPr>
        <w:t>W</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przypadku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wniesienia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odwołania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upływie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składania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bieg</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ulegnie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zawieszeniu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czasu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ogłoszenia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przez</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Krajową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Izbę</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Odwoławczą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orzeczenia.</w:t>
      </w:r>
    </w:p>
    <w:p w:rsidR="00574B51" w:rsidRPr="00374C4F" w:rsidRDefault="00574B51">
      <w:pPr>
        <w:pStyle w:val="Tekstpodstawowy21"/>
        <w:rPr>
          <w:rFonts w:asciiTheme="minorHAnsi" w:hAnsiTheme="minorHAnsi" w:cstheme="minorHAnsi"/>
          <w:b w:val="0"/>
          <w:sz w:val="22"/>
          <w:szCs w:val="22"/>
        </w:rPr>
      </w:pPr>
    </w:p>
    <w:p w:rsidR="00EC6D57" w:rsidRPr="008F3570" w:rsidRDefault="00574B51" w:rsidP="00211653">
      <w:pPr>
        <w:pStyle w:val="Tekstpodstawowy"/>
        <w:numPr>
          <w:ilvl w:val="0"/>
          <w:numId w:val="12"/>
        </w:numPr>
        <w:jc w:val="both"/>
        <w:rPr>
          <w:rFonts w:asciiTheme="minorHAnsi" w:hAnsiTheme="minorHAnsi" w:cstheme="minorHAnsi"/>
          <w:spacing w:val="4"/>
          <w:sz w:val="22"/>
          <w:szCs w:val="22"/>
        </w:rPr>
      </w:pPr>
      <w:r w:rsidRPr="00374C4F">
        <w:rPr>
          <w:rFonts w:asciiTheme="minorHAnsi" w:hAnsiTheme="minorHAnsi" w:cstheme="minorHAnsi"/>
          <w:b/>
          <w:sz w:val="22"/>
          <w:szCs w:val="22"/>
        </w:rPr>
        <w:t>KRYTERIA</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WYBORU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OFERTY</w:t>
      </w:r>
    </w:p>
    <w:p w:rsidR="007F62AA" w:rsidRPr="00B54C02" w:rsidRDefault="007F62AA" w:rsidP="00211653">
      <w:pPr>
        <w:pStyle w:val="Akapitzlist"/>
        <w:numPr>
          <w:ilvl w:val="1"/>
          <w:numId w:val="12"/>
        </w:numPr>
        <w:ind w:right="20"/>
        <w:jc w:val="both"/>
        <w:rPr>
          <w:rFonts w:asciiTheme="minorHAnsi" w:eastAsia="Arial" w:hAnsiTheme="minorHAnsi" w:cstheme="minorHAnsi"/>
          <w:szCs w:val="22"/>
        </w:rPr>
      </w:pPr>
      <w:r w:rsidRPr="00B54C02">
        <w:rPr>
          <w:rFonts w:asciiTheme="minorHAnsi" w:eastAsia="Arial" w:hAnsiTheme="minorHAnsi" w:cstheme="minorHAnsi"/>
        </w:rPr>
        <w:lastRenderedPageBreak/>
        <w:t xml:space="preserve">Zamawiający dokona oceny ofert, które nie zostały odrzucone, na podstawie następujących </w:t>
      </w:r>
      <w:r w:rsidRPr="00B54C02">
        <w:rPr>
          <w:rFonts w:asciiTheme="minorHAnsi" w:eastAsia="Arial" w:hAnsiTheme="minorHAnsi" w:cstheme="minorHAnsi"/>
          <w:szCs w:val="22"/>
        </w:rPr>
        <w:t>kryteriów oceny ofert:</w:t>
      </w:r>
    </w:p>
    <w:p w:rsidR="007F62AA" w:rsidRPr="00B54C02" w:rsidRDefault="007F62AA" w:rsidP="00211653">
      <w:pPr>
        <w:numPr>
          <w:ilvl w:val="1"/>
          <w:numId w:val="31"/>
        </w:numPr>
        <w:suppressAutoHyphens w:val="0"/>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Cena (C) = 60%</w:t>
      </w:r>
    </w:p>
    <w:p w:rsidR="00B54C02" w:rsidRDefault="007F62AA" w:rsidP="00211653">
      <w:pPr>
        <w:numPr>
          <w:ilvl w:val="1"/>
          <w:numId w:val="31"/>
        </w:numPr>
        <w:suppressAutoHyphens w:val="0"/>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 xml:space="preserve">Czas reakcji przeglądu gwarancyjnego na wezwanie (S) = </w:t>
      </w:r>
      <w:r w:rsidR="006942F2">
        <w:rPr>
          <w:rFonts w:asciiTheme="minorHAnsi" w:eastAsia="Arial" w:hAnsiTheme="minorHAnsi" w:cstheme="minorHAnsi"/>
          <w:sz w:val="22"/>
          <w:szCs w:val="22"/>
        </w:rPr>
        <w:t>2</w:t>
      </w:r>
      <w:r w:rsidRPr="00B54C02">
        <w:rPr>
          <w:rFonts w:asciiTheme="minorHAnsi" w:eastAsia="Arial" w:hAnsiTheme="minorHAnsi" w:cstheme="minorHAnsi"/>
          <w:sz w:val="22"/>
          <w:szCs w:val="22"/>
        </w:rPr>
        <w:t>0%</w:t>
      </w:r>
    </w:p>
    <w:p w:rsidR="006942F2" w:rsidRDefault="006942F2" w:rsidP="00211653">
      <w:pPr>
        <w:numPr>
          <w:ilvl w:val="1"/>
          <w:numId w:val="31"/>
        </w:numPr>
        <w:suppressAutoHyphens w:val="0"/>
        <w:jc w:val="both"/>
        <w:rPr>
          <w:rFonts w:asciiTheme="minorHAnsi" w:eastAsia="Arial" w:hAnsiTheme="minorHAnsi" w:cstheme="minorHAnsi"/>
          <w:sz w:val="22"/>
          <w:szCs w:val="22"/>
        </w:rPr>
      </w:pPr>
      <w:r>
        <w:rPr>
          <w:rFonts w:asciiTheme="minorHAnsi" w:eastAsia="Arial" w:hAnsiTheme="minorHAnsi" w:cstheme="minorHAnsi"/>
          <w:sz w:val="22"/>
          <w:szCs w:val="22"/>
        </w:rPr>
        <w:t>Okres gwarancji Wykonawcy (G) = 20%</w:t>
      </w:r>
    </w:p>
    <w:p w:rsidR="00275E83" w:rsidRDefault="00275E83" w:rsidP="00275E83">
      <w:pPr>
        <w:jc w:val="both"/>
        <w:rPr>
          <w:rFonts w:asciiTheme="minorHAnsi" w:eastAsia="Arial" w:hAnsiTheme="minorHAnsi" w:cstheme="minorHAnsi"/>
          <w:szCs w:val="22"/>
        </w:rPr>
      </w:pPr>
    </w:p>
    <w:p w:rsidR="00B54C02" w:rsidRDefault="00275E83" w:rsidP="00275E83">
      <w:pPr>
        <w:ind w:left="709"/>
        <w:jc w:val="both"/>
        <w:rPr>
          <w:rFonts w:asciiTheme="minorHAnsi" w:eastAsia="Arial" w:hAnsiTheme="minorHAnsi" w:cstheme="minorHAnsi"/>
          <w:sz w:val="22"/>
          <w:szCs w:val="22"/>
        </w:rPr>
      </w:pPr>
      <w:r w:rsidRPr="00275E83">
        <w:rPr>
          <w:rFonts w:asciiTheme="minorHAnsi" w:eastAsia="Arial" w:hAnsiTheme="minorHAnsi" w:cstheme="minorHAnsi"/>
          <w:sz w:val="22"/>
          <w:szCs w:val="22"/>
        </w:rPr>
        <w:t>Zamawiający wymaga, aby Wykonawca rozszerzył odpowiedzialność z tytułu rękojmi na okres równy okresowi udzielonej gwarancji (kryterium punktowane G).</w:t>
      </w:r>
    </w:p>
    <w:p w:rsidR="00275E83" w:rsidRPr="00B54C02" w:rsidRDefault="00275E83" w:rsidP="00B54C02">
      <w:pPr>
        <w:suppressAutoHyphens w:val="0"/>
        <w:jc w:val="both"/>
        <w:rPr>
          <w:rFonts w:asciiTheme="minorHAnsi" w:eastAsia="Arial" w:hAnsiTheme="minorHAnsi" w:cstheme="minorHAnsi"/>
          <w:sz w:val="22"/>
          <w:szCs w:val="22"/>
        </w:rPr>
      </w:pPr>
    </w:p>
    <w:p w:rsidR="00B54C02" w:rsidRPr="00B54C02" w:rsidRDefault="007F62AA" w:rsidP="00211653">
      <w:pPr>
        <w:pStyle w:val="Bezodstpw"/>
        <w:numPr>
          <w:ilvl w:val="1"/>
          <w:numId w:val="12"/>
        </w:numPr>
        <w:jc w:val="both"/>
        <w:rPr>
          <w:rFonts w:asciiTheme="minorHAnsi" w:eastAsia="Arial" w:hAnsiTheme="minorHAnsi" w:cstheme="minorHAnsi"/>
          <w:szCs w:val="22"/>
        </w:rPr>
      </w:pPr>
      <w:r w:rsidRPr="00B54C02">
        <w:rPr>
          <w:rFonts w:asciiTheme="minorHAnsi" w:eastAsia="Arial" w:hAnsiTheme="minorHAnsi" w:cstheme="minorHAnsi"/>
          <w:szCs w:val="22"/>
        </w:rPr>
        <w:t>Zamawiający dokona oceny ofert przyznając punkty w ramach poszczególnych kryteriów oceny ofert, przyjmując zasadę, że 1% = 1 punkt.</w:t>
      </w:r>
    </w:p>
    <w:p w:rsidR="007F62AA" w:rsidRPr="00B54C02" w:rsidRDefault="007F62AA" w:rsidP="00211653">
      <w:pPr>
        <w:pStyle w:val="Bezodstpw"/>
        <w:numPr>
          <w:ilvl w:val="1"/>
          <w:numId w:val="12"/>
        </w:numPr>
        <w:jc w:val="both"/>
        <w:rPr>
          <w:rFonts w:asciiTheme="minorHAnsi" w:eastAsia="Arial" w:hAnsiTheme="minorHAnsi" w:cstheme="minorHAnsi"/>
          <w:szCs w:val="22"/>
        </w:rPr>
      </w:pPr>
      <w:r w:rsidRPr="00B54C02">
        <w:rPr>
          <w:rFonts w:asciiTheme="minorHAnsi" w:eastAsia="Arial" w:hAnsiTheme="minorHAnsi" w:cstheme="minorHAnsi"/>
        </w:rPr>
        <w:t>Punkty za kryterium „Cena” zostaną obliczone według wzoru:</w:t>
      </w:r>
    </w:p>
    <w:p w:rsidR="007F62AA" w:rsidRPr="00B54C02" w:rsidRDefault="007F62AA" w:rsidP="00B54C02">
      <w:pPr>
        <w:jc w:val="both"/>
        <w:rPr>
          <w:rFonts w:asciiTheme="minorHAnsi" w:eastAsia="Arial" w:hAnsiTheme="minorHAnsi" w:cstheme="minorHAnsi"/>
          <w:sz w:val="22"/>
        </w:rPr>
      </w:pPr>
    </w:p>
    <w:p w:rsidR="007F62AA" w:rsidRPr="00B54C02" w:rsidRDefault="007F62AA" w:rsidP="00B54C02">
      <w:pPr>
        <w:ind w:left="720"/>
        <w:jc w:val="both"/>
        <w:rPr>
          <w:rFonts w:asciiTheme="minorHAnsi" w:eastAsia="Arial" w:hAnsiTheme="minorHAnsi" w:cstheme="minorHAnsi"/>
          <w:sz w:val="22"/>
        </w:rPr>
      </w:pPr>
      <w:r w:rsidRPr="00B54C02">
        <w:rPr>
          <w:rFonts w:asciiTheme="minorHAnsi" w:eastAsia="Arial" w:hAnsiTheme="minorHAnsi" w:cstheme="minorHAnsi"/>
          <w:sz w:val="22"/>
        </w:rPr>
        <w:t>C = (</w:t>
      </w:r>
      <w:proofErr w:type="spellStart"/>
      <w:r w:rsidRPr="00B54C02">
        <w:rPr>
          <w:rFonts w:asciiTheme="minorHAnsi" w:eastAsia="Arial" w:hAnsiTheme="minorHAnsi" w:cstheme="minorHAnsi"/>
          <w:sz w:val="22"/>
        </w:rPr>
        <w:t>Cn</w:t>
      </w:r>
      <w:proofErr w:type="spellEnd"/>
      <w:r w:rsidRPr="00B54C02">
        <w:rPr>
          <w:rFonts w:asciiTheme="minorHAnsi" w:eastAsia="Arial" w:hAnsiTheme="minorHAnsi" w:cstheme="minorHAnsi"/>
          <w:sz w:val="22"/>
        </w:rPr>
        <w:t>/</w:t>
      </w:r>
      <w:proofErr w:type="spellStart"/>
      <w:r w:rsidRPr="00B54C02">
        <w:rPr>
          <w:rFonts w:asciiTheme="minorHAnsi" w:eastAsia="Arial" w:hAnsiTheme="minorHAnsi" w:cstheme="minorHAnsi"/>
          <w:sz w:val="22"/>
        </w:rPr>
        <w:t>Cb</w:t>
      </w:r>
      <w:proofErr w:type="spellEnd"/>
      <w:r w:rsidRPr="00B54C02">
        <w:rPr>
          <w:rFonts w:asciiTheme="minorHAnsi" w:eastAsia="Arial" w:hAnsiTheme="minorHAnsi" w:cstheme="minorHAnsi"/>
          <w:sz w:val="22"/>
        </w:rPr>
        <w:t>) x 60 pkt</w:t>
      </w:r>
    </w:p>
    <w:p w:rsidR="007F62AA" w:rsidRPr="00B54C02" w:rsidRDefault="007F62AA" w:rsidP="00B54C02">
      <w:pPr>
        <w:ind w:left="720"/>
        <w:jc w:val="both"/>
        <w:rPr>
          <w:rFonts w:asciiTheme="minorHAnsi" w:eastAsia="Arial" w:hAnsiTheme="minorHAnsi" w:cstheme="minorHAnsi"/>
          <w:sz w:val="22"/>
        </w:rPr>
      </w:pPr>
    </w:p>
    <w:p w:rsidR="007F62AA" w:rsidRPr="00B54C02" w:rsidRDefault="007F62AA" w:rsidP="00B54C02">
      <w:pPr>
        <w:ind w:left="720"/>
        <w:jc w:val="both"/>
        <w:rPr>
          <w:rFonts w:asciiTheme="minorHAnsi" w:eastAsia="Arial" w:hAnsiTheme="minorHAnsi" w:cstheme="minorHAnsi"/>
          <w:sz w:val="22"/>
        </w:rPr>
      </w:pPr>
      <w:r w:rsidRPr="00B54C02">
        <w:rPr>
          <w:rFonts w:asciiTheme="minorHAnsi" w:eastAsia="Arial" w:hAnsiTheme="minorHAnsi" w:cstheme="minorHAnsi"/>
          <w:sz w:val="22"/>
        </w:rPr>
        <w:t>gdzie:</w:t>
      </w:r>
    </w:p>
    <w:p w:rsidR="007F62AA" w:rsidRPr="00B54C02" w:rsidRDefault="007F62AA" w:rsidP="00B54C02">
      <w:pPr>
        <w:ind w:left="720"/>
        <w:jc w:val="both"/>
        <w:rPr>
          <w:rFonts w:asciiTheme="minorHAnsi" w:eastAsia="Arial" w:hAnsiTheme="minorHAnsi" w:cstheme="minorHAnsi"/>
          <w:sz w:val="22"/>
        </w:rPr>
      </w:pPr>
      <w:proofErr w:type="spellStart"/>
      <w:r w:rsidRPr="00B54C02">
        <w:rPr>
          <w:rFonts w:asciiTheme="minorHAnsi" w:eastAsia="Arial" w:hAnsiTheme="minorHAnsi" w:cstheme="minorHAnsi"/>
          <w:sz w:val="22"/>
        </w:rPr>
        <w:t>Cn</w:t>
      </w:r>
      <w:proofErr w:type="spellEnd"/>
      <w:r w:rsidRPr="00B54C02">
        <w:rPr>
          <w:rFonts w:asciiTheme="minorHAnsi" w:eastAsia="Arial" w:hAnsiTheme="minorHAnsi" w:cstheme="minorHAnsi"/>
          <w:sz w:val="22"/>
        </w:rPr>
        <w:t xml:space="preserve"> = najniższa cena ofertowa spośród ofert nieodrzuconych</w:t>
      </w:r>
    </w:p>
    <w:p w:rsidR="007F62AA" w:rsidRPr="00B54C02" w:rsidRDefault="007F62AA" w:rsidP="00B54C02">
      <w:pPr>
        <w:ind w:left="720"/>
        <w:jc w:val="both"/>
        <w:rPr>
          <w:rFonts w:asciiTheme="minorHAnsi" w:eastAsia="Arial" w:hAnsiTheme="minorHAnsi" w:cstheme="minorHAnsi"/>
          <w:sz w:val="22"/>
        </w:rPr>
      </w:pPr>
      <w:proofErr w:type="spellStart"/>
      <w:r w:rsidRPr="00B54C02">
        <w:rPr>
          <w:rFonts w:asciiTheme="minorHAnsi" w:eastAsia="Arial" w:hAnsiTheme="minorHAnsi" w:cstheme="minorHAnsi"/>
          <w:sz w:val="22"/>
        </w:rPr>
        <w:t>Cb</w:t>
      </w:r>
      <w:proofErr w:type="spellEnd"/>
      <w:r w:rsidRPr="00B54C02">
        <w:rPr>
          <w:rFonts w:asciiTheme="minorHAnsi" w:eastAsia="Arial" w:hAnsiTheme="minorHAnsi" w:cstheme="minorHAnsi"/>
          <w:sz w:val="22"/>
        </w:rPr>
        <w:t xml:space="preserve"> = cena oferty badanej</w:t>
      </w:r>
    </w:p>
    <w:p w:rsidR="007F62AA" w:rsidRPr="00B54C02" w:rsidRDefault="007F62AA" w:rsidP="00B54C02">
      <w:pPr>
        <w:ind w:left="720"/>
        <w:jc w:val="both"/>
        <w:rPr>
          <w:rFonts w:asciiTheme="minorHAnsi" w:eastAsia="Arial" w:hAnsiTheme="minorHAnsi" w:cstheme="minorHAnsi"/>
          <w:sz w:val="22"/>
        </w:rPr>
      </w:pPr>
    </w:p>
    <w:p w:rsidR="007F62AA" w:rsidRPr="00B54C02" w:rsidRDefault="007F62AA" w:rsidP="00725966">
      <w:pPr>
        <w:ind w:left="709"/>
        <w:jc w:val="both"/>
        <w:rPr>
          <w:rFonts w:asciiTheme="minorHAnsi" w:eastAsia="Arial" w:hAnsiTheme="minorHAnsi" w:cstheme="minorHAnsi"/>
          <w:sz w:val="22"/>
        </w:rPr>
      </w:pPr>
      <w:r w:rsidRPr="00B54C02">
        <w:rPr>
          <w:rFonts w:asciiTheme="minorHAnsi" w:eastAsia="Arial" w:hAnsiTheme="minorHAnsi" w:cstheme="minorHAnsi"/>
          <w:sz w:val="22"/>
        </w:rPr>
        <w:t>W kryterium „Cena”, oferta z najniższą ceną otrzyma 60 punktów a pozostałe oferty, po matematycznym przeliczeniu w odniesieniu do najniższej ceny, odpowiednio mniej. Końcowy wynik powyższego działania zostanie zaokrąglony do dwóch miejsc po przecinku.</w:t>
      </w:r>
    </w:p>
    <w:p w:rsidR="00725966" w:rsidRDefault="00725966" w:rsidP="00725966">
      <w:pPr>
        <w:suppressAutoHyphens w:val="0"/>
        <w:jc w:val="both"/>
        <w:rPr>
          <w:rFonts w:asciiTheme="minorHAnsi" w:hAnsiTheme="minorHAnsi" w:cstheme="minorHAnsi"/>
        </w:rPr>
      </w:pPr>
    </w:p>
    <w:p w:rsidR="007F62AA" w:rsidRPr="00725966" w:rsidRDefault="007F62AA" w:rsidP="00211653">
      <w:pPr>
        <w:pStyle w:val="Akapitzlist"/>
        <w:numPr>
          <w:ilvl w:val="1"/>
          <w:numId w:val="12"/>
        </w:numPr>
        <w:jc w:val="both"/>
        <w:rPr>
          <w:rFonts w:asciiTheme="minorHAnsi" w:eastAsia="Arial" w:hAnsiTheme="minorHAnsi" w:cstheme="minorHAnsi"/>
        </w:rPr>
      </w:pPr>
      <w:r w:rsidRPr="00725966">
        <w:rPr>
          <w:rFonts w:asciiTheme="minorHAnsi" w:eastAsia="Arial" w:hAnsiTheme="minorHAnsi" w:cstheme="minorHAnsi"/>
        </w:rPr>
        <w:t>Punkty za kryterium „Czas reakcji przeglądu gwarancyjnego na wezwa</w:t>
      </w:r>
      <w:r w:rsidR="00681D9D">
        <w:rPr>
          <w:rFonts w:asciiTheme="minorHAnsi" w:eastAsia="Arial" w:hAnsiTheme="minorHAnsi" w:cstheme="minorHAnsi"/>
        </w:rPr>
        <w:t>nie” zostaną przyznane w skali: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68"/>
      </w:tblGrid>
      <w:tr w:rsidR="007F62AA" w:rsidRPr="00B54C02" w:rsidTr="007F62AA">
        <w:trPr>
          <w:trHeight w:val="472"/>
          <w:jc w:val="center"/>
        </w:trPr>
        <w:tc>
          <w:tcPr>
            <w:tcW w:w="3676" w:type="dxa"/>
            <w:shd w:val="clear" w:color="auto" w:fill="E7E6E6"/>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Czas reakcji przeglądu gwarancyjnego na wezwanie (S) – od momentu zgłoszenia</w:t>
            </w:r>
          </w:p>
        </w:tc>
        <w:tc>
          <w:tcPr>
            <w:tcW w:w="3668" w:type="dxa"/>
            <w:shd w:val="clear" w:color="auto" w:fill="E7E6E6"/>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Liczba punktów</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6 dni roboczych</w:t>
            </w:r>
          </w:p>
        </w:tc>
        <w:tc>
          <w:tcPr>
            <w:tcW w:w="3668"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0</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5 dni roboczych</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5</w:t>
            </w:r>
          </w:p>
        </w:tc>
      </w:tr>
      <w:tr w:rsidR="007F62AA" w:rsidRPr="00B54C02" w:rsidTr="007F62AA">
        <w:trPr>
          <w:trHeight w:val="229"/>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4 dni roboczych</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10</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3 dni robocze</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15</w:t>
            </w:r>
          </w:p>
        </w:tc>
      </w:tr>
      <w:tr w:rsidR="007F62AA" w:rsidRPr="00B54C02" w:rsidTr="007F62AA">
        <w:trPr>
          <w:trHeight w:val="229"/>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2 dni robocze</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20</w:t>
            </w:r>
          </w:p>
        </w:tc>
      </w:tr>
    </w:tbl>
    <w:p w:rsidR="007D7820" w:rsidRDefault="007D7820" w:rsidP="00725966">
      <w:pPr>
        <w:ind w:left="709" w:right="140"/>
        <w:jc w:val="both"/>
        <w:rPr>
          <w:rFonts w:asciiTheme="minorHAnsi" w:eastAsia="Arial" w:hAnsiTheme="minorHAnsi" w:cstheme="minorHAnsi"/>
          <w:sz w:val="22"/>
          <w:u w:val="single"/>
        </w:rPr>
      </w:pPr>
    </w:p>
    <w:p w:rsidR="007F62AA" w:rsidRPr="00725966"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Jeżeli Wykonawca nie wskaże czasu reakcji, Zamawiający przyjmie, że oferuje on maksymalny czas reakcji i przyzna 0 punktów.</w:t>
      </w:r>
    </w:p>
    <w:p w:rsidR="007F62AA" w:rsidRPr="00725966" w:rsidRDefault="007F62AA" w:rsidP="00725966">
      <w:pPr>
        <w:ind w:left="709"/>
        <w:jc w:val="both"/>
        <w:rPr>
          <w:rFonts w:asciiTheme="minorHAnsi" w:hAnsiTheme="minorHAnsi" w:cstheme="minorHAnsi"/>
          <w:sz w:val="18"/>
          <w:u w:val="single"/>
        </w:rPr>
      </w:pPr>
    </w:p>
    <w:p w:rsidR="007F62AA"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 przypadku zaoferowania przez Wykonawcę czasu reakcji dłuższego niż 6 dni robocze Zamawiający ofertę odrzuci.</w:t>
      </w:r>
    </w:p>
    <w:p w:rsidR="006942F2" w:rsidRPr="00725966" w:rsidRDefault="00DC492F" w:rsidP="006942F2">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 przypadku zaoferowania przez Wykonawcę czasu reakcji</w:t>
      </w:r>
      <w:r>
        <w:rPr>
          <w:rFonts w:asciiTheme="minorHAnsi" w:eastAsia="Arial" w:hAnsiTheme="minorHAnsi" w:cstheme="minorHAnsi"/>
          <w:sz w:val="22"/>
          <w:u w:val="single"/>
        </w:rPr>
        <w:t xml:space="preserve"> </w:t>
      </w:r>
      <w:r w:rsidR="006942F2">
        <w:rPr>
          <w:rFonts w:asciiTheme="minorHAnsi" w:eastAsia="Arial" w:hAnsiTheme="minorHAnsi" w:cstheme="minorHAnsi"/>
          <w:sz w:val="22"/>
          <w:u w:val="single"/>
        </w:rPr>
        <w:t>krótsze</w:t>
      </w:r>
      <w:r>
        <w:rPr>
          <w:rFonts w:asciiTheme="minorHAnsi" w:eastAsia="Arial" w:hAnsiTheme="minorHAnsi" w:cstheme="minorHAnsi"/>
          <w:sz w:val="22"/>
          <w:u w:val="single"/>
        </w:rPr>
        <w:t>go</w:t>
      </w:r>
      <w:r w:rsidR="006942F2">
        <w:rPr>
          <w:rFonts w:asciiTheme="minorHAnsi" w:eastAsia="Arial" w:hAnsiTheme="minorHAnsi" w:cstheme="minorHAnsi"/>
          <w:sz w:val="22"/>
          <w:u w:val="single"/>
        </w:rPr>
        <w:t xml:space="preserve"> niż 2 dni robocze</w:t>
      </w:r>
      <w:r w:rsidR="006942F2" w:rsidRPr="00725966">
        <w:rPr>
          <w:rFonts w:asciiTheme="minorHAnsi" w:eastAsia="Arial" w:hAnsiTheme="minorHAnsi" w:cstheme="minorHAnsi"/>
          <w:sz w:val="22"/>
          <w:u w:val="single"/>
        </w:rPr>
        <w:t xml:space="preserve">, Zamawiający przyjmie, że oferuje on </w:t>
      </w:r>
      <w:r w:rsidR="006942F2">
        <w:rPr>
          <w:rFonts w:asciiTheme="minorHAnsi" w:eastAsia="Arial" w:hAnsiTheme="minorHAnsi" w:cstheme="minorHAnsi"/>
          <w:sz w:val="22"/>
          <w:u w:val="single"/>
        </w:rPr>
        <w:t>minimalny</w:t>
      </w:r>
      <w:r w:rsidR="006942F2" w:rsidRPr="00725966">
        <w:rPr>
          <w:rFonts w:asciiTheme="minorHAnsi" w:eastAsia="Arial" w:hAnsiTheme="minorHAnsi" w:cstheme="minorHAnsi"/>
          <w:sz w:val="22"/>
          <w:u w:val="single"/>
        </w:rPr>
        <w:t xml:space="preserve"> czas reakcji i przyzna </w:t>
      </w:r>
      <w:r w:rsidR="006942F2">
        <w:rPr>
          <w:rFonts w:asciiTheme="minorHAnsi" w:eastAsia="Arial" w:hAnsiTheme="minorHAnsi" w:cstheme="minorHAnsi"/>
          <w:sz w:val="22"/>
          <w:u w:val="single"/>
        </w:rPr>
        <w:t>20</w:t>
      </w:r>
      <w:r w:rsidR="006942F2" w:rsidRPr="00725966">
        <w:rPr>
          <w:rFonts w:asciiTheme="minorHAnsi" w:eastAsia="Arial" w:hAnsiTheme="minorHAnsi" w:cstheme="minorHAnsi"/>
          <w:sz w:val="22"/>
          <w:u w:val="single"/>
        </w:rPr>
        <w:t xml:space="preserve"> punktów.</w:t>
      </w:r>
    </w:p>
    <w:p w:rsidR="007F62AA" w:rsidRPr="00725966" w:rsidRDefault="007F62AA" w:rsidP="00725966">
      <w:pPr>
        <w:ind w:left="709"/>
        <w:jc w:val="both"/>
        <w:rPr>
          <w:rFonts w:asciiTheme="minorHAnsi" w:hAnsiTheme="minorHAnsi" w:cstheme="minorHAnsi"/>
          <w:sz w:val="18"/>
          <w:u w:val="single"/>
        </w:rPr>
      </w:pPr>
    </w:p>
    <w:p w:rsidR="007F62AA" w:rsidRPr="00725966"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Wykonawcy oferują czas reakcji przeglądu gwarancyjnego na wezwanie w pełnych dniach (w przedziale od 2 do 6 dni roboczych).</w:t>
      </w:r>
    </w:p>
    <w:p w:rsidR="007F62AA" w:rsidRPr="00B54C02" w:rsidRDefault="007F62AA" w:rsidP="00B54C02">
      <w:pPr>
        <w:jc w:val="both"/>
        <w:rPr>
          <w:rFonts w:asciiTheme="minorHAnsi" w:hAnsiTheme="minorHAnsi" w:cstheme="minorHAnsi"/>
        </w:rPr>
      </w:pPr>
    </w:p>
    <w:p w:rsidR="006942F2" w:rsidRPr="00725966" w:rsidRDefault="006942F2" w:rsidP="006942F2">
      <w:pPr>
        <w:pStyle w:val="Akapitzlist"/>
        <w:numPr>
          <w:ilvl w:val="1"/>
          <w:numId w:val="12"/>
        </w:numPr>
        <w:jc w:val="both"/>
        <w:rPr>
          <w:rFonts w:asciiTheme="minorHAnsi" w:eastAsia="Arial" w:hAnsiTheme="minorHAnsi" w:cstheme="minorHAnsi"/>
        </w:rPr>
      </w:pPr>
      <w:r w:rsidRPr="00725966">
        <w:rPr>
          <w:rFonts w:asciiTheme="minorHAnsi" w:eastAsia="Arial" w:hAnsiTheme="minorHAnsi" w:cstheme="minorHAnsi"/>
        </w:rPr>
        <w:t>Punkty za kryterium „</w:t>
      </w:r>
      <w:r>
        <w:rPr>
          <w:rFonts w:asciiTheme="minorHAnsi" w:eastAsia="Arial" w:hAnsiTheme="minorHAnsi" w:cstheme="minorHAnsi"/>
          <w:szCs w:val="22"/>
        </w:rPr>
        <w:t>Okres gwarancji Wykonawcy</w:t>
      </w:r>
      <w:r w:rsidRPr="00725966">
        <w:rPr>
          <w:rFonts w:asciiTheme="minorHAnsi" w:eastAsia="Arial" w:hAnsiTheme="minorHAnsi" w:cstheme="minorHAnsi"/>
        </w:rPr>
        <w:t>” zostaną przyznane w skali</w:t>
      </w:r>
      <w:r w:rsidR="00681D9D">
        <w:rPr>
          <w:rFonts w:asciiTheme="minorHAnsi" w:eastAsia="Arial" w:hAnsiTheme="minorHAnsi" w:cstheme="minorHAns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68"/>
      </w:tblGrid>
      <w:tr w:rsidR="006942F2" w:rsidRPr="00B54C02" w:rsidTr="004E26DC">
        <w:trPr>
          <w:trHeight w:val="472"/>
          <w:jc w:val="center"/>
        </w:trPr>
        <w:tc>
          <w:tcPr>
            <w:tcW w:w="3676" w:type="dxa"/>
            <w:shd w:val="clear" w:color="auto" w:fill="E7E6E6"/>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 xml:space="preserve">Okres gwarancji Wykonawcy </w:t>
            </w:r>
            <w:r w:rsidR="006942F2" w:rsidRPr="00B54C02">
              <w:rPr>
                <w:rFonts w:asciiTheme="minorHAnsi" w:eastAsia="Arial" w:hAnsiTheme="minorHAnsi" w:cstheme="minorHAnsi"/>
                <w:sz w:val="22"/>
                <w:szCs w:val="22"/>
              </w:rPr>
              <w:t>(</w:t>
            </w:r>
            <w:r>
              <w:rPr>
                <w:rFonts w:asciiTheme="minorHAnsi" w:eastAsia="Arial" w:hAnsiTheme="minorHAnsi" w:cstheme="minorHAnsi"/>
                <w:sz w:val="22"/>
                <w:szCs w:val="22"/>
              </w:rPr>
              <w:t>G</w:t>
            </w:r>
            <w:r w:rsidR="006942F2" w:rsidRPr="00B54C02">
              <w:rPr>
                <w:rFonts w:asciiTheme="minorHAnsi" w:eastAsia="Arial" w:hAnsiTheme="minorHAnsi" w:cstheme="minorHAnsi"/>
                <w:sz w:val="22"/>
                <w:szCs w:val="22"/>
              </w:rPr>
              <w:t xml:space="preserve">) – </w:t>
            </w:r>
            <w:r>
              <w:rPr>
                <w:rFonts w:asciiTheme="minorHAnsi" w:eastAsia="Arial" w:hAnsiTheme="minorHAnsi" w:cstheme="minorHAnsi"/>
                <w:sz w:val="22"/>
                <w:szCs w:val="22"/>
              </w:rPr>
              <w:t xml:space="preserve">od odbioru końcowego </w:t>
            </w:r>
          </w:p>
        </w:tc>
        <w:tc>
          <w:tcPr>
            <w:tcW w:w="3668" w:type="dxa"/>
            <w:shd w:val="clear" w:color="auto" w:fill="E7E6E6"/>
            <w:vAlign w:val="center"/>
          </w:tcPr>
          <w:p w:rsidR="006942F2" w:rsidRPr="00B54C02" w:rsidRDefault="006942F2" w:rsidP="004E26DC">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Liczba punktów</w:t>
            </w:r>
          </w:p>
        </w:tc>
      </w:tr>
      <w:tr w:rsidR="006942F2" w:rsidRPr="00B54C02" w:rsidTr="004E26DC">
        <w:trPr>
          <w:trHeight w:val="242"/>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6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0</w:t>
            </w:r>
          </w:p>
        </w:tc>
      </w:tr>
      <w:tr w:rsidR="006942F2" w:rsidRPr="00B54C02" w:rsidTr="004E26DC">
        <w:trPr>
          <w:trHeight w:val="242"/>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lastRenderedPageBreak/>
              <w:t>7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5</w:t>
            </w:r>
          </w:p>
        </w:tc>
      </w:tr>
      <w:tr w:rsidR="006942F2" w:rsidRPr="00B54C02" w:rsidTr="004E26DC">
        <w:trPr>
          <w:trHeight w:val="229"/>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8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10</w:t>
            </w:r>
          </w:p>
        </w:tc>
      </w:tr>
      <w:tr w:rsidR="006942F2" w:rsidRPr="00B54C02" w:rsidTr="004E26DC">
        <w:trPr>
          <w:trHeight w:val="242"/>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9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15</w:t>
            </w:r>
          </w:p>
        </w:tc>
      </w:tr>
      <w:tr w:rsidR="006942F2" w:rsidRPr="00B54C02" w:rsidTr="004E26DC">
        <w:trPr>
          <w:trHeight w:val="229"/>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10 lat i więcej</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20</w:t>
            </w:r>
          </w:p>
        </w:tc>
      </w:tr>
    </w:tbl>
    <w:p w:rsidR="00DC492F" w:rsidRDefault="00DC492F" w:rsidP="00DC492F">
      <w:pPr>
        <w:ind w:left="709" w:right="140"/>
        <w:jc w:val="both"/>
        <w:rPr>
          <w:rFonts w:asciiTheme="minorHAnsi" w:eastAsia="Arial" w:hAnsiTheme="minorHAnsi" w:cstheme="minorHAnsi"/>
          <w:sz w:val="22"/>
          <w:u w:val="single"/>
        </w:rPr>
      </w:pPr>
    </w:p>
    <w:p w:rsidR="00DC492F" w:rsidRPr="00725966"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Jeżeli Wykonawca nie wskaże </w:t>
      </w:r>
      <w:r>
        <w:rPr>
          <w:rFonts w:asciiTheme="minorHAnsi" w:eastAsia="Arial" w:hAnsiTheme="minorHAnsi" w:cstheme="minorHAnsi"/>
          <w:sz w:val="22"/>
          <w:u w:val="single"/>
        </w:rPr>
        <w:t>okresu gwarancji</w:t>
      </w:r>
      <w:r w:rsidRPr="00725966">
        <w:rPr>
          <w:rFonts w:asciiTheme="minorHAnsi" w:eastAsia="Arial" w:hAnsiTheme="minorHAnsi" w:cstheme="minorHAnsi"/>
          <w:sz w:val="22"/>
          <w:u w:val="single"/>
        </w:rPr>
        <w:t xml:space="preserve">, Zamawiający przyjmie, że oferuje on </w:t>
      </w:r>
      <w:r>
        <w:rPr>
          <w:rFonts w:asciiTheme="minorHAnsi" w:eastAsia="Arial" w:hAnsiTheme="minorHAnsi" w:cstheme="minorHAnsi"/>
          <w:sz w:val="22"/>
          <w:u w:val="single"/>
        </w:rPr>
        <w:t>minimalny okres gwarancji</w:t>
      </w:r>
      <w:r w:rsidRPr="00725966">
        <w:rPr>
          <w:rFonts w:asciiTheme="minorHAnsi" w:eastAsia="Arial" w:hAnsiTheme="minorHAnsi" w:cstheme="minorHAnsi"/>
          <w:sz w:val="22"/>
          <w:u w:val="single"/>
        </w:rPr>
        <w:t xml:space="preserve"> i przyzna 0 punktów.</w:t>
      </w:r>
    </w:p>
    <w:p w:rsidR="00DC492F" w:rsidRPr="00725966" w:rsidRDefault="00DC492F" w:rsidP="00DC492F">
      <w:pPr>
        <w:ind w:left="709"/>
        <w:jc w:val="both"/>
        <w:rPr>
          <w:rFonts w:asciiTheme="minorHAnsi" w:hAnsiTheme="minorHAnsi" w:cstheme="minorHAnsi"/>
          <w:sz w:val="18"/>
          <w:u w:val="single"/>
        </w:rPr>
      </w:pPr>
    </w:p>
    <w:p w:rsidR="00DC492F"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W przypadku zaoferowania przez Wykonawcę </w:t>
      </w:r>
      <w:r>
        <w:rPr>
          <w:rFonts w:asciiTheme="minorHAnsi" w:eastAsia="Arial" w:hAnsiTheme="minorHAnsi" w:cstheme="minorHAnsi"/>
          <w:sz w:val="22"/>
          <w:u w:val="single"/>
        </w:rPr>
        <w:t>okresu gwarancji krótszego</w:t>
      </w:r>
      <w:r w:rsidRPr="00725966">
        <w:rPr>
          <w:rFonts w:asciiTheme="minorHAnsi" w:eastAsia="Arial" w:hAnsiTheme="minorHAnsi" w:cstheme="minorHAnsi"/>
          <w:sz w:val="22"/>
          <w:u w:val="single"/>
        </w:rPr>
        <w:t xml:space="preserve"> niż </w:t>
      </w:r>
      <w:r>
        <w:rPr>
          <w:rFonts w:asciiTheme="minorHAnsi" w:eastAsia="Arial" w:hAnsiTheme="minorHAnsi" w:cstheme="minorHAnsi"/>
          <w:sz w:val="22"/>
          <w:u w:val="single"/>
        </w:rPr>
        <w:t>6 lat</w:t>
      </w:r>
      <w:r w:rsidRPr="00725966">
        <w:rPr>
          <w:rFonts w:asciiTheme="minorHAnsi" w:eastAsia="Arial" w:hAnsiTheme="minorHAnsi" w:cstheme="minorHAnsi"/>
          <w:sz w:val="22"/>
          <w:u w:val="single"/>
        </w:rPr>
        <w:t xml:space="preserve"> Zamawiający ofertę odrzuci.</w:t>
      </w:r>
    </w:p>
    <w:p w:rsidR="00DC492F" w:rsidRDefault="00DC492F" w:rsidP="00DC492F">
      <w:pPr>
        <w:ind w:left="709" w:right="140"/>
        <w:jc w:val="both"/>
        <w:rPr>
          <w:rFonts w:asciiTheme="minorHAnsi" w:eastAsia="Arial" w:hAnsiTheme="minorHAnsi" w:cstheme="minorHAnsi"/>
          <w:sz w:val="22"/>
          <w:u w:val="single"/>
        </w:rPr>
      </w:pPr>
    </w:p>
    <w:p w:rsidR="00DC492F" w:rsidRPr="00725966"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W przypadku zaoferowania przez Wykonawcę </w:t>
      </w:r>
      <w:r>
        <w:rPr>
          <w:rFonts w:asciiTheme="minorHAnsi" w:eastAsia="Arial" w:hAnsiTheme="minorHAnsi" w:cstheme="minorHAnsi"/>
          <w:sz w:val="22"/>
          <w:u w:val="single"/>
        </w:rPr>
        <w:t>okresu gwarancji dłuższego niż 10 lat</w:t>
      </w:r>
      <w:r w:rsidRPr="00725966">
        <w:rPr>
          <w:rFonts w:asciiTheme="minorHAnsi" w:eastAsia="Arial" w:hAnsiTheme="minorHAnsi" w:cstheme="minorHAnsi"/>
          <w:sz w:val="22"/>
          <w:u w:val="single"/>
        </w:rPr>
        <w:t xml:space="preserve">, Zamawiający przyjmie, że oferuje on </w:t>
      </w:r>
      <w:r>
        <w:rPr>
          <w:rFonts w:asciiTheme="minorHAnsi" w:eastAsia="Arial" w:hAnsiTheme="minorHAnsi" w:cstheme="minorHAnsi"/>
          <w:sz w:val="22"/>
          <w:u w:val="single"/>
        </w:rPr>
        <w:t>maksymalny okres gwarancji</w:t>
      </w:r>
      <w:r w:rsidRPr="00725966">
        <w:rPr>
          <w:rFonts w:asciiTheme="minorHAnsi" w:eastAsia="Arial" w:hAnsiTheme="minorHAnsi" w:cstheme="minorHAnsi"/>
          <w:sz w:val="22"/>
          <w:u w:val="single"/>
        </w:rPr>
        <w:t xml:space="preserve"> i przyzna </w:t>
      </w:r>
      <w:r>
        <w:rPr>
          <w:rFonts w:asciiTheme="minorHAnsi" w:eastAsia="Arial" w:hAnsiTheme="minorHAnsi" w:cstheme="minorHAnsi"/>
          <w:sz w:val="22"/>
          <w:u w:val="single"/>
        </w:rPr>
        <w:t>20</w:t>
      </w:r>
      <w:r w:rsidRPr="00725966">
        <w:rPr>
          <w:rFonts w:asciiTheme="minorHAnsi" w:eastAsia="Arial" w:hAnsiTheme="minorHAnsi" w:cstheme="minorHAnsi"/>
          <w:sz w:val="22"/>
          <w:u w:val="single"/>
        </w:rPr>
        <w:t xml:space="preserve"> punktów.</w:t>
      </w:r>
    </w:p>
    <w:p w:rsidR="00DC492F" w:rsidRPr="00725966" w:rsidRDefault="00DC492F" w:rsidP="00DC492F">
      <w:pPr>
        <w:ind w:left="709"/>
        <w:jc w:val="both"/>
        <w:rPr>
          <w:rFonts w:asciiTheme="minorHAnsi" w:hAnsiTheme="minorHAnsi" w:cstheme="minorHAnsi"/>
          <w:sz w:val="18"/>
          <w:u w:val="single"/>
        </w:rPr>
      </w:pPr>
    </w:p>
    <w:p w:rsidR="00DC492F" w:rsidRPr="00725966"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Wykonawcy oferują </w:t>
      </w:r>
      <w:r>
        <w:rPr>
          <w:rFonts w:asciiTheme="minorHAnsi" w:eastAsia="Arial" w:hAnsiTheme="minorHAnsi" w:cstheme="minorHAnsi"/>
          <w:sz w:val="22"/>
          <w:u w:val="single"/>
        </w:rPr>
        <w:t>okres gwarancji niezależnie od gwarancji producenta zaproponowanych urządzeń</w:t>
      </w:r>
      <w:r w:rsidRPr="00725966">
        <w:rPr>
          <w:rFonts w:asciiTheme="minorHAnsi" w:eastAsia="Arial" w:hAnsiTheme="minorHAnsi" w:cstheme="minorHAnsi"/>
          <w:sz w:val="22"/>
          <w:u w:val="single"/>
        </w:rPr>
        <w:t xml:space="preserve"> w pełnych </w:t>
      </w:r>
      <w:r>
        <w:rPr>
          <w:rFonts w:asciiTheme="minorHAnsi" w:eastAsia="Arial" w:hAnsiTheme="minorHAnsi" w:cstheme="minorHAnsi"/>
          <w:sz w:val="22"/>
          <w:u w:val="single"/>
        </w:rPr>
        <w:t>latach</w:t>
      </w:r>
      <w:r w:rsidRPr="00725966">
        <w:rPr>
          <w:rFonts w:asciiTheme="minorHAnsi" w:eastAsia="Arial" w:hAnsiTheme="minorHAnsi" w:cstheme="minorHAnsi"/>
          <w:sz w:val="22"/>
          <w:u w:val="single"/>
        </w:rPr>
        <w:t xml:space="preserve"> (w przedziale od </w:t>
      </w:r>
      <w:r>
        <w:rPr>
          <w:rFonts w:asciiTheme="minorHAnsi" w:eastAsia="Arial" w:hAnsiTheme="minorHAnsi" w:cstheme="minorHAnsi"/>
          <w:sz w:val="22"/>
          <w:u w:val="single"/>
        </w:rPr>
        <w:t>6</w:t>
      </w:r>
      <w:r w:rsidRPr="00725966">
        <w:rPr>
          <w:rFonts w:asciiTheme="minorHAnsi" w:eastAsia="Arial" w:hAnsiTheme="minorHAnsi" w:cstheme="minorHAnsi"/>
          <w:sz w:val="22"/>
          <w:u w:val="single"/>
        </w:rPr>
        <w:t xml:space="preserve"> do </w:t>
      </w:r>
      <w:r>
        <w:rPr>
          <w:rFonts w:asciiTheme="minorHAnsi" w:eastAsia="Arial" w:hAnsiTheme="minorHAnsi" w:cstheme="minorHAnsi"/>
          <w:sz w:val="22"/>
          <w:u w:val="single"/>
        </w:rPr>
        <w:t>10 lat</w:t>
      </w:r>
      <w:r w:rsidRPr="00725966">
        <w:rPr>
          <w:rFonts w:asciiTheme="minorHAnsi" w:eastAsia="Arial" w:hAnsiTheme="minorHAnsi" w:cstheme="minorHAnsi"/>
          <w:sz w:val="22"/>
          <w:u w:val="single"/>
        </w:rPr>
        <w:t>).</w:t>
      </w:r>
    </w:p>
    <w:p w:rsidR="00DC492F" w:rsidRPr="006942F2" w:rsidRDefault="00DC492F" w:rsidP="006942F2">
      <w:pPr>
        <w:ind w:right="140"/>
        <w:jc w:val="both"/>
        <w:rPr>
          <w:rFonts w:asciiTheme="minorHAnsi" w:eastAsia="Arial" w:hAnsiTheme="minorHAnsi" w:cstheme="minorHAnsi"/>
          <w:szCs w:val="22"/>
        </w:rPr>
      </w:pPr>
    </w:p>
    <w:p w:rsidR="00EC6D57" w:rsidRDefault="007F62AA" w:rsidP="00211653">
      <w:pPr>
        <w:pStyle w:val="Akapitzlist"/>
        <w:numPr>
          <w:ilvl w:val="1"/>
          <w:numId w:val="12"/>
        </w:numPr>
        <w:ind w:right="140"/>
        <w:jc w:val="both"/>
        <w:rPr>
          <w:rFonts w:eastAsia="Arial"/>
        </w:rPr>
      </w:pPr>
      <w:r w:rsidRPr="00725966">
        <w:rPr>
          <w:rFonts w:asciiTheme="minorHAnsi" w:eastAsia="Arial" w:hAnsiTheme="minorHAnsi" w:cstheme="minorHAnsi"/>
        </w:rPr>
        <w:t>Za najkorzystniejszą zostanie uznana oferta z największą liczbą punktów, tj. przedstawiająca najkorzystniejszy bilans kryteriów oceny ofert, o których mowa w pkt 1</w:t>
      </w:r>
      <w:r w:rsidR="00725966">
        <w:rPr>
          <w:rFonts w:asciiTheme="minorHAnsi" w:eastAsia="Arial" w:hAnsiTheme="minorHAnsi" w:cstheme="minorHAnsi"/>
        </w:rPr>
        <w:t>5</w:t>
      </w:r>
      <w:r w:rsidRPr="00725966">
        <w:rPr>
          <w:rFonts w:asciiTheme="minorHAnsi" w:eastAsia="Arial" w:hAnsiTheme="minorHAnsi" w:cstheme="minorHAnsi"/>
        </w:rPr>
        <w:t>.1</w:t>
      </w:r>
      <w:r w:rsidRPr="00725966">
        <w:rPr>
          <w:rFonts w:eastAsia="Arial"/>
        </w:rPr>
        <w:t>.</w:t>
      </w:r>
    </w:p>
    <w:p w:rsidR="007924C5" w:rsidRDefault="007924C5" w:rsidP="00FC68DD">
      <w:pPr>
        <w:ind w:right="140"/>
        <w:jc w:val="both"/>
        <w:rPr>
          <w:rFonts w:eastAsia="Arial"/>
        </w:rPr>
      </w:pPr>
    </w:p>
    <w:p w:rsidR="007924C5" w:rsidRPr="007924C5" w:rsidRDefault="007924C5" w:rsidP="007924C5">
      <w:pPr>
        <w:ind w:left="360" w:right="140"/>
        <w:jc w:val="both"/>
        <w:rPr>
          <w:rFonts w:eastAsia="Arial"/>
        </w:rPr>
      </w:pPr>
    </w:p>
    <w:p w:rsidR="0049763F" w:rsidRDefault="00574B51" w:rsidP="00211653">
      <w:pPr>
        <w:pStyle w:val="Bezodstpw"/>
        <w:numPr>
          <w:ilvl w:val="0"/>
          <w:numId w:val="12"/>
        </w:numPr>
        <w:jc w:val="both"/>
        <w:rPr>
          <w:rFonts w:asciiTheme="minorHAnsi" w:hAnsiTheme="minorHAnsi" w:cstheme="minorHAnsi"/>
          <w:b/>
        </w:rPr>
      </w:pPr>
      <w:r w:rsidRPr="0049763F">
        <w:rPr>
          <w:rFonts w:asciiTheme="minorHAnsi" w:hAnsiTheme="minorHAnsi" w:cstheme="minorHAnsi"/>
          <w:b/>
        </w:rPr>
        <w:t>INFORMACJE</w:t>
      </w:r>
      <w:r w:rsidRPr="0049763F">
        <w:rPr>
          <w:rFonts w:asciiTheme="minorHAnsi" w:eastAsia="Verdana" w:hAnsiTheme="minorHAnsi" w:cstheme="minorHAnsi"/>
          <w:b/>
        </w:rPr>
        <w:t xml:space="preserve"> </w:t>
      </w:r>
      <w:r w:rsidRPr="0049763F">
        <w:rPr>
          <w:rFonts w:asciiTheme="minorHAnsi" w:hAnsiTheme="minorHAnsi" w:cstheme="minorHAnsi"/>
          <w:b/>
        </w:rPr>
        <w:t>O</w:t>
      </w:r>
      <w:r w:rsidRPr="0049763F">
        <w:rPr>
          <w:rFonts w:asciiTheme="minorHAnsi" w:eastAsia="Verdana" w:hAnsiTheme="minorHAnsi" w:cstheme="minorHAnsi"/>
          <w:b/>
        </w:rPr>
        <w:t xml:space="preserve"> </w:t>
      </w:r>
      <w:r w:rsidRPr="0049763F">
        <w:rPr>
          <w:rFonts w:asciiTheme="minorHAnsi" w:hAnsiTheme="minorHAnsi" w:cstheme="minorHAnsi"/>
          <w:b/>
        </w:rPr>
        <w:t>FORMALNOŚCIACH,</w:t>
      </w:r>
      <w:r w:rsidRPr="0049763F">
        <w:rPr>
          <w:rFonts w:asciiTheme="minorHAnsi" w:eastAsia="Verdana" w:hAnsiTheme="minorHAnsi" w:cstheme="minorHAnsi"/>
          <w:b/>
        </w:rPr>
        <w:t xml:space="preserve"> </w:t>
      </w:r>
      <w:r w:rsidRPr="0049763F">
        <w:rPr>
          <w:rFonts w:asciiTheme="minorHAnsi" w:hAnsiTheme="minorHAnsi" w:cstheme="minorHAnsi"/>
          <w:b/>
        </w:rPr>
        <w:t>JAKICH</w:t>
      </w:r>
      <w:r w:rsidRPr="0049763F">
        <w:rPr>
          <w:rFonts w:asciiTheme="minorHAnsi" w:eastAsia="Verdana" w:hAnsiTheme="minorHAnsi" w:cstheme="minorHAnsi"/>
          <w:b/>
        </w:rPr>
        <w:t xml:space="preserve"> </w:t>
      </w:r>
      <w:r w:rsidRPr="0049763F">
        <w:rPr>
          <w:rFonts w:asciiTheme="minorHAnsi" w:hAnsiTheme="minorHAnsi" w:cstheme="minorHAnsi"/>
          <w:b/>
        </w:rPr>
        <w:t>NALEŻY</w:t>
      </w:r>
      <w:r w:rsidRPr="0049763F">
        <w:rPr>
          <w:rFonts w:asciiTheme="minorHAnsi" w:eastAsia="Verdana" w:hAnsiTheme="minorHAnsi" w:cstheme="minorHAnsi"/>
          <w:b/>
        </w:rPr>
        <w:t xml:space="preserve"> </w:t>
      </w:r>
      <w:r w:rsidRPr="0049763F">
        <w:rPr>
          <w:rFonts w:asciiTheme="minorHAnsi" w:hAnsiTheme="minorHAnsi" w:cstheme="minorHAnsi"/>
          <w:b/>
        </w:rPr>
        <w:t>DOPEŁNIĆ</w:t>
      </w:r>
      <w:r w:rsidRPr="0049763F">
        <w:rPr>
          <w:rFonts w:asciiTheme="minorHAnsi" w:eastAsia="Verdana" w:hAnsiTheme="minorHAnsi" w:cstheme="minorHAnsi"/>
          <w:b/>
        </w:rPr>
        <w:t xml:space="preserve"> </w:t>
      </w:r>
      <w:r w:rsidRPr="0049763F">
        <w:rPr>
          <w:rFonts w:asciiTheme="minorHAnsi" w:hAnsiTheme="minorHAnsi" w:cstheme="minorHAnsi"/>
          <w:b/>
        </w:rPr>
        <w:t>PO WYBORZE</w:t>
      </w:r>
      <w:r w:rsidRPr="0049763F">
        <w:rPr>
          <w:rFonts w:asciiTheme="minorHAnsi" w:eastAsia="Verdana" w:hAnsiTheme="minorHAnsi" w:cstheme="minorHAnsi"/>
          <w:b/>
        </w:rPr>
        <w:t xml:space="preserve"> </w:t>
      </w:r>
      <w:r w:rsidRPr="0049763F">
        <w:rPr>
          <w:rFonts w:asciiTheme="minorHAnsi" w:hAnsiTheme="minorHAnsi" w:cstheme="minorHAnsi"/>
          <w:b/>
        </w:rPr>
        <w:t>OFERTY</w:t>
      </w:r>
      <w:r w:rsidRPr="0049763F">
        <w:rPr>
          <w:rFonts w:asciiTheme="minorHAnsi" w:eastAsia="Verdana" w:hAnsiTheme="minorHAnsi" w:cstheme="minorHAnsi"/>
          <w:b/>
        </w:rPr>
        <w:t xml:space="preserve"> </w:t>
      </w:r>
      <w:r w:rsidRPr="0049763F">
        <w:rPr>
          <w:rFonts w:asciiTheme="minorHAnsi" w:hAnsiTheme="minorHAnsi" w:cstheme="minorHAnsi"/>
          <w:b/>
        </w:rPr>
        <w:t>W</w:t>
      </w:r>
      <w:r w:rsidRPr="0049763F">
        <w:rPr>
          <w:rFonts w:asciiTheme="minorHAnsi" w:eastAsia="Verdana" w:hAnsiTheme="minorHAnsi" w:cstheme="minorHAnsi"/>
          <w:b/>
        </w:rPr>
        <w:t xml:space="preserve"> </w:t>
      </w:r>
      <w:r w:rsidRPr="0049763F">
        <w:rPr>
          <w:rFonts w:asciiTheme="minorHAnsi" w:hAnsiTheme="minorHAnsi" w:cstheme="minorHAnsi"/>
          <w:b/>
        </w:rPr>
        <w:t>CELU</w:t>
      </w:r>
      <w:r w:rsidRPr="0049763F">
        <w:rPr>
          <w:rFonts w:asciiTheme="minorHAnsi" w:eastAsia="Verdana" w:hAnsiTheme="minorHAnsi" w:cstheme="minorHAnsi"/>
          <w:b/>
        </w:rPr>
        <w:t xml:space="preserve"> </w:t>
      </w:r>
      <w:r w:rsidRPr="0049763F">
        <w:rPr>
          <w:rFonts w:asciiTheme="minorHAnsi" w:hAnsiTheme="minorHAnsi" w:cstheme="minorHAnsi"/>
          <w:b/>
        </w:rPr>
        <w:t>ZAWARCIA</w:t>
      </w:r>
      <w:r w:rsidRPr="0049763F">
        <w:rPr>
          <w:rFonts w:asciiTheme="minorHAnsi" w:eastAsia="Verdana" w:hAnsiTheme="minorHAnsi" w:cstheme="minorHAnsi"/>
          <w:b/>
        </w:rPr>
        <w:t xml:space="preserve"> </w:t>
      </w:r>
      <w:r w:rsidRPr="0049763F">
        <w:rPr>
          <w:rFonts w:asciiTheme="minorHAnsi" w:hAnsiTheme="minorHAnsi" w:cstheme="minorHAnsi"/>
          <w:b/>
        </w:rPr>
        <w:t>UMOWY.</w:t>
      </w:r>
    </w:p>
    <w:p w:rsidR="0049763F" w:rsidRPr="0049763F" w:rsidRDefault="00574B51" w:rsidP="00211653">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Wykonawca,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którego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oferta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zostanie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uznana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najkorzystniejszą,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zobowiązany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będzie,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w:t>
      </w:r>
      <w:r w:rsidRPr="0049763F">
        <w:rPr>
          <w:rFonts w:asciiTheme="minorHAnsi" w:eastAsia="Verdana" w:hAnsiTheme="minorHAnsi" w:cstheme="minorHAnsi"/>
          <w:szCs w:val="22"/>
        </w:rPr>
        <w:t xml:space="preserve"> </w:t>
      </w:r>
      <w:r w:rsidR="00E92A1A">
        <w:rPr>
          <w:rFonts w:asciiTheme="minorHAnsi" w:hAnsiTheme="minorHAnsi" w:cstheme="minorHAnsi"/>
          <w:szCs w:val="22"/>
        </w:rPr>
        <w:t>uprawomocnieniu</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się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decyzji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wyborze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jego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oferty,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podpisaniem</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umowy,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przedłożyć</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Zamawiającemu umowę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podmiotów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wspólnie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ubiegających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się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udzielenie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zamówienia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stwierdzającą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solidarną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odpowiedzialność</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wszystkich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realizację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zamówienia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oraz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zawierającą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upoważnienie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dla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jednego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składania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przyjmowania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oświadczeń</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wobec</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imieniu</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wszystkich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także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otrzymywania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należnych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płatności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ile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została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przedłożona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wraz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 xml:space="preserve">ofertą). </w:t>
      </w:r>
    </w:p>
    <w:p w:rsidR="0049763F" w:rsidRPr="0049763F" w:rsidRDefault="00574B51" w:rsidP="00211653">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terminie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złożenia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dokumentów,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których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mowa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pkt.</w:t>
      </w:r>
      <w:r w:rsidRPr="0049763F">
        <w:rPr>
          <w:rFonts w:asciiTheme="minorHAnsi" w:eastAsia="Verdana" w:hAnsiTheme="minorHAnsi" w:cstheme="minorHAnsi"/>
          <w:szCs w:val="22"/>
        </w:rPr>
        <w:t xml:space="preserve"> </w:t>
      </w:r>
      <w:r w:rsidRPr="0049763F">
        <w:rPr>
          <w:rFonts w:asciiTheme="minorHAnsi" w:hAnsiTheme="minorHAnsi" w:cstheme="minorHAnsi"/>
          <w:szCs w:val="22"/>
        </w:rPr>
        <w:t>16.1</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powiadomi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odrębnym</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pismem.</w:t>
      </w:r>
    </w:p>
    <w:p w:rsidR="0049763F" w:rsidRPr="004F3D70" w:rsidRDefault="00DF5A48" w:rsidP="004F3D70">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 xml:space="preserve">Umowa oraz umowa dotycząca przetwarzania danych zostanie zawarta zgodnie ze wzorem stanowiącym załącznik do </w:t>
      </w:r>
      <w:r w:rsidR="0049763F">
        <w:rPr>
          <w:rFonts w:asciiTheme="minorHAnsi" w:hAnsiTheme="minorHAnsi" w:cstheme="minorHAnsi"/>
          <w:szCs w:val="22"/>
        </w:rPr>
        <w:t>SIWZ</w:t>
      </w:r>
      <w:r w:rsidRPr="0049763F">
        <w:rPr>
          <w:rFonts w:asciiTheme="minorHAnsi" w:hAnsiTheme="minorHAnsi" w:cstheme="minorHAnsi"/>
          <w:szCs w:val="22"/>
        </w:rPr>
        <w:t xml:space="preserve">. </w:t>
      </w:r>
    </w:p>
    <w:p w:rsidR="008E6330" w:rsidRPr="0049763F" w:rsidRDefault="008E6330" w:rsidP="0049763F">
      <w:pPr>
        <w:pStyle w:val="Bezodstpw"/>
        <w:ind w:left="792"/>
        <w:jc w:val="both"/>
        <w:rPr>
          <w:rFonts w:asciiTheme="minorHAnsi" w:hAnsiTheme="minorHAnsi" w:cstheme="minorHAnsi"/>
          <w:b/>
        </w:rPr>
      </w:pPr>
    </w:p>
    <w:p w:rsidR="0049763F" w:rsidRPr="0049763F" w:rsidRDefault="00574B51" w:rsidP="00211653">
      <w:pPr>
        <w:pStyle w:val="Bezodstpw"/>
        <w:numPr>
          <w:ilvl w:val="0"/>
          <w:numId w:val="12"/>
        </w:numPr>
        <w:jc w:val="both"/>
        <w:rPr>
          <w:rStyle w:val="tekstdokbold"/>
          <w:rFonts w:asciiTheme="minorHAnsi" w:hAnsiTheme="minorHAnsi" w:cstheme="minorHAnsi"/>
        </w:rPr>
      </w:pPr>
      <w:r w:rsidRPr="0049763F">
        <w:rPr>
          <w:rStyle w:val="tekstdokbold"/>
          <w:rFonts w:asciiTheme="minorHAnsi" w:hAnsiTheme="minorHAnsi" w:cstheme="minorHAnsi"/>
          <w:szCs w:val="22"/>
        </w:rPr>
        <w:t>ZABEZPIECZENIE</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NALEŻYTEGO</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WYKONANIA</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UMOWY</w:t>
      </w:r>
    </w:p>
    <w:p w:rsidR="0049763F" w:rsidRPr="0049763F" w:rsidRDefault="0049763F" w:rsidP="00211653">
      <w:pPr>
        <w:pStyle w:val="Bezodstpw"/>
        <w:numPr>
          <w:ilvl w:val="1"/>
          <w:numId w:val="12"/>
        </w:numPr>
        <w:jc w:val="both"/>
        <w:rPr>
          <w:rFonts w:asciiTheme="minorHAnsi" w:hAnsiTheme="minorHAnsi" w:cstheme="minorHAnsi"/>
          <w:b/>
          <w:u w:val="single"/>
        </w:rPr>
      </w:pPr>
      <w:r w:rsidRPr="0049763F">
        <w:rPr>
          <w:rFonts w:asciiTheme="minorHAnsi" w:eastAsia="Verdana" w:hAnsiTheme="minorHAnsi" w:cstheme="minorHAnsi"/>
          <w:szCs w:val="22"/>
          <w:u w:val="single"/>
        </w:rPr>
        <w:t>Wykonawca, którego oferta zostanie uznana za najkorzystniejszą, zobowiązany będzie do wniesienia zabezpieczenia należytego</w:t>
      </w:r>
      <w:r w:rsidR="00CB5C1A">
        <w:rPr>
          <w:rFonts w:asciiTheme="minorHAnsi" w:eastAsia="Verdana" w:hAnsiTheme="minorHAnsi" w:cstheme="minorHAnsi"/>
          <w:szCs w:val="22"/>
          <w:u w:val="single"/>
        </w:rPr>
        <w:t xml:space="preserve"> wykonania umowy w wysokości  5</w:t>
      </w:r>
      <w:r w:rsidRPr="0049763F">
        <w:rPr>
          <w:rFonts w:asciiTheme="minorHAnsi" w:eastAsia="Verdana" w:hAnsiTheme="minorHAnsi" w:cstheme="minorHAnsi"/>
          <w:szCs w:val="22"/>
          <w:u w:val="single"/>
        </w:rPr>
        <w:t>% ceny brutto oferty (z podatkiem VAT).</w:t>
      </w:r>
    </w:p>
    <w:p w:rsidR="0049763F" w:rsidRPr="0049763F" w:rsidRDefault="0049763F" w:rsidP="00211653">
      <w:pPr>
        <w:pStyle w:val="Bezodstpw"/>
        <w:numPr>
          <w:ilvl w:val="1"/>
          <w:numId w:val="12"/>
        </w:numPr>
        <w:jc w:val="both"/>
        <w:rPr>
          <w:rFonts w:asciiTheme="minorHAnsi" w:hAnsiTheme="minorHAnsi" w:cstheme="minorHAnsi"/>
          <w:b/>
        </w:rPr>
      </w:pPr>
      <w:r w:rsidRPr="0049763F">
        <w:rPr>
          <w:rFonts w:asciiTheme="minorHAnsi" w:eastAsia="Verdana" w:hAnsiTheme="minorHAnsi" w:cstheme="minorHAnsi"/>
          <w:szCs w:val="22"/>
        </w:rPr>
        <w:t>Zabezpieczenie należytego wykonania umowy może być wniesione według wyboru Wykonawcy w jednej lub w kilku następujących formach: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w pieniądzu</w:t>
      </w:r>
      <w:r>
        <w:rPr>
          <w:rFonts w:asciiTheme="minorHAnsi" w:eastAsia="Verdana" w:hAnsiTheme="minorHAnsi" w:cstheme="minorHAnsi"/>
        </w:rPr>
        <w:t>;</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poręczeniach bankowych lub poręczeniach spółdzielczej kasy oszczędnościowo-kredytowej, z tym, że poręczenie kasy jest zawsze poręczeniem pieniężnym;</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gwarancjach bankowych;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gwarancjach ubezpieczeniowych;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poręczeniach udzielanych przez podmioty, o których mowa w art. 6b ust. 5 pkt 2 ustawy z dnia 9 listopada 2000 r. o utworzeniu Polskiej Agencji Rozwoju Przedsiębiorczości (</w:t>
      </w:r>
      <w:r w:rsidR="00275E83" w:rsidRPr="00275E83">
        <w:rPr>
          <w:rFonts w:asciiTheme="minorHAnsi" w:eastAsia="Verdana" w:hAnsiTheme="minorHAnsi" w:cstheme="minorHAnsi"/>
        </w:rPr>
        <w:t>Dz. U. z 2018 r. poz. 110</w:t>
      </w:r>
      <w:r w:rsidR="00275E83">
        <w:rPr>
          <w:rFonts w:asciiTheme="minorHAnsi" w:eastAsia="Verdana" w:hAnsiTheme="minorHAnsi" w:cstheme="minorHAnsi"/>
        </w:rPr>
        <w:t xml:space="preserve"> z </w:t>
      </w:r>
      <w:proofErr w:type="spellStart"/>
      <w:r w:rsidR="00275E83">
        <w:rPr>
          <w:rFonts w:asciiTheme="minorHAnsi" w:eastAsia="Verdana" w:hAnsiTheme="minorHAnsi" w:cstheme="minorHAnsi"/>
        </w:rPr>
        <w:t>późn</w:t>
      </w:r>
      <w:proofErr w:type="spellEnd"/>
      <w:r w:rsidR="00275E83">
        <w:rPr>
          <w:rFonts w:asciiTheme="minorHAnsi" w:eastAsia="Verdana" w:hAnsiTheme="minorHAnsi" w:cstheme="minorHAnsi"/>
        </w:rPr>
        <w:t>. zm.</w:t>
      </w:r>
      <w:r w:rsidRPr="0049763F">
        <w:rPr>
          <w:rFonts w:asciiTheme="minorHAnsi" w:eastAsia="Verdana" w:hAnsiTheme="minorHAnsi" w:cstheme="minorHAnsi"/>
        </w:rPr>
        <w:t>).</w:t>
      </w:r>
    </w:p>
    <w:p w:rsidR="0049763F" w:rsidRPr="0049763F" w:rsidRDefault="0049763F" w:rsidP="00211653">
      <w:pPr>
        <w:pStyle w:val="Akapitzlist"/>
        <w:numPr>
          <w:ilvl w:val="1"/>
          <w:numId w:val="12"/>
        </w:numPr>
        <w:rPr>
          <w:rFonts w:asciiTheme="minorHAnsi" w:eastAsia="Verdana" w:hAnsiTheme="minorHAnsi" w:cstheme="minorHAnsi"/>
          <w:szCs w:val="22"/>
        </w:rPr>
      </w:pPr>
      <w:r w:rsidRPr="0049763F">
        <w:rPr>
          <w:rFonts w:asciiTheme="minorHAnsi" w:eastAsia="Verdana" w:hAnsiTheme="minorHAnsi" w:cstheme="minorHAnsi"/>
          <w:szCs w:val="22"/>
        </w:rPr>
        <w:lastRenderedPageBreak/>
        <w:t xml:space="preserve">Zabezpieczenie wnoszone w pieniądzu wpłaca się przelewem na </w:t>
      </w:r>
      <w:r w:rsidR="004F3D70">
        <w:rPr>
          <w:rFonts w:asciiTheme="minorHAnsi" w:eastAsia="Verdana" w:hAnsiTheme="minorHAnsi" w:cstheme="minorHAnsi"/>
          <w:szCs w:val="22"/>
        </w:rPr>
        <w:t xml:space="preserve">rachunek bankowy </w:t>
      </w:r>
      <w:r w:rsidRPr="0049763F">
        <w:rPr>
          <w:rFonts w:asciiTheme="minorHAnsi" w:eastAsia="Verdana" w:hAnsiTheme="minorHAnsi" w:cstheme="minorHAnsi"/>
          <w:szCs w:val="22"/>
        </w:rPr>
        <w:t>Zamawiającego:</w:t>
      </w:r>
    </w:p>
    <w:p w:rsidR="0049763F" w:rsidRPr="00BE6F48" w:rsidRDefault="00BE6F48"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Bank Spółdzielczy w Bydgoszczy Oddział w Dąbrowie Chełmińskiej</w:t>
      </w:r>
    </w:p>
    <w:p w:rsidR="0049763F" w:rsidRPr="00BE6F48" w:rsidRDefault="0049763F"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 xml:space="preserve">nr: </w:t>
      </w:r>
      <w:r w:rsidR="00BE6F48" w:rsidRPr="00BE6F48">
        <w:rPr>
          <w:rFonts w:asciiTheme="minorHAnsi" w:eastAsia="Verdana" w:hAnsiTheme="minorHAnsi" w:cstheme="minorHAnsi"/>
          <w:b/>
          <w:sz w:val="22"/>
          <w:szCs w:val="22"/>
        </w:rPr>
        <w:t>47 8142 1017 0003 5842 2000 0001</w:t>
      </w:r>
    </w:p>
    <w:p w:rsidR="0049763F" w:rsidRPr="00BE6F48" w:rsidRDefault="0049763F"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T</w:t>
      </w:r>
      <w:r w:rsidR="00BE6F48" w:rsidRPr="00BE6F48">
        <w:rPr>
          <w:rFonts w:asciiTheme="minorHAnsi" w:eastAsia="Verdana" w:hAnsiTheme="minorHAnsi" w:cstheme="minorHAnsi"/>
          <w:b/>
          <w:sz w:val="22"/>
          <w:szCs w:val="22"/>
        </w:rPr>
        <w:t>yt</w:t>
      </w:r>
      <w:r w:rsidR="00CB5C1A">
        <w:rPr>
          <w:rFonts w:asciiTheme="minorHAnsi" w:eastAsia="Verdana" w:hAnsiTheme="minorHAnsi" w:cstheme="minorHAnsi"/>
          <w:b/>
          <w:sz w:val="22"/>
          <w:szCs w:val="22"/>
        </w:rPr>
        <w:t>uł przelewu: „Znak sprawy: 271.14</w:t>
      </w:r>
      <w:r w:rsidR="00BE6F48" w:rsidRPr="00BE6F48">
        <w:rPr>
          <w:rFonts w:asciiTheme="minorHAnsi" w:eastAsia="Verdana" w:hAnsiTheme="minorHAnsi" w:cstheme="minorHAnsi"/>
          <w:b/>
          <w:sz w:val="22"/>
          <w:szCs w:val="22"/>
        </w:rPr>
        <w:t>.2020</w:t>
      </w:r>
      <w:r w:rsidRPr="00BE6F48">
        <w:rPr>
          <w:rFonts w:asciiTheme="minorHAnsi" w:eastAsia="Verdana" w:hAnsiTheme="minorHAnsi" w:cstheme="minorHAnsi"/>
          <w:b/>
          <w:sz w:val="22"/>
          <w:szCs w:val="22"/>
        </w:rPr>
        <w:t>”</w:t>
      </w:r>
    </w:p>
    <w:p w:rsidR="007D7820" w:rsidRPr="0049763F" w:rsidRDefault="007D7820" w:rsidP="0049763F">
      <w:pPr>
        <w:ind w:left="1132" w:hanging="340"/>
        <w:rPr>
          <w:rFonts w:asciiTheme="minorHAnsi" w:eastAsia="Verdana" w:hAnsiTheme="minorHAnsi" w:cstheme="minorHAnsi"/>
          <w:sz w:val="22"/>
          <w:szCs w:val="22"/>
        </w:rPr>
      </w:pPr>
    </w:p>
    <w:p w:rsidR="0049763F" w:rsidRPr="0049763F" w:rsidRDefault="0049763F" w:rsidP="00211653">
      <w:pPr>
        <w:pStyle w:val="Bezodstpw"/>
        <w:numPr>
          <w:ilvl w:val="1"/>
          <w:numId w:val="12"/>
        </w:numPr>
        <w:jc w:val="both"/>
        <w:rPr>
          <w:rFonts w:asciiTheme="minorHAnsi" w:eastAsia="Verdana" w:hAnsiTheme="minorHAnsi" w:cstheme="minorHAnsi"/>
        </w:rPr>
      </w:pPr>
      <w:r w:rsidRPr="0049763F">
        <w:rPr>
          <w:rFonts w:asciiTheme="minorHAnsi" w:eastAsia="Verdana" w:hAnsiTheme="minorHAnsi" w:cstheme="minorHAnsi"/>
        </w:rPr>
        <w:t xml:space="preserve">Zabezpieczenie należytego wykonania umowy musi być wniesione </w:t>
      </w:r>
      <w:r w:rsidRPr="0049763F">
        <w:rPr>
          <w:rFonts w:asciiTheme="minorHAnsi" w:eastAsia="Verdana" w:hAnsiTheme="minorHAnsi" w:cstheme="minorHAnsi"/>
          <w:u w:val="single"/>
        </w:rPr>
        <w:t>najpóźniej w dniu podpisania umowy</w:t>
      </w:r>
      <w:r w:rsidRPr="0049763F">
        <w:rPr>
          <w:rFonts w:asciiTheme="minorHAnsi" w:eastAsia="Verdana" w:hAnsiTheme="minorHAnsi" w:cstheme="minorHAnsi"/>
        </w:rPr>
        <w:t xml:space="preserve">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rsidR="00574B51" w:rsidRDefault="0049763F" w:rsidP="00211653">
      <w:pPr>
        <w:pStyle w:val="Bezodstpw"/>
        <w:numPr>
          <w:ilvl w:val="1"/>
          <w:numId w:val="12"/>
        </w:numPr>
        <w:jc w:val="both"/>
        <w:rPr>
          <w:rFonts w:asciiTheme="minorHAnsi" w:eastAsia="Verdana" w:hAnsiTheme="minorHAnsi" w:cstheme="minorHAnsi"/>
          <w:u w:val="single"/>
        </w:rPr>
      </w:pPr>
      <w:r w:rsidRPr="0049763F">
        <w:rPr>
          <w:rFonts w:asciiTheme="minorHAnsi" w:eastAsia="Verdana" w:hAnsiTheme="minorHAnsi" w:cstheme="minorHAnsi"/>
          <w:u w:val="single"/>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rsidR="00D157CF" w:rsidRPr="007D7820" w:rsidRDefault="00D157CF" w:rsidP="00D157CF">
      <w:pPr>
        <w:pStyle w:val="Bezodstpw"/>
        <w:ind w:left="360"/>
        <w:jc w:val="both"/>
        <w:rPr>
          <w:rFonts w:asciiTheme="minorHAnsi" w:eastAsia="Verdana" w:hAnsiTheme="minorHAnsi" w:cstheme="minorHAnsi"/>
          <w:u w:val="single"/>
        </w:rPr>
      </w:pPr>
    </w:p>
    <w:p w:rsidR="00574B51" w:rsidRPr="0049763F" w:rsidRDefault="00574B51" w:rsidP="00211653">
      <w:pPr>
        <w:pStyle w:val="Bezodstpw"/>
        <w:numPr>
          <w:ilvl w:val="0"/>
          <w:numId w:val="12"/>
        </w:numPr>
        <w:jc w:val="both"/>
        <w:rPr>
          <w:rFonts w:asciiTheme="minorHAnsi" w:eastAsia="Verdana" w:hAnsiTheme="minorHAnsi" w:cstheme="minorHAnsi"/>
          <w:b/>
        </w:rPr>
      </w:pPr>
      <w:r w:rsidRPr="0049763F">
        <w:rPr>
          <w:rFonts w:asciiTheme="minorHAnsi" w:hAnsiTheme="minorHAnsi" w:cstheme="minorHAnsi"/>
          <w:b/>
        </w:rPr>
        <w:t>POUCZENIE</w:t>
      </w:r>
      <w:r w:rsidRPr="0049763F">
        <w:rPr>
          <w:rFonts w:asciiTheme="minorHAnsi" w:eastAsia="Verdana" w:hAnsiTheme="minorHAnsi" w:cstheme="minorHAnsi"/>
          <w:b/>
        </w:rPr>
        <w:t xml:space="preserve"> </w:t>
      </w:r>
      <w:r w:rsidRPr="0049763F">
        <w:rPr>
          <w:rFonts w:asciiTheme="minorHAnsi" w:hAnsiTheme="minorHAnsi" w:cstheme="minorHAnsi"/>
          <w:b/>
        </w:rPr>
        <w:t>O</w:t>
      </w:r>
      <w:r w:rsidRPr="0049763F">
        <w:rPr>
          <w:rFonts w:asciiTheme="minorHAnsi" w:eastAsia="Verdana" w:hAnsiTheme="minorHAnsi" w:cstheme="minorHAnsi"/>
          <w:b/>
        </w:rPr>
        <w:t xml:space="preserve"> </w:t>
      </w:r>
      <w:r w:rsidRPr="0049763F">
        <w:rPr>
          <w:rFonts w:asciiTheme="minorHAnsi" w:hAnsiTheme="minorHAnsi" w:cstheme="minorHAnsi"/>
          <w:b/>
        </w:rPr>
        <w:t>ŚRODKACH</w:t>
      </w:r>
      <w:r w:rsidRPr="0049763F">
        <w:rPr>
          <w:rFonts w:asciiTheme="minorHAnsi" w:eastAsia="Verdana" w:hAnsiTheme="minorHAnsi" w:cstheme="minorHAnsi"/>
          <w:b/>
        </w:rPr>
        <w:t xml:space="preserve"> </w:t>
      </w:r>
      <w:r w:rsidRPr="0049763F">
        <w:rPr>
          <w:rFonts w:asciiTheme="minorHAnsi" w:hAnsiTheme="minorHAnsi" w:cstheme="minorHAnsi"/>
          <w:b/>
        </w:rPr>
        <w:t>OCHRONY</w:t>
      </w:r>
      <w:r w:rsidRPr="0049763F">
        <w:rPr>
          <w:rFonts w:asciiTheme="minorHAnsi" w:eastAsia="Verdana" w:hAnsiTheme="minorHAnsi" w:cstheme="minorHAnsi"/>
          <w:b/>
        </w:rPr>
        <w:t xml:space="preserve"> </w:t>
      </w:r>
      <w:r w:rsidRPr="0049763F">
        <w:rPr>
          <w:rFonts w:asciiTheme="minorHAnsi" w:hAnsiTheme="minorHAnsi" w:cstheme="minorHAnsi"/>
          <w:b/>
        </w:rPr>
        <w:t>PRAWNEJ</w:t>
      </w:r>
    </w:p>
    <w:p w:rsidR="00574B51" w:rsidRDefault="00574B51">
      <w:pPr>
        <w:tabs>
          <w:tab w:val="left" w:pos="426"/>
        </w:tabs>
        <w:jc w:val="both"/>
        <w:rPr>
          <w:rFonts w:asciiTheme="minorHAnsi" w:eastAsia="Verdana" w:hAnsiTheme="minorHAnsi" w:cstheme="minorHAnsi"/>
          <w:sz w:val="22"/>
          <w:szCs w:val="22"/>
        </w:rPr>
      </w:pPr>
      <w:r w:rsidRPr="00374C4F">
        <w:rPr>
          <w:rFonts w:asciiTheme="minorHAnsi" w:eastAsia="Verdana" w:hAnsiTheme="minorHAnsi" w:cstheme="minorHAnsi"/>
          <w:sz w:val="22"/>
          <w:szCs w:val="22"/>
        </w:rPr>
        <w:t xml:space="preserve">Środki ochrony prawnej (odwołanie, skarga) </w:t>
      </w:r>
      <w:r w:rsidR="0049763F" w:rsidRPr="00374C4F">
        <w:rPr>
          <w:rFonts w:asciiTheme="minorHAnsi" w:eastAsia="Verdana" w:hAnsiTheme="minorHAnsi" w:cstheme="minorHAnsi"/>
          <w:sz w:val="22"/>
          <w:szCs w:val="22"/>
        </w:rPr>
        <w:t>przysługują wykonawcy</w:t>
      </w:r>
      <w:r w:rsidRPr="00374C4F">
        <w:rPr>
          <w:rFonts w:asciiTheme="minorHAnsi" w:eastAsia="Verdana" w:hAnsiTheme="minorHAnsi" w:cstheme="minorHAnsi"/>
          <w:sz w:val="22"/>
          <w:szCs w:val="22"/>
        </w:rPr>
        <w:t>, a także innemu podmiotowi, jeżeli ma lub miał interes w uzyskaniu danego zamówienia oraz poniósł lub może ponieść szkodę w wyniku naruszenia przez zamawiającego przepisów ustawy.</w:t>
      </w:r>
    </w:p>
    <w:p w:rsidR="00D157CF" w:rsidRDefault="00D157CF">
      <w:pPr>
        <w:tabs>
          <w:tab w:val="left" w:pos="426"/>
        </w:tabs>
        <w:jc w:val="both"/>
        <w:rPr>
          <w:rFonts w:asciiTheme="minorHAnsi" w:eastAsia="Verdana" w:hAnsiTheme="minorHAnsi" w:cstheme="minorHAnsi"/>
          <w:sz w:val="22"/>
          <w:szCs w:val="22"/>
        </w:rPr>
      </w:pPr>
    </w:p>
    <w:p w:rsidR="00D157CF" w:rsidRPr="00374C4F" w:rsidRDefault="00D157CF">
      <w:pPr>
        <w:tabs>
          <w:tab w:val="left" w:pos="426"/>
        </w:tabs>
        <w:jc w:val="both"/>
        <w:rPr>
          <w:rFonts w:asciiTheme="minorHAnsi" w:hAnsiTheme="minorHAnsi" w:cstheme="minorHAnsi"/>
          <w:sz w:val="22"/>
          <w:szCs w:val="22"/>
          <w:u w:val="single"/>
        </w:rPr>
      </w:pPr>
    </w:p>
    <w:p w:rsidR="00574B51" w:rsidRPr="00374C4F" w:rsidRDefault="00574B51">
      <w:pPr>
        <w:jc w:val="both"/>
        <w:rPr>
          <w:rFonts w:asciiTheme="minorHAnsi" w:hAnsiTheme="minorHAnsi" w:cstheme="minorHAnsi"/>
          <w:sz w:val="22"/>
          <w:szCs w:val="22"/>
        </w:rPr>
      </w:pPr>
      <w:r w:rsidRPr="00374C4F">
        <w:rPr>
          <w:rFonts w:asciiTheme="minorHAnsi" w:hAnsiTheme="minorHAnsi" w:cstheme="minorHAnsi"/>
          <w:sz w:val="22"/>
          <w:szCs w:val="22"/>
          <w:u w:val="single"/>
        </w:rPr>
        <w:t>Odwołanie</w:t>
      </w:r>
      <w:r w:rsidR="00E166F1">
        <w:rPr>
          <w:rFonts w:asciiTheme="minorHAnsi" w:hAnsiTheme="minorHAnsi" w:cstheme="minorHAnsi"/>
          <w:sz w:val="22"/>
          <w:szCs w:val="22"/>
          <w:u w:val="single"/>
        </w:rPr>
        <w:t>:</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w:t>
      </w:r>
      <w:r w:rsidRPr="00E166F1">
        <w:rPr>
          <w:rFonts w:asciiTheme="minorHAnsi" w:eastAsia="Verdana" w:hAnsiTheme="minorHAnsi" w:cstheme="minorHAnsi"/>
        </w:rPr>
        <w:t xml:space="preserve"> </w:t>
      </w:r>
      <w:r w:rsidRPr="00E166F1">
        <w:rPr>
          <w:rFonts w:asciiTheme="minorHAnsi" w:hAnsiTheme="minorHAnsi" w:cstheme="minorHAnsi"/>
        </w:rPr>
        <w:t>przysługuje</w:t>
      </w:r>
      <w:r w:rsidRPr="00E166F1">
        <w:rPr>
          <w:rFonts w:asciiTheme="minorHAnsi" w:eastAsia="Verdana" w:hAnsiTheme="minorHAnsi" w:cstheme="minorHAnsi"/>
        </w:rPr>
        <w:t xml:space="preserve"> </w:t>
      </w:r>
      <w:r w:rsidRPr="00E166F1">
        <w:rPr>
          <w:rFonts w:asciiTheme="minorHAnsi" w:hAnsiTheme="minorHAnsi" w:cstheme="minorHAnsi"/>
        </w:rPr>
        <w:t>wyłącznie</w:t>
      </w:r>
      <w:r w:rsidRPr="00E166F1">
        <w:rPr>
          <w:rFonts w:asciiTheme="minorHAnsi" w:eastAsia="Verdana" w:hAnsiTheme="minorHAnsi" w:cstheme="minorHAnsi"/>
        </w:rPr>
        <w:t xml:space="preserve"> </w:t>
      </w:r>
      <w:r w:rsidRPr="00E166F1">
        <w:rPr>
          <w:rFonts w:asciiTheme="minorHAnsi" w:hAnsiTheme="minorHAnsi" w:cstheme="minorHAnsi"/>
        </w:rPr>
        <w:t>od</w:t>
      </w:r>
      <w:r w:rsidRPr="00E166F1">
        <w:rPr>
          <w:rFonts w:asciiTheme="minorHAnsi" w:eastAsia="Verdana" w:hAnsiTheme="minorHAnsi" w:cstheme="minorHAnsi"/>
        </w:rPr>
        <w:t xml:space="preserve"> </w:t>
      </w:r>
      <w:r w:rsidRPr="00E166F1">
        <w:rPr>
          <w:rFonts w:asciiTheme="minorHAnsi" w:hAnsiTheme="minorHAnsi" w:cstheme="minorHAnsi"/>
        </w:rPr>
        <w:t>niezgodnej</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przepisami</w:t>
      </w:r>
      <w:r w:rsidRPr="00E166F1">
        <w:rPr>
          <w:rFonts w:asciiTheme="minorHAnsi" w:eastAsia="Verdana" w:hAnsiTheme="minorHAnsi" w:cstheme="minorHAnsi"/>
        </w:rPr>
        <w:t xml:space="preserve"> </w:t>
      </w:r>
      <w:r w:rsidRPr="00E166F1">
        <w:rPr>
          <w:rFonts w:asciiTheme="minorHAnsi" w:hAnsiTheme="minorHAnsi" w:cstheme="minorHAnsi"/>
        </w:rPr>
        <w:t>ustawy</w:t>
      </w:r>
      <w:r w:rsidRPr="00E166F1">
        <w:rPr>
          <w:rFonts w:asciiTheme="minorHAnsi" w:eastAsia="Verdana" w:hAnsiTheme="minorHAnsi" w:cstheme="minorHAnsi"/>
        </w:rPr>
        <w:t xml:space="preserve"> </w:t>
      </w:r>
      <w:r w:rsidRPr="00E166F1">
        <w:rPr>
          <w:rFonts w:asciiTheme="minorHAnsi" w:hAnsiTheme="minorHAnsi" w:cstheme="minorHAnsi"/>
        </w:rPr>
        <w:t>czynności</w:t>
      </w:r>
      <w:r w:rsidRPr="00E166F1">
        <w:rPr>
          <w:rFonts w:asciiTheme="minorHAnsi" w:eastAsia="Verdana" w:hAnsiTheme="minorHAnsi" w:cstheme="minorHAnsi"/>
        </w:rPr>
        <w:t xml:space="preserve"> </w:t>
      </w:r>
      <w:r w:rsidRPr="00E166F1">
        <w:rPr>
          <w:rFonts w:asciiTheme="minorHAnsi" w:hAnsiTheme="minorHAnsi" w:cstheme="minorHAnsi"/>
        </w:rPr>
        <w:t>zamawiającego</w:t>
      </w:r>
      <w:r w:rsidRPr="00E166F1">
        <w:rPr>
          <w:rFonts w:asciiTheme="minorHAnsi" w:eastAsia="Verdana" w:hAnsiTheme="minorHAnsi" w:cstheme="minorHAnsi"/>
        </w:rPr>
        <w:t xml:space="preserve"> </w:t>
      </w:r>
      <w:r w:rsidRPr="00E166F1">
        <w:rPr>
          <w:rFonts w:asciiTheme="minorHAnsi" w:hAnsiTheme="minorHAnsi" w:cstheme="minorHAnsi"/>
        </w:rPr>
        <w:t>podjętej</w:t>
      </w:r>
      <w:r w:rsidRPr="00E166F1">
        <w:rPr>
          <w:rFonts w:asciiTheme="minorHAnsi" w:eastAsia="Verdana" w:hAnsiTheme="minorHAnsi" w:cstheme="minorHAnsi"/>
        </w:rPr>
        <w:t xml:space="preserve"> </w:t>
      </w:r>
      <w:r w:rsidRPr="00E166F1">
        <w:rPr>
          <w:rFonts w:asciiTheme="minorHAnsi" w:hAnsiTheme="minorHAnsi" w:cstheme="minorHAnsi"/>
        </w:rPr>
        <w:t>w</w:t>
      </w:r>
      <w:r w:rsidRPr="00E166F1">
        <w:rPr>
          <w:rFonts w:asciiTheme="minorHAnsi" w:eastAsia="Verdana" w:hAnsiTheme="minorHAnsi" w:cstheme="minorHAnsi"/>
        </w:rPr>
        <w:t xml:space="preserve"> </w:t>
      </w:r>
      <w:r w:rsidRPr="00E166F1">
        <w:rPr>
          <w:rFonts w:asciiTheme="minorHAnsi" w:hAnsiTheme="minorHAnsi" w:cstheme="minorHAnsi"/>
        </w:rPr>
        <w:t>postępowaniu</w:t>
      </w:r>
      <w:r w:rsidRPr="00E166F1">
        <w:rPr>
          <w:rFonts w:asciiTheme="minorHAnsi" w:eastAsia="Verdana" w:hAnsiTheme="minorHAnsi" w:cstheme="minorHAnsi"/>
        </w:rPr>
        <w:t xml:space="preserve"> </w:t>
      </w:r>
      <w:r w:rsidRPr="00E166F1">
        <w:rPr>
          <w:rFonts w:asciiTheme="minorHAnsi" w:hAnsiTheme="minorHAnsi" w:cstheme="minorHAnsi"/>
        </w:rPr>
        <w:t>o</w:t>
      </w:r>
      <w:r w:rsidRPr="00E166F1">
        <w:rPr>
          <w:rFonts w:asciiTheme="minorHAnsi" w:eastAsia="Verdana" w:hAnsiTheme="minorHAnsi" w:cstheme="minorHAnsi"/>
        </w:rPr>
        <w:t xml:space="preserve"> </w:t>
      </w:r>
      <w:r w:rsidRPr="00E166F1">
        <w:rPr>
          <w:rFonts w:asciiTheme="minorHAnsi" w:hAnsiTheme="minorHAnsi" w:cstheme="minorHAnsi"/>
        </w:rPr>
        <w:t>udzielenie</w:t>
      </w:r>
      <w:r w:rsidRPr="00E166F1">
        <w:rPr>
          <w:rFonts w:asciiTheme="minorHAnsi" w:eastAsia="Verdana" w:hAnsiTheme="minorHAnsi" w:cstheme="minorHAnsi"/>
        </w:rPr>
        <w:t xml:space="preserve"> </w:t>
      </w:r>
      <w:r w:rsidRPr="00E166F1">
        <w:rPr>
          <w:rFonts w:asciiTheme="minorHAnsi" w:hAnsiTheme="minorHAnsi" w:cstheme="minorHAnsi"/>
        </w:rPr>
        <w:t>zamówienia</w:t>
      </w:r>
      <w:r w:rsidRPr="00E166F1">
        <w:rPr>
          <w:rFonts w:asciiTheme="minorHAnsi" w:eastAsia="Verdana" w:hAnsiTheme="minorHAnsi" w:cstheme="minorHAnsi"/>
        </w:rPr>
        <w:t xml:space="preserve"> </w:t>
      </w:r>
      <w:r w:rsidRPr="00E166F1">
        <w:rPr>
          <w:rFonts w:asciiTheme="minorHAnsi" w:hAnsiTheme="minorHAnsi" w:cstheme="minorHAnsi"/>
        </w:rPr>
        <w:t>lub</w:t>
      </w:r>
      <w:r w:rsidRPr="00E166F1">
        <w:rPr>
          <w:rFonts w:asciiTheme="minorHAnsi" w:eastAsia="Verdana" w:hAnsiTheme="minorHAnsi" w:cstheme="minorHAnsi"/>
        </w:rPr>
        <w:t xml:space="preserve"> </w:t>
      </w:r>
      <w:r w:rsidRPr="00E166F1">
        <w:rPr>
          <w:rFonts w:asciiTheme="minorHAnsi" w:hAnsiTheme="minorHAnsi" w:cstheme="minorHAnsi"/>
        </w:rPr>
        <w:t>zaniechania</w:t>
      </w:r>
      <w:r w:rsidRPr="00E166F1">
        <w:rPr>
          <w:rFonts w:asciiTheme="minorHAnsi" w:eastAsia="Verdana" w:hAnsiTheme="minorHAnsi" w:cstheme="minorHAnsi"/>
        </w:rPr>
        <w:t xml:space="preserve"> </w:t>
      </w:r>
      <w:r w:rsidRPr="00E166F1">
        <w:rPr>
          <w:rFonts w:asciiTheme="minorHAnsi" w:hAnsiTheme="minorHAnsi" w:cstheme="minorHAnsi"/>
        </w:rPr>
        <w:t>czynności,</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której</w:t>
      </w:r>
      <w:r w:rsidRPr="00E166F1">
        <w:rPr>
          <w:rFonts w:asciiTheme="minorHAnsi" w:eastAsia="Verdana" w:hAnsiTheme="minorHAnsi" w:cstheme="minorHAnsi"/>
        </w:rPr>
        <w:t xml:space="preserve"> </w:t>
      </w:r>
      <w:r w:rsidRPr="00E166F1">
        <w:rPr>
          <w:rFonts w:asciiTheme="minorHAnsi" w:hAnsiTheme="minorHAnsi" w:cstheme="minorHAnsi"/>
        </w:rPr>
        <w:t>zamawiający</w:t>
      </w:r>
      <w:r w:rsidRPr="00E166F1">
        <w:rPr>
          <w:rFonts w:asciiTheme="minorHAnsi" w:eastAsia="Verdana" w:hAnsiTheme="minorHAnsi" w:cstheme="minorHAnsi"/>
        </w:rPr>
        <w:t xml:space="preserve"> </w:t>
      </w:r>
      <w:r w:rsidRPr="00E166F1">
        <w:rPr>
          <w:rFonts w:asciiTheme="minorHAnsi" w:hAnsiTheme="minorHAnsi" w:cstheme="minorHAnsi"/>
        </w:rPr>
        <w:t>jest</w:t>
      </w:r>
      <w:r w:rsidRPr="00E166F1">
        <w:rPr>
          <w:rFonts w:asciiTheme="minorHAnsi" w:eastAsia="Verdana" w:hAnsiTheme="minorHAnsi" w:cstheme="minorHAnsi"/>
        </w:rPr>
        <w:t xml:space="preserve"> </w:t>
      </w:r>
      <w:r w:rsidRPr="00E166F1">
        <w:rPr>
          <w:rFonts w:asciiTheme="minorHAnsi" w:hAnsiTheme="minorHAnsi" w:cstheme="minorHAnsi"/>
        </w:rPr>
        <w:t>zobowiązany</w:t>
      </w:r>
      <w:r w:rsidRPr="00E166F1">
        <w:rPr>
          <w:rFonts w:asciiTheme="minorHAnsi" w:eastAsia="Verdana" w:hAnsiTheme="minorHAnsi" w:cstheme="minorHAnsi"/>
        </w:rPr>
        <w:t xml:space="preserve"> </w:t>
      </w:r>
      <w:r w:rsidRPr="00E166F1">
        <w:rPr>
          <w:rFonts w:asciiTheme="minorHAnsi" w:hAnsiTheme="minorHAnsi" w:cstheme="minorHAnsi"/>
        </w:rPr>
        <w:t>na</w:t>
      </w:r>
      <w:r w:rsidRPr="00E166F1">
        <w:rPr>
          <w:rFonts w:asciiTheme="minorHAnsi" w:eastAsia="Verdana" w:hAnsiTheme="minorHAnsi" w:cstheme="minorHAnsi"/>
        </w:rPr>
        <w:t xml:space="preserve"> </w:t>
      </w:r>
      <w:r w:rsidRPr="00E166F1">
        <w:rPr>
          <w:rFonts w:asciiTheme="minorHAnsi" w:hAnsiTheme="minorHAnsi" w:cstheme="minorHAnsi"/>
        </w:rPr>
        <w:t>podstawie</w:t>
      </w:r>
      <w:r w:rsidRPr="00E166F1">
        <w:rPr>
          <w:rFonts w:asciiTheme="minorHAnsi" w:eastAsia="Verdana" w:hAnsiTheme="minorHAnsi" w:cstheme="minorHAnsi"/>
        </w:rPr>
        <w:t xml:space="preserve"> </w:t>
      </w:r>
      <w:r w:rsidRPr="00E166F1">
        <w:rPr>
          <w:rFonts w:asciiTheme="minorHAnsi" w:hAnsiTheme="minorHAnsi" w:cstheme="minorHAnsi"/>
        </w:rPr>
        <w:t>ustawy.</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74B51" w:rsidRPr="00E166F1" w:rsidRDefault="009E610E"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wnosi się do Prezesa Izby w formie pisemnej w postaci papierowej albo w postaci elektronicznej, opatrzone odpowiednio własnoręcznym podpisem albo kwalifikowanym podpisem elektronicznym.</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Zgodnie z art. 180 ust. 5 ustawy Odwołujący</w:t>
      </w:r>
      <w:r w:rsidRPr="00E166F1">
        <w:rPr>
          <w:rFonts w:asciiTheme="minorHAnsi" w:eastAsia="Verdana" w:hAnsiTheme="minorHAnsi" w:cstheme="minorHAnsi"/>
        </w:rPr>
        <w:t xml:space="preserve"> </w:t>
      </w:r>
      <w:r w:rsidRPr="00E166F1">
        <w:rPr>
          <w:rFonts w:asciiTheme="minorHAnsi" w:hAnsiTheme="minorHAnsi" w:cstheme="minorHAnsi"/>
        </w:rPr>
        <w:t>przesyła</w:t>
      </w:r>
      <w:r w:rsidRPr="00E166F1">
        <w:rPr>
          <w:rFonts w:asciiTheme="minorHAnsi" w:eastAsia="Verdana" w:hAnsiTheme="minorHAnsi" w:cstheme="minorHAnsi"/>
        </w:rPr>
        <w:t xml:space="preserve"> </w:t>
      </w:r>
      <w:r w:rsidRPr="00E166F1">
        <w:rPr>
          <w:rFonts w:asciiTheme="minorHAnsi" w:hAnsiTheme="minorHAnsi" w:cstheme="minorHAnsi"/>
        </w:rPr>
        <w:t>kopię</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zamawiającemu</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wniesienia</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w</w:t>
      </w:r>
      <w:r w:rsidRPr="00E166F1">
        <w:rPr>
          <w:rFonts w:asciiTheme="minorHAnsi" w:eastAsia="Verdana" w:hAnsiTheme="minorHAnsi" w:cstheme="minorHAnsi"/>
        </w:rPr>
        <w:t xml:space="preserve"> </w:t>
      </w:r>
      <w:r w:rsidRPr="00E166F1">
        <w:rPr>
          <w:rFonts w:asciiTheme="minorHAnsi" w:hAnsiTheme="minorHAnsi" w:cstheme="minorHAnsi"/>
        </w:rPr>
        <w:t>taki</w:t>
      </w:r>
      <w:r w:rsidRPr="00E166F1">
        <w:rPr>
          <w:rFonts w:asciiTheme="minorHAnsi" w:eastAsia="Verdana" w:hAnsiTheme="minorHAnsi" w:cstheme="minorHAnsi"/>
        </w:rPr>
        <w:t xml:space="preserve"> </w:t>
      </w:r>
      <w:r w:rsidRPr="00E166F1">
        <w:rPr>
          <w:rFonts w:asciiTheme="minorHAnsi" w:hAnsiTheme="minorHAnsi" w:cstheme="minorHAnsi"/>
        </w:rPr>
        <w:t>sposób,</w:t>
      </w:r>
      <w:r w:rsidRPr="00E166F1">
        <w:rPr>
          <w:rFonts w:asciiTheme="minorHAnsi" w:eastAsia="Verdana" w:hAnsiTheme="minorHAnsi" w:cstheme="minorHAnsi"/>
        </w:rPr>
        <w:t xml:space="preserve"> </w:t>
      </w:r>
      <w:r w:rsidRPr="00E166F1">
        <w:rPr>
          <w:rFonts w:asciiTheme="minorHAnsi" w:hAnsiTheme="minorHAnsi" w:cstheme="minorHAnsi"/>
        </w:rPr>
        <w:t>aby</w:t>
      </w:r>
      <w:r w:rsidRPr="00E166F1">
        <w:rPr>
          <w:rFonts w:asciiTheme="minorHAnsi" w:eastAsia="Verdana" w:hAnsiTheme="minorHAnsi" w:cstheme="minorHAnsi"/>
        </w:rPr>
        <w:t xml:space="preserve"> </w:t>
      </w:r>
      <w:r w:rsidRPr="00E166F1">
        <w:rPr>
          <w:rFonts w:asciiTheme="minorHAnsi" w:hAnsiTheme="minorHAnsi" w:cstheme="minorHAnsi"/>
        </w:rPr>
        <w:t>mógł</w:t>
      </w:r>
      <w:r w:rsidRPr="00E166F1">
        <w:rPr>
          <w:rFonts w:asciiTheme="minorHAnsi" w:eastAsia="Verdana" w:hAnsiTheme="minorHAnsi" w:cstheme="minorHAnsi"/>
        </w:rPr>
        <w:t xml:space="preserve"> </w:t>
      </w:r>
      <w:r w:rsidRPr="00E166F1">
        <w:rPr>
          <w:rFonts w:asciiTheme="minorHAnsi" w:hAnsiTheme="minorHAnsi" w:cstheme="minorHAnsi"/>
        </w:rPr>
        <w:t>on</w:t>
      </w:r>
      <w:r w:rsidRPr="00E166F1">
        <w:rPr>
          <w:rFonts w:asciiTheme="minorHAnsi" w:eastAsia="Verdana" w:hAnsiTheme="minorHAnsi" w:cstheme="minorHAnsi"/>
        </w:rPr>
        <w:t xml:space="preserve"> </w:t>
      </w:r>
      <w:r w:rsidRPr="00E166F1">
        <w:rPr>
          <w:rFonts w:asciiTheme="minorHAnsi" w:hAnsiTheme="minorHAnsi" w:cstheme="minorHAnsi"/>
        </w:rPr>
        <w:t>zapoznać</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treścią</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tego</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Domniemywa</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iż</w:t>
      </w:r>
      <w:r w:rsidRPr="00E166F1">
        <w:rPr>
          <w:rFonts w:asciiTheme="minorHAnsi" w:eastAsia="Verdana" w:hAnsiTheme="minorHAnsi" w:cstheme="minorHAnsi"/>
        </w:rPr>
        <w:t xml:space="preserve"> </w:t>
      </w:r>
      <w:r w:rsidRPr="00E166F1">
        <w:rPr>
          <w:rFonts w:asciiTheme="minorHAnsi" w:hAnsiTheme="minorHAnsi" w:cstheme="minorHAnsi"/>
        </w:rPr>
        <w:t>zamawiający</w:t>
      </w:r>
      <w:r w:rsidRPr="00E166F1">
        <w:rPr>
          <w:rFonts w:asciiTheme="minorHAnsi" w:eastAsia="Verdana" w:hAnsiTheme="minorHAnsi" w:cstheme="minorHAnsi"/>
        </w:rPr>
        <w:t xml:space="preserve"> </w:t>
      </w:r>
      <w:r w:rsidRPr="00E166F1">
        <w:rPr>
          <w:rFonts w:asciiTheme="minorHAnsi" w:hAnsiTheme="minorHAnsi" w:cstheme="minorHAnsi"/>
        </w:rPr>
        <w:t>mógł</w:t>
      </w:r>
      <w:r w:rsidRPr="00E166F1">
        <w:rPr>
          <w:rFonts w:asciiTheme="minorHAnsi" w:eastAsia="Verdana" w:hAnsiTheme="minorHAnsi" w:cstheme="minorHAnsi"/>
        </w:rPr>
        <w:t xml:space="preserve"> </w:t>
      </w:r>
      <w:r w:rsidRPr="00E166F1">
        <w:rPr>
          <w:rFonts w:asciiTheme="minorHAnsi" w:hAnsiTheme="minorHAnsi" w:cstheme="minorHAnsi"/>
        </w:rPr>
        <w:t>zapoznać</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treścią</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wniesienia,</w:t>
      </w:r>
      <w:r w:rsidRPr="00E166F1">
        <w:rPr>
          <w:rFonts w:asciiTheme="minorHAnsi" w:eastAsia="Verdana" w:hAnsiTheme="minorHAnsi" w:cstheme="minorHAnsi"/>
        </w:rPr>
        <w:t xml:space="preserve"> </w:t>
      </w:r>
      <w:r w:rsidRPr="00E166F1">
        <w:rPr>
          <w:rFonts w:asciiTheme="minorHAnsi" w:hAnsiTheme="minorHAnsi" w:cstheme="minorHAnsi"/>
        </w:rPr>
        <w:t>jeżeli</w:t>
      </w:r>
      <w:r w:rsidRPr="00E166F1">
        <w:rPr>
          <w:rFonts w:asciiTheme="minorHAnsi" w:eastAsia="Verdana" w:hAnsiTheme="minorHAnsi" w:cstheme="minorHAnsi"/>
        </w:rPr>
        <w:t xml:space="preserve"> </w:t>
      </w:r>
      <w:r w:rsidRPr="00E166F1">
        <w:rPr>
          <w:rFonts w:asciiTheme="minorHAnsi" w:hAnsiTheme="minorHAnsi" w:cstheme="minorHAnsi"/>
        </w:rPr>
        <w:t>przesłanie</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kopii</w:t>
      </w:r>
      <w:r w:rsidRPr="00E166F1">
        <w:rPr>
          <w:rFonts w:asciiTheme="minorHAnsi" w:eastAsia="Verdana" w:hAnsiTheme="minorHAnsi" w:cstheme="minorHAnsi"/>
        </w:rPr>
        <w:t xml:space="preserve"> </w:t>
      </w:r>
      <w:r w:rsidRPr="00E166F1">
        <w:rPr>
          <w:rFonts w:asciiTheme="minorHAnsi" w:hAnsiTheme="minorHAnsi" w:cstheme="minorHAnsi"/>
        </w:rPr>
        <w:t>nastąpiło</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wniesienia przy użyciu środków komunikacji elektronicznej.</w:t>
      </w:r>
      <w:r w:rsidRPr="00E166F1">
        <w:rPr>
          <w:rFonts w:asciiTheme="minorHAnsi" w:eastAsia="Verdana" w:hAnsiTheme="minorHAnsi" w:cstheme="minorHAnsi"/>
        </w:rPr>
        <w:t xml:space="preserve"> </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w:t>
      </w:r>
      <w:r w:rsidRPr="00E166F1">
        <w:rPr>
          <w:rFonts w:asciiTheme="minorHAnsi" w:eastAsia="Verdana" w:hAnsiTheme="minorHAnsi" w:cstheme="minorHAnsi"/>
        </w:rPr>
        <w:t xml:space="preserve"> </w:t>
      </w:r>
      <w:r w:rsidRPr="00E166F1">
        <w:rPr>
          <w:rFonts w:asciiTheme="minorHAnsi" w:hAnsiTheme="minorHAnsi" w:cstheme="minorHAnsi"/>
        </w:rPr>
        <w:t>wnosi</w:t>
      </w:r>
      <w:r w:rsidRPr="00E166F1">
        <w:rPr>
          <w:rFonts w:asciiTheme="minorHAnsi" w:eastAsia="Verdana" w:hAnsiTheme="minorHAnsi" w:cstheme="minorHAnsi"/>
        </w:rPr>
        <w:t xml:space="preserve"> </w:t>
      </w:r>
      <w:r w:rsidRPr="00E166F1">
        <w:rPr>
          <w:rFonts w:asciiTheme="minorHAnsi" w:hAnsiTheme="minorHAnsi" w:cstheme="minorHAnsi"/>
        </w:rPr>
        <w:t>się w terminie 10 dni od dnia przesłania informacji o czynności zamawiającego stanowiącej podstawę jego wniesienia - jeżeli zostały przesłane w sposób określony w art. 180 ust. 5 zdanie drugie albo w terminie 15 dni - jeżeli zostały przesłane w inny sposób.</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wobec treści ogłoszenia o zamówieniu, a także wobec postanowień specyfikacji istotnych warunków zamówienia, wnosi się w terminie</w:t>
      </w:r>
      <w:r w:rsidRPr="00E166F1">
        <w:rPr>
          <w:rFonts w:asciiTheme="minorHAnsi" w:hAnsiTheme="minorHAnsi" w:cstheme="minorHAnsi"/>
          <w:lang w:eastAsia="pl-PL"/>
        </w:rPr>
        <w:t xml:space="preserve"> 10 dni od dnia publikacji ogłoszenia w Dzienniku Urzędowym Unii Europejskiej lub zamieszczenia specyfikacji istotnych warunków zamówienia na stronie internetowej</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wobec czynności innych niż określone w pkt 6</w:t>
      </w:r>
      <w:r w:rsidR="00E166F1">
        <w:rPr>
          <w:rFonts w:asciiTheme="minorHAnsi" w:hAnsiTheme="minorHAnsi" w:cstheme="minorHAnsi"/>
        </w:rPr>
        <w:t>)</w:t>
      </w:r>
      <w:r w:rsidRPr="00E166F1">
        <w:rPr>
          <w:rFonts w:asciiTheme="minorHAnsi" w:hAnsiTheme="minorHAnsi" w:cstheme="minorHAnsi"/>
        </w:rPr>
        <w:t xml:space="preserve"> i 7</w:t>
      </w:r>
      <w:r w:rsidR="00E166F1">
        <w:rPr>
          <w:rFonts w:asciiTheme="minorHAnsi" w:hAnsiTheme="minorHAnsi" w:cstheme="minorHAnsi"/>
        </w:rPr>
        <w:t>)</w:t>
      </w:r>
      <w:r w:rsidRPr="00E166F1">
        <w:rPr>
          <w:rFonts w:asciiTheme="minorHAnsi" w:hAnsiTheme="minorHAnsi" w:cstheme="minorHAnsi"/>
        </w:rPr>
        <w:t xml:space="preserve"> wnosi się w terminie 10 dni od dnia, w którym powzięto lub przy zachowaniu należytej staranności można było powziąć wiadomość o okolicznościach stanowiących podstawę jego wniesienia</w:t>
      </w:r>
    </w:p>
    <w:p w:rsidR="00574B51" w:rsidRPr="00374C4F" w:rsidRDefault="00574B51">
      <w:pPr>
        <w:jc w:val="both"/>
        <w:rPr>
          <w:rFonts w:asciiTheme="minorHAnsi" w:hAnsiTheme="minorHAnsi" w:cstheme="minorHAnsi"/>
          <w:sz w:val="22"/>
          <w:szCs w:val="22"/>
        </w:rPr>
      </w:pPr>
    </w:p>
    <w:p w:rsidR="00574B51" w:rsidRPr="00AD7543" w:rsidRDefault="00574B51" w:rsidP="00211653">
      <w:pPr>
        <w:pStyle w:val="Bezodstpw"/>
        <w:numPr>
          <w:ilvl w:val="0"/>
          <w:numId w:val="12"/>
        </w:numPr>
        <w:rPr>
          <w:rFonts w:asciiTheme="minorHAnsi" w:hAnsiTheme="minorHAnsi" w:cstheme="minorHAnsi"/>
          <w:b/>
        </w:rPr>
      </w:pPr>
      <w:r w:rsidRPr="00AD7543">
        <w:rPr>
          <w:rFonts w:asciiTheme="minorHAnsi" w:hAnsiTheme="minorHAnsi" w:cstheme="minorHAnsi"/>
          <w:b/>
        </w:rPr>
        <w:lastRenderedPageBreak/>
        <w:t>JAWNOŚĆ POSTĘPOWANIA</w:t>
      </w:r>
    </w:p>
    <w:p w:rsidR="00574B51" w:rsidRPr="00AD7543" w:rsidRDefault="00574B51" w:rsidP="00211653">
      <w:pPr>
        <w:pStyle w:val="Bezodstpw"/>
        <w:numPr>
          <w:ilvl w:val="0"/>
          <w:numId w:val="34"/>
        </w:numPr>
        <w:jc w:val="both"/>
        <w:rPr>
          <w:rFonts w:asciiTheme="minorHAnsi" w:hAnsiTheme="minorHAnsi" w:cstheme="minorHAnsi"/>
        </w:rPr>
      </w:pPr>
      <w:r w:rsidRPr="00AD7543">
        <w:rPr>
          <w:rFonts w:asciiTheme="minorHAnsi" w:hAnsiTheme="minorHAnsi" w:cstheme="minorHAnsi"/>
        </w:rPr>
        <w:t xml:space="preserve">Nie ujawnia się informacji stanowiących tajemnicę przedsiębiorstwa w rozumieniu przepisów o zwalczaniu nieuczciwej konkurencji, jeżeli wykonawca, nie później niż w terminie składania ofert, zastrzegł, że nie mogą być one udostępniane oraz </w:t>
      </w:r>
      <w:r w:rsidR="00AD7543" w:rsidRPr="00AD7543">
        <w:rPr>
          <w:rFonts w:asciiTheme="minorHAnsi" w:hAnsiTheme="minorHAnsi" w:cstheme="minorHAnsi"/>
        </w:rPr>
        <w:t>wykazał,</w:t>
      </w:r>
      <w:r w:rsidRPr="00AD7543">
        <w:rPr>
          <w:rFonts w:asciiTheme="minorHAnsi" w:hAnsiTheme="minorHAnsi" w:cstheme="minorHAnsi"/>
        </w:rPr>
        <w:t xml:space="preserve"> iż zastrzeżone informacje stanowią tajemnicę przedsiębiorstwa.</w:t>
      </w:r>
    </w:p>
    <w:p w:rsidR="00E536C9" w:rsidRPr="007D7820" w:rsidRDefault="00574B51" w:rsidP="00211653">
      <w:pPr>
        <w:pStyle w:val="Bezodstpw"/>
        <w:numPr>
          <w:ilvl w:val="0"/>
          <w:numId w:val="34"/>
        </w:numPr>
        <w:jc w:val="both"/>
        <w:rPr>
          <w:rFonts w:asciiTheme="minorHAnsi" w:hAnsiTheme="minorHAnsi" w:cstheme="minorHAnsi"/>
        </w:rPr>
      </w:pPr>
      <w:r w:rsidRPr="00AD7543">
        <w:rPr>
          <w:rFonts w:asciiTheme="minorHAnsi" w:hAnsiTheme="minorHAnsi" w:cstheme="minorHAnsi"/>
        </w:rPr>
        <w:t xml:space="preserve">Wykonawca nie może zastrzec </w:t>
      </w:r>
      <w:r w:rsidR="004F3D70" w:rsidRPr="00AD7543">
        <w:rPr>
          <w:rFonts w:asciiTheme="minorHAnsi" w:hAnsiTheme="minorHAnsi" w:cstheme="minorHAnsi"/>
        </w:rPr>
        <w:t>informacji, których</w:t>
      </w:r>
      <w:r w:rsidRPr="00AD7543">
        <w:rPr>
          <w:rFonts w:asciiTheme="minorHAnsi" w:hAnsiTheme="minorHAnsi" w:cstheme="minorHAnsi"/>
        </w:rPr>
        <w:t xml:space="preserve"> mowa w art. 86 ust. 4 Ustawy.</w:t>
      </w:r>
    </w:p>
    <w:p w:rsidR="00E536C9" w:rsidRPr="00374C4F" w:rsidRDefault="00E536C9">
      <w:pPr>
        <w:jc w:val="both"/>
        <w:rPr>
          <w:rFonts w:asciiTheme="minorHAnsi" w:hAnsiTheme="minorHAnsi" w:cstheme="minorHAnsi"/>
          <w:b/>
          <w:sz w:val="22"/>
          <w:szCs w:val="22"/>
        </w:rPr>
      </w:pPr>
    </w:p>
    <w:p w:rsidR="00574B51" w:rsidRPr="008615F3" w:rsidRDefault="00574B51" w:rsidP="00211653">
      <w:pPr>
        <w:pStyle w:val="Bezodstpw"/>
        <w:numPr>
          <w:ilvl w:val="0"/>
          <w:numId w:val="12"/>
        </w:numPr>
        <w:rPr>
          <w:rFonts w:asciiTheme="minorHAnsi" w:hAnsiTheme="minorHAnsi" w:cstheme="minorHAnsi"/>
          <w:b/>
        </w:rPr>
      </w:pPr>
      <w:r w:rsidRPr="008615F3">
        <w:rPr>
          <w:rFonts w:asciiTheme="minorHAnsi" w:hAnsiTheme="minorHAnsi" w:cstheme="minorHAnsi"/>
          <w:b/>
        </w:rPr>
        <w:t xml:space="preserve">INFORMACJE KOŃCOWE </w:t>
      </w:r>
      <w:r w:rsidRPr="008615F3">
        <w:rPr>
          <w:rFonts w:asciiTheme="minorHAnsi" w:eastAsia="Verdana" w:hAnsiTheme="minorHAnsi" w:cstheme="minorHAnsi"/>
          <w:b/>
        </w:rPr>
        <w:t xml:space="preserve"> </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Wykonawca może zwrócić się do zamawiającego o wyjaśnienie treści specyfikacji istotnych warunków zamówienia. Zamawiający jest obowiązany udzielić wyjaśnień niezwłocznie, jednak nie później niż na 6 dni przed upływem terminu składania ofert</w:t>
      </w:r>
      <w:r w:rsidRPr="008615F3">
        <w:rPr>
          <w:rFonts w:asciiTheme="minorHAnsi" w:hAnsiTheme="minorHAnsi" w:cstheme="minorHAnsi"/>
          <w:lang w:eastAsia="pl-PL"/>
        </w:rPr>
        <w:t xml:space="preserve"> </w:t>
      </w:r>
      <w:r w:rsidRPr="008615F3">
        <w:rPr>
          <w:rFonts w:asciiTheme="minorHAnsi" w:hAnsiTheme="minorHAnsi" w:cstheme="minorHAnsi"/>
        </w:rPr>
        <w:t xml:space="preserve">- pod </w:t>
      </w:r>
      <w:r w:rsidR="008615F3" w:rsidRPr="008615F3">
        <w:rPr>
          <w:rFonts w:asciiTheme="minorHAnsi" w:hAnsiTheme="minorHAnsi" w:cstheme="minorHAnsi"/>
        </w:rPr>
        <w:t>warunkiem,</w:t>
      </w:r>
      <w:r w:rsidRPr="008615F3">
        <w:rPr>
          <w:rFonts w:asciiTheme="minorHAnsi" w:hAnsiTheme="minorHAnsi" w:cstheme="minorHAnsi"/>
        </w:rPr>
        <w:t xml:space="preserve"> że wniosek o wyjaśnienie treści specyfikacji istotnych warunków zamówienia wpłynął do zamawiającego nie później niż do końca dnia, w którym upływa połowa wyznaczonego terminu składania ofert.</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Jeżeli wniosek o wyjaśnienie treści specyfikacji istotnych warunków zamówienia wpłynął po upływie terminu składania wniosku, o którym mowa w pkt 20.1, lub dotyczy udzielonych wyjaśnień, zamawiający może udzielić wyjaśnień albo pozostawić wniosek bez rozpoznania.</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Przedłużenie terminu składania ofert nie wpływa na bieg terminu składania wniosku, o którym mowa w pkt 20.1</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8615F3" w:rsidRPr="008615F3" w:rsidRDefault="008615F3"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Zamawiający nie przewiduje:</w:t>
      </w:r>
    </w:p>
    <w:p w:rsidR="008615F3" w:rsidRP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zawarcia umowy ramowej,</w:t>
      </w:r>
    </w:p>
    <w:p w:rsid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 xml:space="preserve">składania ofert wariantowych, </w:t>
      </w:r>
    </w:p>
    <w:p w:rsidR="008615F3" w:rsidRP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rozliczania w walutach obcych,</w:t>
      </w:r>
    </w:p>
    <w:p w:rsid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zwrotu kosztów udziału w postępowaniu.</w:t>
      </w:r>
    </w:p>
    <w:p w:rsidR="00E536C9" w:rsidRDefault="00E536C9" w:rsidP="00E536C9">
      <w:pPr>
        <w:ind w:right="20"/>
        <w:rPr>
          <w:rFonts w:asciiTheme="minorHAnsi" w:eastAsia="Arial" w:hAnsiTheme="minorHAnsi" w:cstheme="minorHAnsi"/>
          <w:b/>
          <w:sz w:val="26"/>
        </w:rPr>
      </w:pPr>
    </w:p>
    <w:p w:rsidR="00E536C9" w:rsidRPr="00E536C9" w:rsidRDefault="00E536C9" w:rsidP="00211653">
      <w:pPr>
        <w:pStyle w:val="Bezodstpw"/>
        <w:numPr>
          <w:ilvl w:val="0"/>
          <w:numId w:val="12"/>
        </w:numPr>
        <w:rPr>
          <w:rFonts w:asciiTheme="minorHAnsi" w:eastAsia="Arial" w:hAnsiTheme="minorHAnsi" w:cstheme="minorHAnsi"/>
          <w:b/>
        </w:rPr>
      </w:pPr>
      <w:r w:rsidRPr="00E536C9">
        <w:rPr>
          <w:rFonts w:asciiTheme="minorHAnsi" w:eastAsia="Arial" w:hAnsiTheme="minorHAnsi" w:cstheme="minorHAnsi"/>
          <w:b/>
        </w:rPr>
        <w:t>KLAUZULA INFORMACYJNA</w:t>
      </w:r>
    </w:p>
    <w:p w:rsidR="00E536C9" w:rsidRPr="00E536C9" w:rsidRDefault="00E536C9" w:rsidP="00E536C9">
      <w:pPr>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E536C9" w:rsidRPr="008E6330" w:rsidRDefault="00E536C9" w:rsidP="004F3D70">
      <w:pPr>
        <w:numPr>
          <w:ilvl w:val="0"/>
          <w:numId w:val="37"/>
        </w:numPr>
        <w:suppressAutoHyphens w:val="0"/>
        <w:ind w:right="100"/>
        <w:jc w:val="both"/>
        <w:rPr>
          <w:rFonts w:asciiTheme="minorHAnsi" w:eastAsia="Arial" w:hAnsiTheme="minorHAnsi" w:cstheme="minorHAnsi"/>
          <w:sz w:val="22"/>
          <w:szCs w:val="22"/>
        </w:rPr>
      </w:pPr>
      <w:r w:rsidRPr="008E6330">
        <w:rPr>
          <w:rFonts w:asciiTheme="minorHAnsi" w:eastAsia="Arial" w:hAnsiTheme="minorHAnsi" w:cstheme="minorHAnsi"/>
          <w:sz w:val="22"/>
          <w:szCs w:val="22"/>
        </w:rPr>
        <w:t xml:space="preserve">administratorem Pani/Pana danych osobowych jest Gmina </w:t>
      </w:r>
      <w:r w:rsidR="00175AF4">
        <w:rPr>
          <w:rFonts w:asciiTheme="minorHAnsi" w:eastAsia="Arial" w:hAnsiTheme="minorHAnsi" w:cstheme="minorHAnsi"/>
          <w:sz w:val="22"/>
          <w:szCs w:val="22"/>
        </w:rPr>
        <w:t>Dąbrowa Chełmińska</w:t>
      </w:r>
      <w:r w:rsidR="008E6330">
        <w:rPr>
          <w:rFonts w:asciiTheme="minorHAnsi" w:eastAsia="Arial" w:hAnsiTheme="minorHAnsi" w:cstheme="minorHAnsi"/>
          <w:sz w:val="22"/>
          <w:szCs w:val="22"/>
        </w:rPr>
        <w:t xml:space="preserve">, </w:t>
      </w:r>
      <w:r w:rsidR="004F3D70" w:rsidRPr="004F3D70">
        <w:rPr>
          <w:rFonts w:asciiTheme="minorHAnsi" w:eastAsia="Arial" w:hAnsiTheme="minorHAnsi" w:cstheme="minorHAnsi"/>
          <w:sz w:val="22"/>
          <w:szCs w:val="22"/>
        </w:rPr>
        <w:t>ul. Bydgoska 21, 86-070 Dąbrowa Chełmińska</w:t>
      </w:r>
      <w:r w:rsidR="008E6330">
        <w:rPr>
          <w:rFonts w:asciiTheme="minorHAnsi" w:eastAsia="Arial" w:hAnsiTheme="minorHAnsi" w:cstheme="minorHAnsi"/>
          <w:sz w:val="22"/>
          <w:szCs w:val="22"/>
        </w:rPr>
        <w:t>, a</w:t>
      </w:r>
      <w:r w:rsidR="008E6330" w:rsidRPr="008E6330">
        <w:rPr>
          <w:rFonts w:asciiTheme="minorHAnsi" w:eastAsia="Arial" w:hAnsiTheme="minorHAnsi" w:cstheme="minorHAnsi"/>
          <w:sz w:val="22"/>
          <w:szCs w:val="22"/>
        </w:rPr>
        <w:t xml:space="preserve">dres poczty elektronicznej: </w:t>
      </w:r>
      <w:r w:rsidR="004F3D70" w:rsidRPr="004F3D70">
        <w:rPr>
          <w:rFonts w:asciiTheme="minorHAnsi" w:eastAsia="Arial" w:hAnsiTheme="minorHAnsi" w:cstheme="minorHAnsi"/>
          <w:sz w:val="22"/>
          <w:szCs w:val="22"/>
        </w:rPr>
        <w:t>promocja@dabrowachelminska.lo.pl</w:t>
      </w:r>
      <w:r w:rsidRPr="008E6330">
        <w:rPr>
          <w:rFonts w:asciiTheme="minorHAnsi" w:eastAsia="Arial" w:hAnsiTheme="minorHAnsi" w:cstheme="minorHAnsi"/>
          <w:sz w:val="22"/>
          <w:szCs w:val="22"/>
        </w:rPr>
        <w:t>;</w:t>
      </w:r>
    </w:p>
    <w:p w:rsidR="00E536C9" w:rsidRPr="004F3D70" w:rsidRDefault="00E536C9" w:rsidP="004F3D70">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inspektorem ochrony danych osobowych w Gminie </w:t>
      </w:r>
      <w:r w:rsidR="00175AF4">
        <w:rPr>
          <w:rFonts w:asciiTheme="minorHAnsi" w:eastAsia="Arial" w:hAnsiTheme="minorHAnsi" w:cstheme="minorHAnsi"/>
          <w:sz w:val="22"/>
          <w:szCs w:val="22"/>
        </w:rPr>
        <w:t>Dąbrowa Chełmińska</w:t>
      </w:r>
      <w:r w:rsidRPr="00E536C9">
        <w:rPr>
          <w:rFonts w:asciiTheme="minorHAnsi" w:eastAsia="Arial" w:hAnsiTheme="minorHAnsi" w:cstheme="minorHAnsi"/>
          <w:sz w:val="22"/>
          <w:szCs w:val="22"/>
        </w:rPr>
        <w:t xml:space="preserve"> jest Pan </w:t>
      </w:r>
      <w:r w:rsidR="004F3D70" w:rsidRPr="004F3D70">
        <w:rPr>
          <w:rFonts w:asciiTheme="minorHAnsi" w:eastAsia="Arial" w:hAnsiTheme="minorHAnsi" w:cstheme="minorHAnsi"/>
          <w:sz w:val="22"/>
          <w:szCs w:val="22"/>
        </w:rPr>
        <w:t>Robert Bagiński</w:t>
      </w:r>
      <w:r w:rsidRPr="004F3D70">
        <w:rPr>
          <w:rFonts w:asciiTheme="minorHAnsi" w:eastAsia="Arial" w:hAnsiTheme="minorHAnsi" w:cstheme="minorHAnsi"/>
          <w:sz w:val="22"/>
          <w:szCs w:val="22"/>
        </w:rPr>
        <w:t xml:space="preserve">, adres e-mail: </w:t>
      </w:r>
      <w:hyperlink r:id="rId12" w:history="1">
        <w:r w:rsidR="004F3D70" w:rsidRPr="00220A04">
          <w:rPr>
            <w:rStyle w:val="Hipercze"/>
            <w:rFonts w:asciiTheme="minorHAnsi" w:eastAsia="Arial" w:hAnsiTheme="minorHAnsi" w:cstheme="minorHAnsi"/>
            <w:sz w:val="22"/>
            <w:szCs w:val="22"/>
          </w:rPr>
          <w:t>iod@dabrowachelminska.lo.pl</w:t>
        </w:r>
      </w:hyperlink>
      <w:r w:rsidR="004F3D70">
        <w:rPr>
          <w:rFonts w:asciiTheme="minorHAnsi" w:eastAsia="Arial" w:hAnsiTheme="minorHAnsi" w:cstheme="minorHAnsi"/>
          <w:sz w:val="22"/>
          <w:szCs w:val="22"/>
        </w:rPr>
        <w:t xml:space="preserve"> </w:t>
      </w:r>
      <w:r w:rsidRPr="004F3D70">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Pani/Pana dane osobowe przetwarzane będą na podstawie art. 6 ust. 1 lit. </w:t>
      </w:r>
      <w:r w:rsidR="00D157CF" w:rsidRPr="00E536C9">
        <w:rPr>
          <w:rFonts w:asciiTheme="minorHAnsi" w:eastAsia="Arial" w:hAnsiTheme="minorHAnsi" w:cstheme="minorHAnsi"/>
          <w:sz w:val="22"/>
          <w:szCs w:val="22"/>
        </w:rPr>
        <w:t>C</w:t>
      </w:r>
      <w:r w:rsidR="00D157CF">
        <w:rPr>
          <w:rFonts w:asciiTheme="minorHAnsi" w:eastAsia="Arial" w:hAnsiTheme="minorHAnsi" w:cstheme="minorHAnsi"/>
          <w:sz w:val="22"/>
          <w:szCs w:val="22"/>
        </w:rPr>
        <w:t xml:space="preserve"> </w:t>
      </w:r>
      <w:r w:rsidRPr="00E536C9">
        <w:rPr>
          <w:rFonts w:asciiTheme="minorHAnsi" w:eastAsia="Arial" w:hAnsiTheme="minorHAnsi" w:cstheme="minorHAnsi"/>
          <w:sz w:val="22"/>
          <w:szCs w:val="22"/>
        </w:rPr>
        <w:t xml:space="preserve">RODO w celu związanym z postępowaniem o udzielenie zamówienia publicznego nr </w:t>
      </w:r>
      <w:r w:rsidR="0028081A" w:rsidRPr="0028081A">
        <w:rPr>
          <w:rFonts w:asciiTheme="minorHAnsi" w:eastAsia="Arial" w:hAnsiTheme="minorHAnsi" w:cstheme="minorHAnsi"/>
          <w:sz w:val="22"/>
          <w:szCs w:val="22"/>
        </w:rPr>
        <w:t>271.8.2020</w:t>
      </w:r>
      <w:r w:rsidRPr="0028081A">
        <w:rPr>
          <w:rFonts w:asciiTheme="minorHAnsi" w:eastAsia="Arial" w:hAnsiTheme="minorHAnsi" w:cstheme="minorHAnsi"/>
          <w:sz w:val="22"/>
          <w:szCs w:val="22"/>
        </w:rPr>
        <w:t xml:space="preserve"> </w:t>
      </w:r>
      <w:r w:rsidRPr="00E536C9">
        <w:rPr>
          <w:rFonts w:asciiTheme="minorHAnsi" w:eastAsia="Arial" w:hAnsiTheme="minorHAnsi" w:cstheme="minorHAnsi"/>
          <w:sz w:val="22"/>
          <w:szCs w:val="22"/>
        </w:rPr>
        <w:t>prowadzonym w trybie przetargu nieograniczonego;</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odbiorcami Pani/Pana danych osobowych będą osoby lub podmioty, którym udostępniona zostanie dokumentacja postępowania w oparciu o art. 8 oraz art. 96 ust. 3 ustawy z dnia 29 stycznia 2004 r. – Prawo zamówień publicznych (</w:t>
      </w:r>
      <w:r w:rsidR="00FB62FF" w:rsidRPr="00374C4F">
        <w:rPr>
          <w:rFonts w:asciiTheme="minorHAnsi" w:hAnsiTheme="minorHAnsi" w:cstheme="minorHAnsi"/>
          <w:sz w:val="22"/>
          <w:szCs w:val="22"/>
        </w:rPr>
        <w:t>Dz. U. z 2018 r. poz. 1986</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E536C9">
        <w:rPr>
          <w:rFonts w:asciiTheme="minorHAnsi" w:eastAsia="Arial" w:hAnsiTheme="minorHAnsi" w:cstheme="minorHAnsi"/>
          <w:sz w:val="22"/>
          <w:szCs w:val="22"/>
        </w:rPr>
        <w:t xml:space="preserve">), dalej „ustawa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Pani/Pana dane osobowe będą przechowywane, zgodnie z art. 97 ust. 1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 przez okres 4 lat od dnia zakończenia postępowania o udzielenie zamówienia, a jeżeli czas trwania umowy przekracza 4 lata, okres przechowywania obejmuje cały czas trwania umowy;</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lastRenderedPageBreak/>
        <w:t xml:space="preserve">obowiązek podania przez Panią/Pana danych osobowych bezpośrednio Pani/Pana dotyczących jest wymogiem ustawowym określonym w przepisach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 xml:space="preserve">, związanym z udziałem w </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postępowaniu o udzielenie zamówienia publicznego; konsekwencje niepodania określonych danych wynikają z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rPr>
          <w:rFonts w:asciiTheme="minorHAnsi" w:eastAsia="Arial" w:hAnsiTheme="minorHAnsi" w:cstheme="minorHAnsi"/>
          <w:sz w:val="22"/>
          <w:szCs w:val="22"/>
        </w:rPr>
      </w:pPr>
      <w:r w:rsidRPr="00E536C9">
        <w:rPr>
          <w:rFonts w:asciiTheme="minorHAnsi" w:eastAsia="Arial" w:hAnsiTheme="minorHAnsi" w:cstheme="minorHAnsi"/>
          <w:sz w:val="22"/>
          <w:szCs w:val="22"/>
        </w:rPr>
        <w:t>w odniesieniu do Pani/Pana danych osobowych decyzje nie będą podejmowane w sposób zautomatyzowany, stosowanie do art. 22 RODO;</w:t>
      </w:r>
    </w:p>
    <w:p w:rsidR="00E536C9" w:rsidRPr="00E536C9" w:rsidRDefault="00E536C9" w:rsidP="00E536C9">
      <w:pPr>
        <w:rPr>
          <w:rFonts w:asciiTheme="minorHAnsi" w:hAnsiTheme="minorHAnsi" w:cstheme="minorHAnsi"/>
        </w:rPr>
      </w:pPr>
    </w:p>
    <w:p w:rsidR="00E536C9" w:rsidRPr="00E536C9" w:rsidRDefault="00E536C9" w:rsidP="00E536C9">
      <w:pPr>
        <w:ind w:left="120"/>
        <w:rPr>
          <w:rFonts w:asciiTheme="minorHAnsi" w:eastAsia="Arial" w:hAnsiTheme="minorHAnsi" w:cstheme="minorHAnsi"/>
          <w:sz w:val="22"/>
          <w:szCs w:val="22"/>
        </w:rPr>
      </w:pPr>
      <w:r w:rsidRPr="00E536C9">
        <w:rPr>
          <w:rFonts w:asciiTheme="minorHAnsi" w:eastAsia="Arial" w:hAnsiTheme="minorHAnsi" w:cstheme="minorHAnsi"/>
          <w:sz w:val="22"/>
          <w:szCs w:val="22"/>
        </w:rPr>
        <w:t>Posiada Pani/Pan:</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15 RODO prawo dostępu do danych osobowych Pani/Pana dotyczących;</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16 RODO prawo do sprostowania Pani/Pana danych osobowych*;</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18 RODO prawo żądania od administratora ograniczenia przetwarzania danych osobowych z zastrzeżeniem przypadków, o których mowa w art. 18 ust. 2 RODO**;</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prawo do wniesienia skargi do Prezesa Urzędu Ochrony Danych Osobowych, gdy uzna Pani/Pan, że przetwarzanie danych osobowych Pani/Pana dotyczących narusza przepisy RODO;</w:t>
      </w:r>
    </w:p>
    <w:p w:rsidR="00E536C9" w:rsidRPr="00E536C9" w:rsidRDefault="00E536C9" w:rsidP="00E536C9">
      <w:pPr>
        <w:rPr>
          <w:rFonts w:asciiTheme="minorHAnsi" w:eastAsia="Arial" w:hAnsiTheme="minorHAnsi" w:cstheme="minorHAnsi"/>
          <w:sz w:val="22"/>
          <w:szCs w:val="22"/>
        </w:rPr>
      </w:pPr>
    </w:p>
    <w:p w:rsidR="00E536C9" w:rsidRPr="00E536C9" w:rsidRDefault="00E536C9" w:rsidP="00E536C9">
      <w:pPr>
        <w:ind w:left="120"/>
        <w:rPr>
          <w:rFonts w:asciiTheme="minorHAnsi" w:eastAsia="Arial" w:hAnsiTheme="minorHAnsi" w:cstheme="minorHAnsi"/>
          <w:sz w:val="22"/>
          <w:szCs w:val="22"/>
        </w:rPr>
      </w:pPr>
      <w:r w:rsidRPr="00E536C9">
        <w:rPr>
          <w:rFonts w:asciiTheme="minorHAnsi" w:eastAsia="Arial" w:hAnsiTheme="minorHAnsi" w:cstheme="minorHAnsi"/>
          <w:sz w:val="22"/>
          <w:szCs w:val="22"/>
        </w:rPr>
        <w:t>Nie przysługuje Pani/Panu:</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w związku z art. 17 ust. 3 lit. b, d lub e RODO prawo do usunięcia danych osobowych;</w:t>
      </w:r>
    </w:p>
    <w:p w:rsidR="00E536C9" w:rsidRPr="00E536C9" w:rsidRDefault="00E536C9" w:rsidP="00211653">
      <w:pPr>
        <w:numPr>
          <w:ilvl w:val="1"/>
          <w:numId w:val="36"/>
        </w:numPr>
        <w:tabs>
          <w:tab w:val="left" w:pos="840"/>
        </w:tabs>
        <w:suppressAutoHyphens w:val="0"/>
        <w:ind w:left="144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prawo do przenoszenia danych osobowych, o którym mowa w art. 20 RODO;</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21 RODO prawo sprzeciwu, wobec przetwarzania danych osobowych, gdyż podstawą prawną przetwarzania Pani/Pana danych osobowych jest art. 6 ust. 1 lit. c RODO.</w:t>
      </w:r>
    </w:p>
    <w:p w:rsidR="00E536C9" w:rsidRPr="00E536C9" w:rsidRDefault="00E536C9" w:rsidP="00E536C9">
      <w:pPr>
        <w:rPr>
          <w:rFonts w:asciiTheme="minorHAnsi" w:hAnsiTheme="minorHAnsi" w:cstheme="minorHAnsi"/>
        </w:rPr>
      </w:pPr>
    </w:p>
    <w:p w:rsidR="00E536C9" w:rsidRPr="00E536C9" w:rsidRDefault="00E536C9" w:rsidP="00E536C9">
      <w:pPr>
        <w:ind w:left="560" w:right="100"/>
        <w:jc w:val="both"/>
        <w:rPr>
          <w:rFonts w:asciiTheme="minorHAnsi" w:eastAsia="Arial" w:hAnsiTheme="minorHAnsi" w:cstheme="minorHAnsi"/>
          <w:sz w:val="18"/>
          <w:szCs w:val="18"/>
        </w:rPr>
      </w:pPr>
      <w:r w:rsidRPr="00E536C9">
        <w:rPr>
          <w:rFonts w:asciiTheme="minorHAnsi" w:eastAsia="Arial" w:hAnsiTheme="minorHAnsi" w:cstheme="minorHAnsi"/>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sidRPr="00E536C9">
        <w:rPr>
          <w:rFonts w:asciiTheme="minorHAnsi" w:eastAsia="Arial" w:hAnsiTheme="minorHAnsi" w:cstheme="minorHAnsi"/>
          <w:sz w:val="18"/>
          <w:szCs w:val="18"/>
        </w:rPr>
        <w:t>Pzp</w:t>
      </w:r>
      <w:proofErr w:type="spellEnd"/>
      <w:r w:rsidRPr="00E536C9">
        <w:rPr>
          <w:rFonts w:asciiTheme="minorHAnsi" w:eastAsia="Arial" w:hAnsiTheme="minorHAnsi" w:cstheme="minorHAnsi"/>
          <w:sz w:val="18"/>
          <w:szCs w:val="18"/>
        </w:rPr>
        <w:t xml:space="preserve"> oraz nie może naruszać integralności protokołu oraz jego załączników.</w:t>
      </w:r>
    </w:p>
    <w:p w:rsidR="00E536C9" w:rsidRPr="00E536C9" w:rsidRDefault="00E536C9" w:rsidP="00E536C9">
      <w:pPr>
        <w:tabs>
          <w:tab w:val="left" w:pos="702"/>
        </w:tabs>
        <w:ind w:left="560" w:right="100"/>
        <w:jc w:val="both"/>
        <w:rPr>
          <w:rFonts w:asciiTheme="minorHAnsi" w:eastAsia="Arial" w:hAnsiTheme="minorHAnsi" w:cstheme="minorHAnsi"/>
          <w:sz w:val="18"/>
          <w:szCs w:val="18"/>
        </w:rPr>
      </w:pPr>
      <w:r w:rsidRPr="00E536C9">
        <w:rPr>
          <w:rFonts w:asciiTheme="minorHAnsi" w:eastAsia="Arial" w:hAnsiTheme="minorHAnsi" w:cstheme="minorHAnsi"/>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536C9" w:rsidRPr="00E536C9" w:rsidRDefault="00E536C9" w:rsidP="00E536C9">
      <w:pPr>
        <w:rPr>
          <w:rFonts w:asciiTheme="minorHAnsi" w:hAnsiTheme="minorHAnsi" w:cstheme="minorHAnsi"/>
          <w:sz w:val="22"/>
        </w:rPr>
      </w:pPr>
    </w:p>
    <w:p w:rsidR="00E95E2F" w:rsidRDefault="00E95E2F" w:rsidP="00211653">
      <w:pPr>
        <w:pStyle w:val="Bezodstpw"/>
        <w:numPr>
          <w:ilvl w:val="0"/>
          <w:numId w:val="12"/>
        </w:numPr>
        <w:rPr>
          <w:rFonts w:asciiTheme="minorHAnsi" w:eastAsia="Arial" w:hAnsiTheme="minorHAnsi" w:cstheme="minorHAnsi"/>
          <w:b/>
        </w:rPr>
      </w:pPr>
      <w:r>
        <w:rPr>
          <w:rFonts w:asciiTheme="minorHAnsi" w:eastAsia="Arial" w:hAnsiTheme="minorHAnsi" w:cstheme="minorHAnsi"/>
          <w:b/>
        </w:rPr>
        <w:t>PŁATNOŚCI ROZDZIELONE – TZW. SPLIT PAYMENT</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Zamawiający oświadcza, że będzie realizować płatności za faktury z zastosowanie</w:t>
      </w:r>
      <w:r>
        <w:rPr>
          <w:rFonts w:asciiTheme="minorHAnsi" w:eastAsia="Arial" w:hAnsiTheme="minorHAnsi" w:cstheme="minorHAnsi"/>
        </w:rPr>
        <w:t xml:space="preserve"> </w:t>
      </w:r>
      <w:r w:rsidRPr="00D1596D">
        <w:rPr>
          <w:rFonts w:asciiTheme="minorHAnsi" w:eastAsia="Arial" w:hAnsiTheme="minorHAnsi" w:cstheme="minorHAnsi"/>
        </w:rPr>
        <w:t xml:space="preserve">mechanizmu podzielonej płatności, tzw. </w:t>
      </w:r>
      <w:proofErr w:type="spellStart"/>
      <w:r w:rsidRPr="00D1596D">
        <w:rPr>
          <w:rFonts w:asciiTheme="minorHAnsi" w:eastAsia="Arial" w:hAnsiTheme="minorHAnsi" w:cstheme="minorHAnsi"/>
        </w:rPr>
        <w:t>split</w:t>
      </w:r>
      <w:proofErr w:type="spellEnd"/>
      <w:r w:rsidRPr="00D1596D">
        <w:rPr>
          <w:rFonts w:asciiTheme="minorHAnsi" w:eastAsia="Arial" w:hAnsiTheme="minorHAnsi" w:cstheme="minorHAnsi"/>
        </w:rPr>
        <w:t xml:space="preserve"> </w:t>
      </w:r>
      <w:proofErr w:type="spellStart"/>
      <w:r w:rsidRPr="00D1596D">
        <w:rPr>
          <w:rFonts w:asciiTheme="minorHAnsi" w:eastAsia="Arial" w:hAnsiTheme="minorHAnsi" w:cstheme="minorHAnsi"/>
        </w:rPr>
        <w:t>payment</w:t>
      </w:r>
      <w:proofErr w:type="spellEnd"/>
      <w:r w:rsidRPr="00D1596D">
        <w:rPr>
          <w:rFonts w:asciiTheme="minorHAnsi" w:eastAsia="Arial" w:hAnsiTheme="minorHAnsi" w:cstheme="minorHAnsi"/>
        </w:rPr>
        <w:t>.</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 xml:space="preserve">Podzieloną płatność, tzw. </w:t>
      </w:r>
      <w:proofErr w:type="spellStart"/>
      <w:r w:rsidRPr="00D1596D">
        <w:rPr>
          <w:rFonts w:asciiTheme="minorHAnsi" w:eastAsia="Arial" w:hAnsiTheme="minorHAnsi" w:cstheme="minorHAnsi"/>
        </w:rPr>
        <w:t>split</w:t>
      </w:r>
      <w:proofErr w:type="spellEnd"/>
      <w:r w:rsidRPr="00D1596D">
        <w:rPr>
          <w:rFonts w:asciiTheme="minorHAnsi" w:eastAsia="Arial" w:hAnsiTheme="minorHAnsi" w:cstheme="minorHAnsi"/>
        </w:rPr>
        <w:t xml:space="preserve"> </w:t>
      </w:r>
      <w:proofErr w:type="spellStart"/>
      <w:r w:rsidRPr="00D1596D">
        <w:rPr>
          <w:rFonts w:asciiTheme="minorHAnsi" w:eastAsia="Arial" w:hAnsiTheme="minorHAnsi" w:cstheme="minorHAnsi"/>
        </w:rPr>
        <w:t>payment</w:t>
      </w:r>
      <w:proofErr w:type="spellEnd"/>
      <w:r w:rsidRPr="00D1596D">
        <w:rPr>
          <w:rFonts w:asciiTheme="minorHAnsi" w:eastAsia="Arial" w:hAnsiTheme="minorHAnsi" w:cstheme="minorHAnsi"/>
        </w:rPr>
        <w:t xml:space="preserve"> stosuje się wyłącznie przy płatnościach</w:t>
      </w:r>
      <w:r>
        <w:rPr>
          <w:rFonts w:asciiTheme="minorHAnsi" w:eastAsia="Arial" w:hAnsiTheme="minorHAnsi" w:cstheme="minorHAnsi"/>
        </w:rPr>
        <w:t xml:space="preserve"> </w:t>
      </w:r>
      <w:r w:rsidRPr="00D1596D">
        <w:rPr>
          <w:rFonts w:asciiTheme="minorHAnsi" w:eastAsia="Arial" w:hAnsiTheme="minorHAnsi" w:cstheme="minorHAnsi"/>
        </w:rPr>
        <w:t>bezgotówkowych, realizowanych za pośrednictwem polecenia przelewu lub polecenia</w:t>
      </w:r>
      <w:r>
        <w:rPr>
          <w:rFonts w:asciiTheme="minorHAnsi" w:eastAsia="Arial" w:hAnsiTheme="minorHAnsi" w:cstheme="minorHAnsi"/>
        </w:rPr>
        <w:t xml:space="preserve"> </w:t>
      </w:r>
      <w:r w:rsidRPr="00D1596D">
        <w:rPr>
          <w:rFonts w:asciiTheme="minorHAnsi" w:eastAsia="Arial" w:hAnsiTheme="minorHAnsi" w:cstheme="minorHAnsi"/>
        </w:rPr>
        <w:t>zapłaty dla czynnych podatników VAT. Mechanizm podzielonej płatności nie</w:t>
      </w:r>
      <w:r>
        <w:rPr>
          <w:rFonts w:asciiTheme="minorHAnsi" w:eastAsia="Arial" w:hAnsiTheme="minorHAnsi" w:cstheme="minorHAnsi"/>
        </w:rPr>
        <w:t xml:space="preserve"> </w:t>
      </w:r>
      <w:r w:rsidRPr="00D1596D">
        <w:rPr>
          <w:rFonts w:asciiTheme="minorHAnsi" w:eastAsia="Arial" w:hAnsiTheme="minorHAnsi" w:cstheme="minorHAnsi"/>
        </w:rPr>
        <w:t>będzie wykorzystywany do zapłaty za czynności lub zdarzenia pozostające poza</w:t>
      </w:r>
      <w:r>
        <w:rPr>
          <w:rFonts w:asciiTheme="minorHAnsi" w:eastAsia="Arial" w:hAnsiTheme="minorHAnsi" w:cstheme="minorHAnsi"/>
        </w:rPr>
        <w:t xml:space="preserve"> </w:t>
      </w:r>
      <w:r w:rsidRPr="00D1596D">
        <w:rPr>
          <w:rFonts w:asciiTheme="minorHAnsi" w:eastAsia="Arial" w:hAnsiTheme="minorHAnsi" w:cstheme="minorHAnsi"/>
        </w:rPr>
        <w:t>zakresem VAT (np. zapłata odszkodowania), a także za świadczenia zwolnione z VAT,</w:t>
      </w:r>
      <w:r>
        <w:rPr>
          <w:rFonts w:asciiTheme="minorHAnsi" w:eastAsia="Arial" w:hAnsiTheme="minorHAnsi" w:cstheme="minorHAnsi"/>
        </w:rPr>
        <w:t xml:space="preserve"> </w:t>
      </w:r>
      <w:r w:rsidRPr="00D1596D">
        <w:rPr>
          <w:rFonts w:asciiTheme="minorHAnsi" w:eastAsia="Arial" w:hAnsiTheme="minorHAnsi" w:cstheme="minorHAnsi"/>
        </w:rPr>
        <w:t>opodatkowane stawką 0% lub objęte odwrotnym obciążeniem.</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Wykonawca oświadcza, że wyraża zgodę na dokonywanie przez Zamawiającego</w:t>
      </w:r>
      <w:r>
        <w:rPr>
          <w:rFonts w:asciiTheme="minorHAnsi" w:eastAsia="Arial" w:hAnsiTheme="minorHAnsi" w:cstheme="minorHAnsi"/>
        </w:rPr>
        <w:t xml:space="preserve"> </w:t>
      </w:r>
      <w:r w:rsidRPr="00D1596D">
        <w:rPr>
          <w:rFonts w:asciiTheme="minorHAnsi" w:eastAsia="Arial" w:hAnsiTheme="minorHAnsi" w:cstheme="minorHAnsi"/>
        </w:rPr>
        <w:t>płatności w systemie podzielonej płatności.</w:t>
      </w:r>
    </w:p>
    <w:p w:rsidR="00E95E2F"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Wykonawca oświadcza, że numer rachunku rozliczeniowego wskazany we wszystkich</w:t>
      </w:r>
      <w:r>
        <w:rPr>
          <w:rFonts w:asciiTheme="minorHAnsi" w:eastAsia="Arial" w:hAnsiTheme="minorHAnsi" w:cstheme="minorHAnsi"/>
        </w:rPr>
        <w:t xml:space="preserve"> </w:t>
      </w:r>
      <w:r w:rsidRPr="00D1596D">
        <w:rPr>
          <w:rFonts w:asciiTheme="minorHAnsi" w:eastAsia="Arial" w:hAnsiTheme="minorHAnsi" w:cstheme="minorHAnsi"/>
        </w:rPr>
        <w:t>fakturach, które będą wystawione w jego imieniu, jest rachunkiem, dla którego zgodnie z</w:t>
      </w:r>
      <w:r>
        <w:rPr>
          <w:rFonts w:asciiTheme="minorHAnsi" w:eastAsia="Arial" w:hAnsiTheme="minorHAnsi" w:cstheme="minorHAnsi"/>
        </w:rPr>
        <w:t xml:space="preserve"> </w:t>
      </w:r>
      <w:r w:rsidRPr="00D1596D">
        <w:rPr>
          <w:rFonts w:asciiTheme="minorHAnsi" w:eastAsia="Arial" w:hAnsiTheme="minorHAnsi" w:cstheme="minorHAnsi"/>
        </w:rPr>
        <w:t>rozdziałem 3a ustawy z dnia 29 sierpnia 1997 r. - Prawo bankowe (Dz. U. z 2018 poz.</w:t>
      </w:r>
      <w:r>
        <w:rPr>
          <w:rFonts w:asciiTheme="minorHAnsi" w:eastAsia="Arial" w:hAnsiTheme="minorHAnsi" w:cstheme="minorHAnsi"/>
        </w:rPr>
        <w:t xml:space="preserve"> </w:t>
      </w:r>
      <w:r w:rsidRPr="00D1596D">
        <w:rPr>
          <w:rFonts w:asciiTheme="minorHAnsi" w:eastAsia="Arial" w:hAnsiTheme="minorHAnsi" w:cstheme="minorHAnsi"/>
        </w:rPr>
        <w:t>2187 ze zm.) prowadzony jest rachunek VAT.</w:t>
      </w:r>
      <w:r w:rsidRPr="00D1596D">
        <w:rPr>
          <w:rFonts w:asciiTheme="minorHAnsi" w:eastAsia="Arial" w:hAnsiTheme="minorHAnsi" w:cstheme="minorHAnsi"/>
        </w:rPr>
        <w:cr/>
      </w:r>
    </w:p>
    <w:p w:rsidR="00E536C9" w:rsidRPr="00E536C9" w:rsidRDefault="00E536C9" w:rsidP="00211653">
      <w:pPr>
        <w:pStyle w:val="Bezodstpw"/>
        <w:numPr>
          <w:ilvl w:val="0"/>
          <w:numId w:val="12"/>
        </w:numPr>
        <w:rPr>
          <w:rFonts w:asciiTheme="minorHAnsi" w:eastAsia="Arial" w:hAnsiTheme="minorHAnsi" w:cstheme="minorHAnsi"/>
          <w:b/>
        </w:rPr>
      </w:pPr>
      <w:r w:rsidRPr="00E536C9">
        <w:rPr>
          <w:rFonts w:asciiTheme="minorHAnsi" w:eastAsia="Arial" w:hAnsiTheme="minorHAnsi" w:cstheme="minorHAnsi"/>
          <w:b/>
        </w:rPr>
        <w:t>ZAŁĄCZNIKI DO SIWZ</w:t>
      </w:r>
    </w:p>
    <w:p w:rsidR="00E536C9" w:rsidRPr="00E536C9" w:rsidRDefault="00E536C9" w:rsidP="00E536C9">
      <w:pPr>
        <w:rPr>
          <w:rFonts w:asciiTheme="minorHAnsi" w:hAnsiTheme="minorHAnsi" w:cstheme="minorHAnsi"/>
          <w:sz w:val="22"/>
          <w:szCs w:val="22"/>
        </w:rPr>
      </w:pPr>
      <w:r w:rsidRPr="00E536C9">
        <w:rPr>
          <w:rFonts w:asciiTheme="minorHAnsi" w:hAnsiTheme="minorHAnsi" w:cstheme="minorHAnsi"/>
          <w:sz w:val="22"/>
          <w:szCs w:val="22"/>
        </w:rPr>
        <w:t>Integralną częścią SIWZ są załączniki:</w:t>
      </w:r>
      <w:r w:rsidRPr="00E536C9">
        <w:rPr>
          <w:rFonts w:asciiTheme="minorHAnsi" w:hAnsiTheme="minorHAnsi" w:cstheme="minorHAnsi"/>
          <w:sz w:val="22"/>
          <w:szCs w:val="22"/>
        </w:rPr>
        <w:tab/>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Załącznik Nr 1</w:t>
      </w:r>
      <w:r w:rsidRPr="00E536C9">
        <w:rPr>
          <w:rFonts w:asciiTheme="minorHAnsi" w:hAnsiTheme="minorHAnsi" w:cstheme="minorHAnsi"/>
          <w:sz w:val="22"/>
          <w:szCs w:val="22"/>
        </w:rPr>
        <w:tab/>
      </w:r>
      <w:r w:rsidRPr="00E536C9">
        <w:rPr>
          <w:rFonts w:asciiTheme="minorHAnsi" w:hAnsiTheme="minorHAnsi" w:cstheme="minorHAnsi"/>
          <w:sz w:val="22"/>
          <w:szCs w:val="22"/>
        </w:rPr>
        <w:tab/>
        <w:t xml:space="preserve">Dokumentacje techniczna </w:t>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lastRenderedPageBreak/>
        <w:tab/>
        <w:t>Z</w:t>
      </w:r>
      <w:r w:rsidR="003B6991">
        <w:rPr>
          <w:rFonts w:asciiTheme="minorHAnsi" w:hAnsiTheme="minorHAnsi" w:cstheme="minorHAnsi"/>
          <w:sz w:val="22"/>
          <w:szCs w:val="22"/>
        </w:rPr>
        <w:t>ałącznik Nr 2b</w:t>
      </w:r>
      <w:r w:rsidR="003B6991">
        <w:rPr>
          <w:rFonts w:asciiTheme="minorHAnsi" w:hAnsiTheme="minorHAnsi" w:cstheme="minorHAnsi"/>
          <w:sz w:val="22"/>
          <w:szCs w:val="22"/>
        </w:rPr>
        <w:tab/>
      </w:r>
      <w:r w:rsidR="003B6991">
        <w:rPr>
          <w:rFonts w:asciiTheme="minorHAnsi" w:hAnsiTheme="minorHAnsi" w:cstheme="minorHAnsi"/>
          <w:sz w:val="22"/>
          <w:szCs w:val="22"/>
        </w:rPr>
        <w:tab/>
        <w:t xml:space="preserve">Projekt umowy </w:t>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Załącznik Nr 3</w:t>
      </w:r>
      <w:r w:rsidRPr="00E536C9">
        <w:rPr>
          <w:rFonts w:asciiTheme="minorHAnsi" w:hAnsiTheme="minorHAnsi" w:cstheme="minorHAnsi"/>
          <w:sz w:val="22"/>
          <w:szCs w:val="22"/>
        </w:rPr>
        <w:tab/>
      </w:r>
      <w:r w:rsidRPr="00E536C9">
        <w:rPr>
          <w:rFonts w:asciiTheme="minorHAnsi" w:hAnsiTheme="minorHAnsi" w:cstheme="minorHAnsi"/>
          <w:sz w:val="22"/>
          <w:szCs w:val="22"/>
        </w:rPr>
        <w:tab/>
        <w:t>Wzór Formularza ofertowego.</w:t>
      </w:r>
    </w:p>
    <w:p w:rsidR="00E536C9" w:rsidRDefault="00190CDF" w:rsidP="00E536C9">
      <w:pPr>
        <w:ind w:left="2880" w:hanging="2160"/>
        <w:jc w:val="both"/>
        <w:rPr>
          <w:rFonts w:asciiTheme="minorHAnsi" w:hAnsiTheme="minorHAnsi" w:cstheme="minorHAnsi"/>
          <w:sz w:val="22"/>
          <w:szCs w:val="22"/>
        </w:rPr>
      </w:pPr>
      <w:r w:rsidRPr="00190CDF">
        <w:rPr>
          <w:rFonts w:asciiTheme="minorHAnsi" w:hAnsiTheme="minorHAnsi" w:cstheme="minorHAnsi"/>
          <w:sz w:val="22"/>
          <w:szCs w:val="22"/>
        </w:rPr>
        <w:t>Załącznik Nr 4</w:t>
      </w:r>
      <w:r w:rsidR="00E536C9" w:rsidRPr="00190CDF">
        <w:rPr>
          <w:rFonts w:asciiTheme="minorHAnsi" w:hAnsiTheme="minorHAnsi" w:cstheme="minorHAnsi"/>
          <w:sz w:val="22"/>
          <w:szCs w:val="22"/>
        </w:rPr>
        <w:tab/>
        <w:t>JEDZ przygotowany wstępnie przez Zamawiającego dla przedmiotowego postępowania w formacie .</w:t>
      </w:r>
      <w:proofErr w:type="spellStart"/>
      <w:r w:rsidR="00E536C9" w:rsidRPr="00190CDF">
        <w:rPr>
          <w:rFonts w:asciiTheme="minorHAnsi" w:hAnsiTheme="minorHAnsi" w:cstheme="minorHAnsi"/>
          <w:sz w:val="22"/>
          <w:szCs w:val="22"/>
        </w:rPr>
        <w:t>xml</w:t>
      </w:r>
      <w:proofErr w:type="spellEnd"/>
      <w:r w:rsidR="00E536C9" w:rsidRPr="00190CDF">
        <w:rPr>
          <w:rFonts w:asciiTheme="minorHAnsi" w:hAnsiTheme="minorHAnsi" w:cstheme="minorHAnsi"/>
          <w:sz w:val="22"/>
          <w:szCs w:val="22"/>
        </w:rPr>
        <w:t xml:space="preserve"> do pobrania przez Wykonawcę i zaimportowania w serwisie </w:t>
      </w:r>
      <w:proofErr w:type="spellStart"/>
      <w:r w:rsidR="00E536C9" w:rsidRPr="00190CDF">
        <w:rPr>
          <w:rFonts w:asciiTheme="minorHAnsi" w:hAnsiTheme="minorHAnsi" w:cstheme="minorHAnsi"/>
          <w:sz w:val="22"/>
          <w:szCs w:val="22"/>
        </w:rPr>
        <w:t>eESPD</w:t>
      </w:r>
      <w:proofErr w:type="spellEnd"/>
      <w:r w:rsidR="00E536C9" w:rsidRPr="00190CDF">
        <w:rPr>
          <w:rFonts w:asciiTheme="minorHAnsi" w:hAnsiTheme="minorHAnsi" w:cstheme="minorHAnsi"/>
          <w:sz w:val="22"/>
          <w:szCs w:val="22"/>
        </w:rPr>
        <w:t>,</w:t>
      </w:r>
    </w:p>
    <w:p w:rsidR="003B6991" w:rsidRPr="00190CDF"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5                   Oświadczenie – grupa kapitałowa</w:t>
      </w:r>
    </w:p>
    <w:p w:rsidR="00E536C9" w:rsidRPr="00E536C9" w:rsidRDefault="003B6991" w:rsidP="00E536C9">
      <w:pPr>
        <w:autoSpaceDE w:val="0"/>
        <w:autoSpaceDN w:val="0"/>
        <w:adjustRightInd w:val="0"/>
        <w:ind w:left="2880" w:hanging="2160"/>
        <w:jc w:val="both"/>
        <w:rPr>
          <w:rFonts w:asciiTheme="minorHAnsi" w:hAnsiTheme="minorHAnsi" w:cstheme="minorHAnsi"/>
          <w:sz w:val="22"/>
          <w:szCs w:val="22"/>
        </w:rPr>
      </w:pPr>
      <w:r>
        <w:rPr>
          <w:rFonts w:asciiTheme="minorHAnsi" w:hAnsiTheme="minorHAnsi" w:cstheme="minorHAnsi"/>
          <w:sz w:val="22"/>
          <w:szCs w:val="22"/>
        </w:rPr>
        <w:t>Załącznik Nr 6</w:t>
      </w:r>
      <w:r w:rsidR="00E536C9" w:rsidRPr="00E536C9">
        <w:rPr>
          <w:rFonts w:asciiTheme="minorHAnsi" w:hAnsiTheme="minorHAnsi" w:cstheme="minorHAnsi"/>
          <w:sz w:val="22"/>
          <w:szCs w:val="22"/>
        </w:rPr>
        <w:tab/>
        <w:t xml:space="preserve">Wzór wykazu dostaw – składany na wezwanie zamawiającego w trybie art. 26 ust. 1 ustawy </w:t>
      </w:r>
      <w:proofErr w:type="spellStart"/>
      <w:r w:rsidR="00E536C9" w:rsidRPr="00E536C9">
        <w:rPr>
          <w:rFonts w:asciiTheme="minorHAnsi" w:hAnsiTheme="minorHAnsi" w:cstheme="minorHAnsi"/>
          <w:sz w:val="22"/>
          <w:szCs w:val="22"/>
        </w:rPr>
        <w:t>Pzp</w:t>
      </w:r>
      <w:proofErr w:type="spellEnd"/>
      <w:r w:rsidR="00E536C9" w:rsidRPr="00E536C9">
        <w:rPr>
          <w:rFonts w:asciiTheme="minorHAnsi" w:hAnsiTheme="minorHAnsi" w:cstheme="minorHAnsi"/>
          <w:sz w:val="22"/>
          <w:szCs w:val="22"/>
        </w:rPr>
        <w:t>.</w:t>
      </w:r>
    </w:p>
    <w:p w:rsidR="00E536C9" w:rsidRPr="00E536C9"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7</w:t>
      </w:r>
      <w:r w:rsidR="00E536C9" w:rsidRPr="00E536C9">
        <w:rPr>
          <w:rFonts w:asciiTheme="minorHAnsi" w:hAnsiTheme="minorHAnsi" w:cstheme="minorHAnsi"/>
          <w:sz w:val="22"/>
          <w:szCs w:val="22"/>
        </w:rPr>
        <w:tab/>
        <w:t>Wzór oświadczenia</w:t>
      </w:r>
      <w:r w:rsidR="00CB15ED">
        <w:rPr>
          <w:rFonts w:asciiTheme="minorHAnsi" w:hAnsiTheme="minorHAnsi" w:cstheme="minorHAnsi"/>
          <w:sz w:val="22"/>
          <w:szCs w:val="22"/>
        </w:rPr>
        <w:t xml:space="preserve"> w zakresie określonym w pkt 8.4</w:t>
      </w:r>
      <w:r w:rsidR="00E536C9" w:rsidRPr="00E536C9">
        <w:rPr>
          <w:rFonts w:asciiTheme="minorHAnsi" w:hAnsiTheme="minorHAnsi" w:cstheme="minorHAnsi"/>
          <w:sz w:val="22"/>
          <w:szCs w:val="22"/>
        </w:rPr>
        <w:t xml:space="preserve"> SIWZ – składany na wezwanie zamawiającego w trybie art. 26 ust. 1 ustawy </w:t>
      </w:r>
      <w:proofErr w:type="spellStart"/>
      <w:r w:rsidR="00E536C9" w:rsidRPr="00E536C9">
        <w:rPr>
          <w:rFonts w:asciiTheme="minorHAnsi" w:hAnsiTheme="minorHAnsi" w:cstheme="minorHAnsi"/>
          <w:sz w:val="22"/>
          <w:szCs w:val="22"/>
        </w:rPr>
        <w:t>Pzp</w:t>
      </w:r>
      <w:proofErr w:type="spellEnd"/>
      <w:r w:rsidR="00E536C9" w:rsidRPr="00E536C9">
        <w:rPr>
          <w:rFonts w:asciiTheme="minorHAnsi" w:hAnsiTheme="minorHAnsi" w:cstheme="minorHAnsi"/>
          <w:sz w:val="22"/>
          <w:szCs w:val="22"/>
        </w:rPr>
        <w:t>.</w:t>
      </w:r>
    </w:p>
    <w:p w:rsidR="00E536C9" w:rsidRPr="00E536C9"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8</w:t>
      </w:r>
      <w:r w:rsidR="00E536C9" w:rsidRPr="00E536C9">
        <w:rPr>
          <w:rFonts w:asciiTheme="minorHAnsi" w:hAnsiTheme="minorHAnsi" w:cstheme="minorHAnsi"/>
          <w:sz w:val="22"/>
          <w:szCs w:val="22"/>
        </w:rPr>
        <w:tab/>
        <w:t>Instrukcj</w:t>
      </w:r>
      <w:r w:rsidR="00F4049B">
        <w:rPr>
          <w:rFonts w:asciiTheme="minorHAnsi" w:hAnsiTheme="minorHAnsi" w:cstheme="minorHAnsi"/>
          <w:sz w:val="22"/>
          <w:szCs w:val="22"/>
        </w:rPr>
        <w:t>a</w:t>
      </w:r>
      <w:r w:rsidR="00E536C9" w:rsidRPr="00E536C9">
        <w:rPr>
          <w:rFonts w:asciiTheme="minorHAnsi" w:hAnsiTheme="minorHAnsi" w:cstheme="minorHAnsi"/>
          <w:sz w:val="22"/>
          <w:szCs w:val="22"/>
        </w:rPr>
        <w:t xml:space="preserve"> dla Użytkownika </w:t>
      </w:r>
      <w:proofErr w:type="spellStart"/>
      <w:r w:rsidR="00E536C9" w:rsidRPr="00E536C9">
        <w:rPr>
          <w:rFonts w:asciiTheme="minorHAnsi" w:hAnsiTheme="minorHAnsi" w:cstheme="minorHAnsi"/>
          <w:sz w:val="22"/>
          <w:szCs w:val="22"/>
        </w:rPr>
        <w:t>miniPortalu</w:t>
      </w:r>
      <w:proofErr w:type="spellEnd"/>
    </w:p>
    <w:p w:rsidR="00E536C9" w:rsidRPr="008615F3" w:rsidRDefault="00E536C9" w:rsidP="00E536C9">
      <w:pPr>
        <w:pStyle w:val="Bezodstpw"/>
        <w:jc w:val="both"/>
        <w:rPr>
          <w:rFonts w:asciiTheme="minorHAnsi" w:hAnsiTheme="minorHAnsi" w:cstheme="minorHAnsi"/>
        </w:rPr>
      </w:pPr>
    </w:p>
    <w:p w:rsidR="00F33257" w:rsidRPr="00374C4F" w:rsidRDefault="00F33257" w:rsidP="00F33257">
      <w:pPr>
        <w:tabs>
          <w:tab w:val="left" w:pos="709"/>
          <w:tab w:val="left" w:leader="dot" w:pos="9792"/>
        </w:tabs>
        <w:jc w:val="both"/>
        <w:rPr>
          <w:rFonts w:asciiTheme="minorHAnsi" w:hAnsiTheme="minorHAnsi" w:cstheme="minorHAnsi"/>
          <w:sz w:val="22"/>
          <w:szCs w:val="22"/>
        </w:rPr>
      </w:pPr>
    </w:p>
    <w:p w:rsidR="0060533B" w:rsidRPr="0060533B" w:rsidRDefault="0060533B" w:rsidP="00F33257">
      <w:pPr>
        <w:tabs>
          <w:tab w:val="left" w:pos="709"/>
          <w:tab w:val="left" w:leader="dot" w:pos="9792"/>
        </w:tabs>
        <w:jc w:val="both"/>
        <w:rPr>
          <w:rFonts w:asciiTheme="minorHAnsi" w:hAnsiTheme="minorHAnsi" w:cstheme="minorHAnsi"/>
          <w:b/>
          <w:sz w:val="22"/>
          <w:szCs w:val="22"/>
        </w:rPr>
      </w:pPr>
    </w:p>
    <w:sectPr w:rsidR="0060533B" w:rsidRPr="0060533B" w:rsidSect="00DF3F29">
      <w:footerReference w:type="default" r:id="rId13"/>
      <w:head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C25" w:rsidRDefault="00392C25">
      <w:r>
        <w:separator/>
      </w:r>
    </w:p>
  </w:endnote>
  <w:endnote w:type="continuationSeparator" w:id="0">
    <w:p w:rsidR="00392C25" w:rsidRDefault="0039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MS Gothic"/>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 Sans">
    <w:altName w:val="Arial"/>
    <w:charset w:val="EE"/>
    <w:family w:val="swiss"/>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AA" w:rsidRDefault="008875AE">
    <w:pPr>
      <w:ind w:right="360"/>
    </w:pPr>
    <w:r>
      <w:rPr>
        <w:noProof/>
        <w:lang w:eastAsia="pl-PL"/>
      </w:rPr>
      <mc:AlternateContent>
        <mc:Choice Requires="wps">
          <w:drawing>
            <wp:anchor distT="0" distB="0" distL="0" distR="0" simplePos="0" relativeHeight="251656704" behindDoc="0" locked="0" layoutInCell="1" allowOverlap="1">
              <wp:simplePos x="0" y="0"/>
              <wp:positionH relativeFrom="page">
                <wp:posOffset>6367145</wp:posOffset>
              </wp:positionH>
              <wp:positionV relativeFrom="paragraph">
                <wp:posOffset>67310</wp:posOffset>
              </wp:positionV>
              <wp:extent cx="177800" cy="20383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Pr="00925087" w:rsidRDefault="0054007B">
                          <w:pPr>
                            <w:pStyle w:val="Stopka"/>
                            <w:rPr>
                              <w:rFonts w:asciiTheme="minorHAnsi" w:hAnsiTheme="minorHAnsi" w:cstheme="minorHAnsi"/>
                              <w:sz w:val="24"/>
                            </w:rPr>
                          </w:pPr>
                          <w:r w:rsidRPr="00925087">
                            <w:rPr>
                              <w:rStyle w:val="Numerstrony"/>
                              <w:rFonts w:asciiTheme="minorHAnsi" w:hAnsiTheme="minorHAnsi" w:cstheme="minorHAnsi"/>
                              <w:sz w:val="24"/>
                            </w:rPr>
                            <w:fldChar w:fldCharType="begin"/>
                          </w:r>
                          <w:r w:rsidR="007F62AA" w:rsidRPr="00925087">
                            <w:rPr>
                              <w:rStyle w:val="Numerstrony"/>
                              <w:rFonts w:asciiTheme="minorHAnsi" w:hAnsiTheme="minorHAnsi" w:cstheme="minorHAnsi"/>
                              <w:sz w:val="24"/>
                            </w:rPr>
                            <w:instrText xml:space="preserve"> PAGE </w:instrText>
                          </w:r>
                          <w:r w:rsidRPr="00925087">
                            <w:rPr>
                              <w:rStyle w:val="Numerstrony"/>
                              <w:rFonts w:asciiTheme="minorHAnsi" w:hAnsiTheme="minorHAnsi" w:cstheme="minorHAnsi"/>
                              <w:sz w:val="24"/>
                            </w:rPr>
                            <w:fldChar w:fldCharType="separate"/>
                          </w:r>
                          <w:r w:rsidR="00BC2D0F">
                            <w:rPr>
                              <w:rStyle w:val="Numerstrony"/>
                              <w:rFonts w:asciiTheme="minorHAnsi" w:hAnsiTheme="minorHAnsi" w:cstheme="minorHAnsi"/>
                              <w:noProof/>
                              <w:sz w:val="24"/>
                            </w:rPr>
                            <w:t>4</w:t>
                          </w:r>
                          <w:r w:rsidRPr="00925087">
                            <w:rPr>
                              <w:rStyle w:val="Numerstrony"/>
                              <w:rFonts w:asciiTheme="minorHAnsi" w:hAnsiTheme="minorHAnsi" w:cstheme="minorHAnsi"/>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1.35pt;margin-top:5.3pt;width:14pt;height:16.0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" stroked="f">
              <v:fill opacity="0"/>
              <v:textbox inset="0,0,0,0">
                <w:txbxContent>
                  <w:p w:rsidR="007F62AA" w:rsidRPr="00925087" w:rsidRDefault="0054007B">
                    <w:pPr>
                      <w:pStyle w:val="Stopka"/>
                      <w:rPr>
                        <w:rFonts w:asciiTheme="minorHAnsi" w:hAnsiTheme="minorHAnsi" w:cstheme="minorHAnsi"/>
                        <w:sz w:val="24"/>
                      </w:rPr>
                    </w:pPr>
                    <w:r w:rsidRPr="00925087">
                      <w:rPr>
                        <w:rStyle w:val="Numerstrony"/>
                        <w:rFonts w:asciiTheme="minorHAnsi" w:hAnsiTheme="minorHAnsi" w:cstheme="minorHAnsi"/>
                        <w:sz w:val="24"/>
                      </w:rPr>
                      <w:fldChar w:fldCharType="begin"/>
                    </w:r>
                    <w:r w:rsidR="007F62AA" w:rsidRPr="00925087">
                      <w:rPr>
                        <w:rStyle w:val="Numerstrony"/>
                        <w:rFonts w:asciiTheme="minorHAnsi" w:hAnsiTheme="minorHAnsi" w:cstheme="minorHAnsi"/>
                        <w:sz w:val="24"/>
                      </w:rPr>
                      <w:instrText xml:space="preserve"> PAGE </w:instrText>
                    </w:r>
                    <w:r w:rsidRPr="00925087">
                      <w:rPr>
                        <w:rStyle w:val="Numerstrony"/>
                        <w:rFonts w:asciiTheme="minorHAnsi" w:hAnsiTheme="minorHAnsi" w:cstheme="minorHAnsi"/>
                        <w:sz w:val="24"/>
                      </w:rPr>
                      <w:fldChar w:fldCharType="separate"/>
                    </w:r>
                    <w:r w:rsidR="00BC2D0F">
                      <w:rPr>
                        <w:rStyle w:val="Numerstrony"/>
                        <w:rFonts w:asciiTheme="minorHAnsi" w:hAnsiTheme="minorHAnsi" w:cstheme="minorHAnsi"/>
                        <w:noProof/>
                        <w:sz w:val="24"/>
                      </w:rPr>
                      <w:t>4</w:t>
                    </w:r>
                    <w:r w:rsidRPr="00925087">
                      <w:rPr>
                        <w:rStyle w:val="Numerstrony"/>
                        <w:rFonts w:asciiTheme="minorHAnsi" w:hAnsiTheme="minorHAnsi" w:cstheme="minorHAnsi"/>
                        <w:sz w:val="24"/>
                      </w:rPr>
                      <w:fldChar w:fldCharType="end"/>
                    </w:r>
                  </w:p>
                </w:txbxContent>
              </v:textbox>
              <w10:wrap type="square" side="largest" anchorx="page"/>
            </v:shape>
          </w:pict>
        </mc:Fallback>
      </mc:AlternateContent>
    </w:r>
    <w:r>
      <w:rPr>
        <w:noProof/>
        <w:lang w:eastAsia="pl-PL"/>
      </w:rPr>
      <mc:AlternateContent>
        <mc:Choice Requires="wps">
          <w:drawing>
            <wp:anchor distT="0" distB="0" distL="0" distR="0" simplePos="0" relativeHeight="251657728" behindDoc="0" locked="0" layoutInCell="1" allowOverlap="1">
              <wp:simplePos x="0" y="0"/>
              <wp:positionH relativeFrom="page">
                <wp:posOffset>6570345</wp:posOffset>
              </wp:positionH>
              <wp:positionV relativeFrom="paragraph">
                <wp:posOffset>635</wp:posOffset>
              </wp:positionV>
              <wp:extent cx="88265" cy="203200"/>
              <wp:effectExtent l="0" t="0" r="698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Default="007F62A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7.35pt;margin-top:.05pt;width:6.95pt;height:1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ngegIAAAQ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" stroked="f">
              <v:textbox inset="0,0,0,0">
                <w:txbxContent>
                  <w:p w:rsidR="007F62AA" w:rsidRDefault="007F62AA"/>
                </w:txbxContent>
              </v:textbox>
              <w10:wrap type="square" side="largest" anchorx="page"/>
            </v:shape>
          </w:pict>
        </mc:Fallback>
      </mc:AlternateContent>
    </w:r>
    <w:r>
      <w:rPr>
        <w:noProof/>
        <w:lang w:eastAsia="pl-PL"/>
      </w:rPr>
      <mc:AlternateContent>
        <mc:Choice Requires="wps">
          <w:drawing>
            <wp:anchor distT="0" distB="0" distL="0" distR="0" simplePos="0" relativeHeight="251658752" behindDoc="0" locked="0" layoutInCell="1" allowOverlap="1">
              <wp:simplePos x="0" y="0"/>
              <wp:positionH relativeFrom="margin">
                <wp:align>center</wp:align>
              </wp:positionH>
              <wp:positionV relativeFrom="page">
                <wp:posOffset>635</wp:posOffset>
              </wp:positionV>
              <wp:extent cx="241935" cy="203200"/>
              <wp:effectExtent l="0" t="0" r="5715" b="635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Default="007F62AA">
                          <w:pPr>
                            <w:pStyle w:val="Stopka"/>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0;margin-top:.05pt;width:19.05pt;height: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" stroked="f">
              <v:textbox inset="0,0,0,0">
                <w:txbxContent>
                  <w:p w:rsidR="007F62AA" w:rsidRDefault="007F62AA">
                    <w:pPr>
                      <w:pStyle w:val="Stopka"/>
                      <w:ind w:right="360"/>
                    </w:pPr>
                  </w:p>
                </w:txbxContent>
              </v:textbox>
              <w10:wrap type="square" side="largest"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C25" w:rsidRDefault="00392C25">
      <w:r>
        <w:separator/>
      </w:r>
    </w:p>
  </w:footnote>
  <w:footnote w:type="continuationSeparator" w:id="0">
    <w:p w:rsidR="00392C25" w:rsidRDefault="00392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AA" w:rsidRDefault="007F62AA">
    <w:pPr>
      <w:pStyle w:val="Nagwek"/>
    </w:pPr>
    <w:r>
      <w:rPr>
        <w:noProof/>
        <w:lang w:eastAsia="pl-PL"/>
      </w:rPr>
      <w:drawing>
        <wp:anchor distT="0" distB="0" distL="114300" distR="114300" simplePos="0" relativeHeight="251660800" behindDoc="0" locked="0" layoutInCell="1" allowOverlap="1">
          <wp:simplePos x="0" y="0"/>
          <wp:positionH relativeFrom="column">
            <wp:posOffset>1270</wp:posOffset>
          </wp:positionH>
          <wp:positionV relativeFrom="paragraph">
            <wp:posOffset>-192405</wp:posOffset>
          </wp:positionV>
          <wp:extent cx="6076950" cy="638175"/>
          <wp:effectExtent l="0" t="0" r="0" b="0"/>
          <wp:wrapNone/>
          <wp:docPr id="5" name="Obraz 5"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950"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singleLevel"/>
    <w:tmpl w:val="00000002"/>
    <w:name w:val="WW8Num4"/>
    <w:lvl w:ilvl="0">
      <w:start w:val="12"/>
      <w:numFmt w:val="decimal"/>
      <w:lvlText w:val="%1."/>
      <w:lvlJc w:val="left"/>
      <w:pPr>
        <w:tabs>
          <w:tab w:val="num" w:pos="357"/>
        </w:tabs>
        <w:ind w:left="357" w:hanging="357"/>
      </w:pPr>
      <w:rPr>
        <w:rFonts w:eastAsia="Verdana" w:hint="default"/>
        <w:b/>
        <w:caps w:val="0"/>
        <w:smallCaps w:val="0"/>
        <w:strike w:val="0"/>
        <w:dstrike w:val="0"/>
        <w:vanish w:val="0"/>
        <w:position w:val="0"/>
        <w:sz w:val="24"/>
        <w:szCs w:val="22"/>
        <w:vertAlign w:val="baseline"/>
      </w:rPr>
    </w:lvl>
  </w:abstractNum>
  <w:abstractNum w:abstractNumId="2">
    <w:nsid w:val="00000003"/>
    <w:multiLevelType w:val="singleLevel"/>
    <w:tmpl w:val="00000003"/>
    <w:name w:val="WW8Num5"/>
    <w:lvl w:ilvl="0">
      <w:start w:val="17"/>
      <w:numFmt w:val="decimal"/>
      <w:lvlText w:val="%1."/>
      <w:lvlJc w:val="left"/>
      <w:pPr>
        <w:tabs>
          <w:tab w:val="num" w:pos="357"/>
        </w:tabs>
        <w:ind w:left="357" w:hanging="357"/>
      </w:pPr>
      <w:rPr>
        <w:rFonts w:hint="default"/>
        <w:b/>
        <w:caps w:val="0"/>
        <w:smallCaps w:val="0"/>
        <w:strike w:val="0"/>
        <w:dstrike w:val="0"/>
        <w:vanish w:val="0"/>
        <w:position w:val="0"/>
        <w:sz w:val="24"/>
        <w:szCs w:val="22"/>
        <w:vertAlign w:val="baseline"/>
      </w:rPr>
    </w:lvl>
  </w:abstractNum>
  <w:abstractNum w:abstractNumId="3">
    <w:nsid w:val="00000004"/>
    <w:multiLevelType w:val="singleLevel"/>
    <w:tmpl w:val="00000004"/>
    <w:name w:val="WW8Num6"/>
    <w:lvl w:ilvl="0">
      <w:start w:val="1"/>
      <w:numFmt w:val="decimal"/>
      <w:lvlText w:val="%1."/>
      <w:lvlJc w:val="left"/>
      <w:pPr>
        <w:tabs>
          <w:tab w:val="num" w:pos="357"/>
        </w:tabs>
        <w:ind w:left="357" w:hanging="357"/>
      </w:pPr>
      <w:rPr>
        <w:b/>
        <w:caps w:val="0"/>
        <w:smallCaps w:val="0"/>
        <w:strike w:val="0"/>
        <w:dstrike w:val="0"/>
        <w:vanish w:val="0"/>
        <w:position w:val="0"/>
        <w:sz w:val="24"/>
        <w:szCs w:val="20"/>
        <w:vertAlign w:val="baseline"/>
      </w:rPr>
    </w:lvl>
  </w:abstractNum>
  <w:abstractNum w:abstractNumId="4">
    <w:nsid w:val="00000005"/>
    <w:multiLevelType w:val="multilevel"/>
    <w:tmpl w:val="99F82CD4"/>
    <w:name w:val="WW8Num11"/>
    <w:lvl w:ilvl="0">
      <w:start w:val="1"/>
      <w:numFmt w:val="decimal"/>
      <w:pStyle w:val="Art"/>
      <w:lvlText w:val="%1."/>
      <w:lvlJc w:val="left"/>
      <w:pPr>
        <w:tabs>
          <w:tab w:val="num" w:pos="357"/>
        </w:tabs>
        <w:ind w:left="357" w:hanging="357"/>
      </w:pPr>
      <w:rPr>
        <w:rFonts w:eastAsia="Verdana"/>
        <w:b/>
        <w:caps w:val="0"/>
        <w:smallCaps w:val="0"/>
        <w:strike w:val="0"/>
        <w:dstrike w:val="0"/>
        <w:vanish w:val="0"/>
        <w:spacing w:val="4"/>
        <w:position w:val="0"/>
        <w:sz w:val="24"/>
        <w:szCs w:val="22"/>
        <w:vertAlign w:val="baseline"/>
        <w:lang w:val="pl-PL"/>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00000006"/>
    <w:multiLevelType w:val="multilevel"/>
    <w:tmpl w:val="F7BED4C6"/>
    <w:name w:val="WW8Num3822222222222222222222222222222222222222"/>
    <w:lvl w:ilvl="0">
      <w:start w:val="1"/>
      <w:numFmt w:val="decimal"/>
      <w:pStyle w:val="Wypunktowanie"/>
      <w:lvlText w:val="%1)"/>
      <w:lvlJc w:val="left"/>
      <w:pPr>
        <w:tabs>
          <w:tab w:val="num" w:pos="357"/>
        </w:tabs>
        <w:ind w:left="357" w:hanging="357"/>
      </w:pPr>
      <w:rPr>
        <w:rFonts w:hint="default"/>
        <w:b/>
        <w:sz w:val="24"/>
        <w:szCs w:val="22"/>
        <w:lang w:eastAsia="pl-PL"/>
      </w:rPr>
    </w:lvl>
    <w:lvl w:ilvl="1">
      <w:start w:val="1"/>
      <w:numFmt w:val="decimal"/>
      <w:lvlText w:val="%2."/>
      <w:lvlJc w:val="left"/>
      <w:pPr>
        <w:tabs>
          <w:tab w:val="num" w:pos="357"/>
        </w:tabs>
        <w:ind w:left="357" w:hanging="357"/>
      </w:pPr>
      <w:rPr>
        <w:b/>
        <w:caps w:val="0"/>
        <w:smallCaps w:val="0"/>
        <w:strike w:val="0"/>
        <w:dstrike w:val="0"/>
        <w:vanish w:val="0"/>
        <w:color w:val="auto"/>
        <w:position w:val="0"/>
        <w:sz w:val="22"/>
        <w:szCs w:val="22"/>
        <w:vertAlign w:val="baseli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singleLevel"/>
    <w:tmpl w:val="2BC2FE18"/>
    <w:name w:val="WW8Num38"/>
    <w:lvl w:ilvl="0">
      <w:start w:val="1"/>
      <w:numFmt w:val="lowerLetter"/>
      <w:lvlText w:val="%1)"/>
      <w:lvlJc w:val="left"/>
      <w:pPr>
        <w:ind w:left="1069" w:hanging="360"/>
      </w:pPr>
      <w:rPr>
        <w:b/>
        <w:caps w:val="0"/>
        <w:smallCaps w:val="0"/>
        <w:strike w:val="0"/>
        <w:dstrike w:val="0"/>
        <w:vanish w:val="0"/>
        <w:position w:val="0"/>
        <w:sz w:val="24"/>
        <w:szCs w:val="22"/>
        <w:vertAlign w:val="baseline"/>
      </w:rPr>
    </w:lvl>
  </w:abstractNum>
  <w:abstractNum w:abstractNumId="7">
    <w:nsid w:val="00000008"/>
    <w:multiLevelType w:val="multilevel"/>
    <w:tmpl w:val="00000008"/>
    <w:name w:val="WW8Num16"/>
    <w:lvl w:ilvl="0">
      <w:start w:val="1"/>
      <w:numFmt w:val="decimal"/>
      <w:lvlText w:val="%1."/>
      <w:lvlJc w:val="left"/>
      <w:pPr>
        <w:tabs>
          <w:tab w:val="num" w:pos="357"/>
        </w:tabs>
        <w:ind w:left="357" w:hanging="357"/>
      </w:pPr>
      <w:rPr>
        <w:rFonts w:ascii="Times New Roman" w:eastAsia="Verdana" w:hAnsi="Times New Roman" w:cs="Times New Roman"/>
        <w:b/>
        <w:caps w:val="0"/>
        <w:smallCaps w:val="0"/>
        <w:strike w:val="0"/>
        <w:dstrike w:val="0"/>
        <w:vanish w:val="0"/>
        <w:position w:val="0"/>
        <w:sz w:val="24"/>
        <w:szCs w:val="22"/>
        <w:vertAlign w:val="baseline"/>
      </w:rPr>
    </w:lvl>
    <w:lvl w:ilvl="1">
      <w:start w:val="1"/>
      <w:numFmt w:val="decimal"/>
      <w:lvlText w:val="%2."/>
      <w:lvlJc w:val="left"/>
      <w:pPr>
        <w:tabs>
          <w:tab w:val="num" w:pos="357"/>
        </w:tabs>
        <w:ind w:left="357" w:hanging="357"/>
      </w:pPr>
      <w:rPr>
        <w:rFonts w:ascii="Times New Roman" w:eastAsia="Verdana" w:hAnsi="Times New Roman" w:cs="Times New Roman"/>
        <w:b/>
        <w:caps w:val="0"/>
        <w:smallCaps w:val="0"/>
        <w:strike w:val="0"/>
        <w:dstrike w:val="0"/>
        <w:vanish w:val="0"/>
        <w:position w:val="0"/>
        <w:sz w:val="24"/>
        <w:szCs w:val="22"/>
        <w:vertAlign w:val="baseli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7"/>
    <w:lvl w:ilvl="0">
      <w:start w:val="1"/>
      <w:numFmt w:val="decimal"/>
      <w:lvlText w:val="%1)"/>
      <w:lvlJc w:val="left"/>
      <w:pPr>
        <w:tabs>
          <w:tab w:val="num" w:pos="0"/>
        </w:tabs>
        <w:ind w:left="720" w:hanging="360"/>
      </w:pPr>
      <w:rPr>
        <w:rFonts w:cs="Verdana" w:hint="default"/>
        <w:sz w:val="22"/>
        <w:szCs w:val="22"/>
      </w:rPr>
    </w:lvl>
  </w:abstractNum>
  <w:abstractNum w:abstractNumId="9">
    <w:nsid w:val="0000000A"/>
    <w:multiLevelType w:val="singleLevel"/>
    <w:tmpl w:val="0000000A"/>
    <w:name w:val="WW8Num19"/>
    <w:lvl w:ilvl="0">
      <w:start w:val="1"/>
      <w:numFmt w:val="decimal"/>
      <w:lvlText w:val="%1)"/>
      <w:lvlJc w:val="left"/>
      <w:pPr>
        <w:tabs>
          <w:tab w:val="num" w:pos="0"/>
        </w:tabs>
        <w:ind w:left="720" w:hanging="360"/>
      </w:pPr>
      <w:rPr>
        <w:rFonts w:ascii="Verdana" w:eastAsia="Verdana" w:hAnsi="Verdana" w:cs="Verdana" w:hint="default"/>
        <w:b/>
        <w:sz w:val="20"/>
        <w:szCs w:val="22"/>
      </w:rPr>
    </w:lvl>
  </w:abstractNum>
  <w:abstractNum w:abstractNumId="10">
    <w:nsid w:val="0000000B"/>
    <w:multiLevelType w:val="multilevel"/>
    <w:tmpl w:val="7FF20C00"/>
    <w:name w:val="WW8Num20"/>
    <w:lvl w:ilvl="0">
      <w:start w:val="10"/>
      <w:numFmt w:val="decimal"/>
      <w:lvlText w:val="%1"/>
      <w:lvlJc w:val="left"/>
      <w:pPr>
        <w:tabs>
          <w:tab w:val="num" w:pos="0"/>
        </w:tabs>
        <w:ind w:left="435" w:hanging="435"/>
      </w:pPr>
      <w:rPr>
        <w:rFonts w:ascii="Verdana" w:eastAsia="Verdana" w:hAnsi="Verdana" w:cs="Verdana" w:hint="default"/>
        <w:bCs/>
        <w:i/>
        <w:sz w:val="20"/>
        <w:szCs w:val="22"/>
      </w:rPr>
    </w:lvl>
    <w:lvl w:ilvl="1">
      <w:start w:val="1"/>
      <w:numFmt w:val="decimal"/>
      <w:lvlText w:val="%1.%2"/>
      <w:lvlJc w:val="left"/>
      <w:pPr>
        <w:tabs>
          <w:tab w:val="num" w:pos="0"/>
        </w:tabs>
        <w:ind w:left="720" w:hanging="720"/>
      </w:pPr>
      <w:rPr>
        <w:rFonts w:ascii="Verdana" w:eastAsia="Verdana" w:hAnsi="Verdana" w:cs="Verdana" w:hint="default"/>
        <w:bCs/>
        <w:i/>
        <w:sz w:val="20"/>
        <w:szCs w:val="22"/>
      </w:rPr>
    </w:lvl>
    <w:lvl w:ilvl="2">
      <w:start w:val="1"/>
      <w:numFmt w:val="decimal"/>
      <w:lvlText w:val="%1.%2.%3"/>
      <w:lvlJc w:val="left"/>
      <w:pPr>
        <w:tabs>
          <w:tab w:val="num" w:pos="0"/>
        </w:tabs>
        <w:ind w:left="720" w:hanging="720"/>
      </w:pPr>
      <w:rPr>
        <w:rFonts w:ascii="Verdana" w:eastAsia="Verdana" w:hAnsi="Verdana" w:cs="Verdana" w:hint="default"/>
        <w:bCs/>
        <w:i/>
        <w:sz w:val="20"/>
        <w:szCs w:val="22"/>
      </w:rPr>
    </w:lvl>
    <w:lvl w:ilvl="3">
      <w:start w:val="1"/>
      <w:numFmt w:val="decimal"/>
      <w:lvlText w:val="%1.%2.%3.%4"/>
      <w:lvlJc w:val="left"/>
      <w:pPr>
        <w:tabs>
          <w:tab w:val="num" w:pos="0"/>
        </w:tabs>
        <w:ind w:left="1080" w:hanging="1080"/>
      </w:pPr>
      <w:rPr>
        <w:rFonts w:ascii="Verdana" w:eastAsia="Verdana" w:hAnsi="Verdana" w:cs="Verdana" w:hint="default"/>
        <w:bCs/>
        <w:i/>
        <w:sz w:val="20"/>
        <w:szCs w:val="22"/>
      </w:rPr>
    </w:lvl>
    <w:lvl w:ilvl="4">
      <w:start w:val="1"/>
      <w:numFmt w:val="decimal"/>
      <w:lvlText w:val="%1.%2.%3.%4.%5"/>
      <w:lvlJc w:val="left"/>
      <w:pPr>
        <w:tabs>
          <w:tab w:val="num" w:pos="0"/>
        </w:tabs>
        <w:ind w:left="1440" w:hanging="1440"/>
      </w:pPr>
      <w:rPr>
        <w:rFonts w:ascii="Verdana" w:eastAsia="Verdana" w:hAnsi="Verdana" w:cs="Verdana" w:hint="default"/>
        <w:bCs/>
        <w:i/>
        <w:sz w:val="20"/>
        <w:szCs w:val="22"/>
      </w:rPr>
    </w:lvl>
    <w:lvl w:ilvl="5">
      <w:start w:val="1"/>
      <w:numFmt w:val="decimal"/>
      <w:lvlText w:val="%1.%2.%3.%4.%5.%6"/>
      <w:lvlJc w:val="left"/>
      <w:pPr>
        <w:tabs>
          <w:tab w:val="num" w:pos="0"/>
        </w:tabs>
        <w:ind w:left="1440" w:hanging="1440"/>
      </w:pPr>
      <w:rPr>
        <w:rFonts w:ascii="Verdana" w:eastAsia="Verdana" w:hAnsi="Verdana" w:cs="Verdana" w:hint="default"/>
        <w:bCs/>
        <w:i/>
        <w:sz w:val="20"/>
        <w:szCs w:val="22"/>
      </w:rPr>
    </w:lvl>
    <w:lvl w:ilvl="6">
      <w:start w:val="1"/>
      <w:numFmt w:val="decimal"/>
      <w:lvlText w:val="%1.%2.%3.%4.%5.%6.%7"/>
      <w:lvlJc w:val="left"/>
      <w:pPr>
        <w:tabs>
          <w:tab w:val="num" w:pos="0"/>
        </w:tabs>
        <w:ind w:left="1800" w:hanging="1800"/>
      </w:pPr>
      <w:rPr>
        <w:rFonts w:ascii="Verdana" w:eastAsia="Verdana" w:hAnsi="Verdana" w:cs="Verdana" w:hint="default"/>
        <w:bCs/>
        <w:i/>
        <w:sz w:val="20"/>
        <w:szCs w:val="22"/>
      </w:rPr>
    </w:lvl>
    <w:lvl w:ilvl="7">
      <w:start w:val="1"/>
      <w:numFmt w:val="decimal"/>
      <w:lvlText w:val="%1.%2.%3.%4.%5.%6.%7.%8"/>
      <w:lvlJc w:val="left"/>
      <w:pPr>
        <w:tabs>
          <w:tab w:val="num" w:pos="0"/>
        </w:tabs>
        <w:ind w:left="2160" w:hanging="2160"/>
      </w:pPr>
      <w:rPr>
        <w:rFonts w:ascii="Verdana" w:eastAsia="Verdana" w:hAnsi="Verdana" w:cs="Verdana" w:hint="default"/>
        <w:bCs/>
        <w:i/>
        <w:sz w:val="20"/>
        <w:szCs w:val="22"/>
      </w:rPr>
    </w:lvl>
    <w:lvl w:ilvl="8">
      <w:start w:val="1"/>
      <w:numFmt w:val="decimal"/>
      <w:lvlText w:val="%1.%2.%3.%4.%5.%6.%7.%8.%9"/>
      <w:lvlJc w:val="left"/>
      <w:pPr>
        <w:tabs>
          <w:tab w:val="num" w:pos="0"/>
        </w:tabs>
        <w:ind w:left="2160" w:hanging="2160"/>
      </w:pPr>
      <w:rPr>
        <w:rFonts w:ascii="Verdana" w:eastAsia="Verdana" w:hAnsi="Verdana" w:cs="Verdana" w:hint="default"/>
        <w:bCs/>
        <w:i/>
        <w:sz w:val="20"/>
        <w:szCs w:val="22"/>
      </w:rPr>
    </w:lvl>
  </w:abstractNum>
  <w:abstractNum w:abstractNumId="11">
    <w:nsid w:val="0000000C"/>
    <w:multiLevelType w:val="singleLevel"/>
    <w:tmpl w:val="0000000C"/>
    <w:name w:val="WW8Num21"/>
    <w:lvl w:ilvl="0">
      <w:start w:val="1"/>
      <w:numFmt w:val="decimal"/>
      <w:lvlText w:val="%1)"/>
      <w:lvlJc w:val="left"/>
      <w:pPr>
        <w:tabs>
          <w:tab w:val="num" w:pos="0"/>
        </w:tabs>
        <w:ind w:left="720" w:hanging="360"/>
      </w:pPr>
      <w:rPr>
        <w:rFonts w:ascii="Verdana" w:hAnsi="Verdana" w:cs="Verdana" w:hint="default"/>
        <w:sz w:val="20"/>
      </w:rPr>
    </w:lvl>
  </w:abstractNum>
  <w:abstractNum w:abstractNumId="12">
    <w:nsid w:val="0000000D"/>
    <w:multiLevelType w:val="multilevel"/>
    <w:tmpl w:val="A42EF5E2"/>
    <w:name w:val="WW8Num22"/>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Times New Roman" w:eastAsia="Verdana" w:hAnsi="Times New Roman" w:cs="Times New Roman" w:hint="default"/>
        <w:b/>
        <w:bCs/>
        <w:i w:val="0"/>
        <w:strike w:val="0"/>
        <w:dstrike w:val="0"/>
        <w:color w:val="auto"/>
        <w:sz w:val="22"/>
        <w:szCs w:val="22"/>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3">
    <w:nsid w:val="0000000E"/>
    <w:multiLevelType w:val="singleLevel"/>
    <w:tmpl w:val="0000000E"/>
    <w:name w:val="WW8Num23"/>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14">
    <w:nsid w:val="0000000F"/>
    <w:multiLevelType w:val="singleLevel"/>
    <w:tmpl w:val="0000000F"/>
    <w:name w:val="WW8Num24"/>
    <w:lvl w:ilvl="0">
      <w:start w:val="1"/>
      <w:numFmt w:val="decimal"/>
      <w:lvlText w:val="%1)"/>
      <w:lvlJc w:val="left"/>
      <w:pPr>
        <w:tabs>
          <w:tab w:val="num" w:pos="0"/>
        </w:tabs>
        <w:ind w:left="1080" w:hanging="360"/>
      </w:pPr>
      <w:rPr>
        <w:rFonts w:ascii="Times New Roman" w:hAnsi="Times New Roman" w:cs="Times New Roman" w:hint="default"/>
        <w:sz w:val="20"/>
        <w:szCs w:val="22"/>
      </w:rPr>
    </w:lvl>
  </w:abstractNum>
  <w:abstractNum w:abstractNumId="15">
    <w:nsid w:val="00000010"/>
    <w:multiLevelType w:val="singleLevel"/>
    <w:tmpl w:val="00000010"/>
    <w:name w:val="WW8Num26"/>
    <w:lvl w:ilvl="0">
      <w:start w:val="1"/>
      <w:numFmt w:val="decimal"/>
      <w:lvlText w:val="%1)"/>
      <w:lvlJc w:val="left"/>
      <w:pPr>
        <w:tabs>
          <w:tab w:val="num" w:pos="0"/>
        </w:tabs>
        <w:ind w:left="1080" w:hanging="360"/>
      </w:pPr>
      <w:rPr>
        <w:rFonts w:ascii="Verdana" w:hAnsi="Verdana" w:cs="Verdana" w:hint="default"/>
        <w:sz w:val="20"/>
        <w:szCs w:val="22"/>
      </w:rPr>
    </w:lvl>
  </w:abstractNum>
  <w:abstractNum w:abstractNumId="16">
    <w:nsid w:val="00000012"/>
    <w:multiLevelType w:val="singleLevel"/>
    <w:tmpl w:val="00000012"/>
    <w:name w:val="WW8Num28"/>
    <w:lvl w:ilvl="0">
      <w:start w:val="1"/>
      <w:numFmt w:val="decimal"/>
      <w:lvlText w:val="%1)"/>
      <w:lvlJc w:val="left"/>
      <w:pPr>
        <w:tabs>
          <w:tab w:val="num" w:pos="0"/>
        </w:tabs>
        <w:ind w:left="720" w:hanging="360"/>
      </w:pPr>
      <w:rPr>
        <w:rFonts w:ascii="Verdana" w:eastAsia="Verdana" w:hAnsi="Verdana" w:cs="Verdana" w:hint="default"/>
        <w:b/>
        <w:i w:val="0"/>
        <w:strike w:val="0"/>
        <w:dstrike w:val="0"/>
        <w:color w:val="auto"/>
        <w:sz w:val="20"/>
        <w:szCs w:val="20"/>
      </w:rPr>
    </w:lvl>
  </w:abstractNum>
  <w:abstractNum w:abstractNumId="17">
    <w:nsid w:val="00000013"/>
    <w:multiLevelType w:val="singleLevel"/>
    <w:tmpl w:val="00000013"/>
    <w:name w:val="WW8Num29"/>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18">
    <w:nsid w:val="00000014"/>
    <w:multiLevelType w:val="multilevel"/>
    <w:tmpl w:val="00000014"/>
    <w:name w:val="WW8Num30"/>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Times New Roman" w:hAnsi="Times New Roman" w:cs="Times New Roman" w:hint="default"/>
        <w:b/>
        <w:sz w:val="20"/>
        <w:szCs w:val="22"/>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19">
    <w:nsid w:val="00000015"/>
    <w:multiLevelType w:val="singleLevel"/>
    <w:tmpl w:val="F954CEF6"/>
    <w:name w:val="WW8Num38"/>
    <w:lvl w:ilvl="0">
      <w:start w:val="1"/>
      <w:numFmt w:val="decimal"/>
      <w:lvlText w:val="%1)"/>
      <w:lvlJc w:val="left"/>
      <w:pPr>
        <w:ind w:left="720" w:hanging="360"/>
      </w:pPr>
      <w:rPr>
        <w:rFonts w:hint="default"/>
      </w:rPr>
    </w:lvl>
  </w:abstractNum>
  <w:abstractNum w:abstractNumId="20">
    <w:nsid w:val="00000016"/>
    <w:multiLevelType w:val="singleLevel"/>
    <w:tmpl w:val="A1DE3012"/>
    <w:name w:val="WW8Num38"/>
    <w:lvl w:ilvl="0">
      <w:start w:val="1"/>
      <w:numFmt w:val="lowerLetter"/>
      <w:suff w:val="space"/>
      <w:lvlText w:val="%1)"/>
      <w:lvlJc w:val="left"/>
      <w:pPr>
        <w:ind w:left="1069" w:hanging="360"/>
      </w:pPr>
      <w:rPr>
        <w:rFonts w:hint="default"/>
      </w:rPr>
    </w:lvl>
  </w:abstractNum>
  <w:abstractNum w:abstractNumId="21">
    <w:nsid w:val="00000017"/>
    <w:multiLevelType w:val="multilevel"/>
    <w:tmpl w:val="F9889CF4"/>
    <w:name w:val="WW8Num34"/>
    <w:lvl w:ilvl="0">
      <w:start w:val="20"/>
      <w:numFmt w:val="decimal"/>
      <w:lvlText w:val="%1"/>
      <w:lvlJc w:val="left"/>
      <w:pPr>
        <w:tabs>
          <w:tab w:val="num" w:pos="0"/>
        </w:tabs>
        <w:ind w:left="435" w:hanging="435"/>
      </w:pPr>
      <w:rPr>
        <w:rFonts w:hint="default"/>
        <w:sz w:val="22"/>
        <w:szCs w:val="22"/>
      </w:rPr>
    </w:lvl>
    <w:lvl w:ilvl="1">
      <w:start w:val="1"/>
      <w:numFmt w:val="decimal"/>
      <w:lvlText w:val="%1.%2"/>
      <w:lvlJc w:val="left"/>
      <w:pPr>
        <w:tabs>
          <w:tab w:val="num" w:pos="0"/>
        </w:tabs>
        <w:ind w:left="720" w:hanging="720"/>
      </w:pPr>
      <w:rPr>
        <w:rFonts w:ascii="Times New Roman" w:hAnsi="Times New Roman" w:cs="Times New Roman"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1080" w:hanging="1080"/>
      </w:pPr>
      <w:rPr>
        <w:rFonts w:hint="default"/>
        <w:sz w:val="22"/>
        <w:szCs w:val="22"/>
      </w:rPr>
    </w:lvl>
    <w:lvl w:ilvl="4">
      <w:start w:val="1"/>
      <w:numFmt w:val="decimal"/>
      <w:lvlText w:val="%1.%2.%3.%4.%5"/>
      <w:lvlJc w:val="left"/>
      <w:pPr>
        <w:tabs>
          <w:tab w:val="num" w:pos="0"/>
        </w:tabs>
        <w:ind w:left="1440" w:hanging="1440"/>
      </w:pPr>
      <w:rPr>
        <w:rFonts w:hint="default"/>
        <w:sz w:val="22"/>
        <w:szCs w:val="22"/>
      </w:rPr>
    </w:lvl>
    <w:lvl w:ilvl="5">
      <w:start w:val="1"/>
      <w:numFmt w:val="decimal"/>
      <w:lvlText w:val="%1.%2.%3.%4.%5.%6"/>
      <w:lvlJc w:val="left"/>
      <w:pPr>
        <w:tabs>
          <w:tab w:val="num" w:pos="0"/>
        </w:tabs>
        <w:ind w:left="1440" w:hanging="1440"/>
      </w:pPr>
      <w:rPr>
        <w:rFonts w:hint="default"/>
        <w:sz w:val="22"/>
        <w:szCs w:val="22"/>
      </w:rPr>
    </w:lvl>
    <w:lvl w:ilvl="6">
      <w:start w:val="1"/>
      <w:numFmt w:val="decimal"/>
      <w:lvlText w:val="%1.%2.%3.%4.%5.%6.%7"/>
      <w:lvlJc w:val="left"/>
      <w:pPr>
        <w:tabs>
          <w:tab w:val="num" w:pos="0"/>
        </w:tabs>
        <w:ind w:left="1800" w:hanging="1800"/>
      </w:pPr>
      <w:rPr>
        <w:rFonts w:hint="default"/>
        <w:sz w:val="22"/>
        <w:szCs w:val="22"/>
      </w:rPr>
    </w:lvl>
    <w:lvl w:ilvl="7">
      <w:start w:val="1"/>
      <w:numFmt w:val="decimal"/>
      <w:lvlText w:val="%1.%2.%3.%4.%5.%6.%7.%8"/>
      <w:lvlJc w:val="left"/>
      <w:pPr>
        <w:tabs>
          <w:tab w:val="num" w:pos="0"/>
        </w:tabs>
        <w:ind w:left="2160" w:hanging="2160"/>
      </w:pPr>
      <w:rPr>
        <w:rFonts w:hint="default"/>
        <w:sz w:val="22"/>
        <w:szCs w:val="22"/>
      </w:rPr>
    </w:lvl>
    <w:lvl w:ilvl="8">
      <w:start w:val="1"/>
      <w:numFmt w:val="decimal"/>
      <w:lvlText w:val="%1.%2.%3.%4.%5.%6.%7.%8.%9"/>
      <w:lvlJc w:val="left"/>
      <w:pPr>
        <w:tabs>
          <w:tab w:val="num" w:pos="0"/>
        </w:tabs>
        <w:ind w:left="2160" w:hanging="2160"/>
      </w:pPr>
      <w:rPr>
        <w:rFonts w:hint="default"/>
        <w:sz w:val="22"/>
        <w:szCs w:val="22"/>
      </w:rPr>
    </w:lvl>
  </w:abstractNum>
  <w:abstractNum w:abstractNumId="22">
    <w:nsid w:val="00000018"/>
    <w:multiLevelType w:val="multilevel"/>
    <w:tmpl w:val="00000018"/>
    <w:name w:val="WW8Num36"/>
    <w:lvl w:ilvl="0">
      <w:start w:val="1"/>
      <w:numFmt w:val="lowerLetter"/>
      <w:lvlText w:val="%1)"/>
      <w:lvlJc w:val="left"/>
      <w:pPr>
        <w:tabs>
          <w:tab w:val="num" w:pos="0"/>
        </w:tabs>
        <w:ind w:left="1095" w:hanging="375"/>
      </w:pPr>
      <w:rPr>
        <w:rFonts w:hint="default"/>
        <w:sz w:val="22"/>
        <w:szCs w:val="22"/>
      </w:rPr>
    </w:lvl>
    <w:lvl w:ilvl="1">
      <w:start w:val="11"/>
      <w:numFmt w:val="decimal"/>
      <w:lvlText w:val="%2."/>
      <w:lvlJc w:val="left"/>
      <w:pPr>
        <w:tabs>
          <w:tab w:val="num" w:pos="1800"/>
        </w:tabs>
        <w:ind w:left="1800" w:hanging="360"/>
      </w:pPr>
      <w:rPr>
        <w:rFonts w:hint="default"/>
        <w:b/>
        <w:sz w:val="22"/>
        <w:szCs w:val="22"/>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nsid w:val="00000019"/>
    <w:multiLevelType w:val="singleLevel"/>
    <w:tmpl w:val="00000019"/>
    <w:name w:val="WW8Num37"/>
    <w:lvl w:ilvl="0">
      <w:start w:val="1"/>
      <w:numFmt w:val="decimal"/>
      <w:lvlText w:val="%1)"/>
      <w:lvlJc w:val="left"/>
      <w:pPr>
        <w:tabs>
          <w:tab w:val="num" w:pos="0"/>
        </w:tabs>
        <w:ind w:left="720" w:hanging="360"/>
      </w:pPr>
      <w:rPr>
        <w:rFonts w:hint="default"/>
      </w:rPr>
    </w:lvl>
  </w:abstractNum>
  <w:abstractNum w:abstractNumId="24">
    <w:nsid w:val="0000001A"/>
    <w:multiLevelType w:val="singleLevel"/>
    <w:tmpl w:val="F954CEF6"/>
    <w:name w:val="WW8Num38"/>
    <w:lvl w:ilvl="0">
      <w:start w:val="1"/>
      <w:numFmt w:val="decimal"/>
      <w:suff w:val="space"/>
      <w:lvlText w:val="%1)"/>
      <w:lvlJc w:val="left"/>
      <w:pPr>
        <w:ind w:left="720" w:hanging="360"/>
      </w:pPr>
      <w:rPr>
        <w:rFonts w:hint="default"/>
      </w:rPr>
    </w:lvl>
  </w:abstractNum>
  <w:abstractNum w:abstractNumId="25">
    <w:nsid w:val="0000001B"/>
    <w:multiLevelType w:val="singleLevel"/>
    <w:tmpl w:val="0000001B"/>
    <w:name w:val="WW8Num39"/>
    <w:lvl w:ilvl="0">
      <w:start w:val="1"/>
      <w:numFmt w:val="decimal"/>
      <w:lvlText w:val="%1."/>
      <w:lvlJc w:val="left"/>
      <w:pPr>
        <w:tabs>
          <w:tab w:val="num" w:pos="357"/>
        </w:tabs>
        <w:ind w:left="357" w:hanging="357"/>
      </w:pPr>
      <w:rPr>
        <w:rFonts w:hint="default"/>
        <w:b/>
        <w:caps w:val="0"/>
        <w:smallCaps w:val="0"/>
        <w:strike w:val="0"/>
        <w:dstrike w:val="0"/>
        <w:vanish w:val="0"/>
        <w:position w:val="0"/>
        <w:sz w:val="24"/>
        <w:vertAlign w:val="baseline"/>
      </w:rPr>
    </w:lvl>
  </w:abstractNum>
  <w:abstractNum w:abstractNumId="26">
    <w:nsid w:val="0000001C"/>
    <w:multiLevelType w:val="multilevel"/>
    <w:tmpl w:val="F27ADDA4"/>
    <w:name w:val="WW8Num40"/>
    <w:lvl w:ilvl="0">
      <w:start w:val="9"/>
      <w:numFmt w:val="decimal"/>
      <w:lvlText w:val="%1"/>
      <w:lvlJc w:val="left"/>
      <w:pPr>
        <w:tabs>
          <w:tab w:val="num" w:pos="0"/>
        </w:tabs>
        <w:ind w:left="360" w:hanging="360"/>
      </w:pPr>
      <w:rPr>
        <w:rFonts w:cs="Arial" w:hint="default"/>
      </w:rPr>
    </w:lvl>
    <w:lvl w:ilvl="1">
      <w:start w:val="3"/>
      <w:numFmt w:val="decimal"/>
      <w:lvlText w:val="%1.%2"/>
      <w:lvlJc w:val="left"/>
      <w:pPr>
        <w:tabs>
          <w:tab w:val="num" w:pos="0"/>
        </w:tabs>
        <w:ind w:left="720" w:hanging="720"/>
      </w:pPr>
      <w:rPr>
        <w:rFonts w:cs="Arial" w:hint="default"/>
        <w:b/>
        <w:i/>
        <w:sz w:val="22"/>
        <w:szCs w:val="22"/>
      </w:rPr>
    </w:lvl>
    <w:lvl w:ilvl="2">
      <w:start w:val="1"/>
      <w:numFmt w:val="decimal"/>
      <w:lvlText w:val="%1.%2.%3"/>
      <w:lvlJc w:val="left"/>
      <w:pPr>
        <w:tabs>
          <w:tab w:val="num" w:pos="0"/>
        </w:tabs>
        <w:ind w:left="720" w:hanging="720"/>
      </w:pPr>
      <w:rPr>
        <w:rFonts w:cs="Arial" w:hint="default"/>
      </w:rPr>
    </w:lvl>
    <w:lvl w:ilvl="3">
      <w:start w:val="1"/>
      <w:numFmt w:val="decimal"/>
      <w:lvlText w:val="%1.%2.%3.%4"/>
      <w:lvlJc w:val="left"/>
      <w:pPr>
        <w:tabs>
          <w:tab w:val="num" w:pos="0"/>
        </w:tabs>
        <w:ind w:left="1080" w:hanging="1080"/>
      </w:pPr>
      <w:rPr>
        <w:rFonts w:cs="Arial" w:hint="default"/>
      </w:rPr>
    </w:lvl>
    <w:lvl w:ilvl="4">
      <w:start w:val="1"/>
      <w:numFmt w:val="decimal"/>
      <w:lvlText w:val="%1.%2.%3.%4.%5"/>
      <w:lvlJc w:val="left"/>
      <w:pPr>
        <w:tabs>
          <w:tab w:val="num" w:pos="0"/>
        </w:tabs>
        <w:ind w:left="1440" w:hanging="1440"/>
      </w:pPr>
      <w:rPr>
        <w:rFonts w:cs="Arial" w:hint="default"/>
      </w:rPr>
    </w:lvl>
    <w:lvl w:ilvl="5">
      <w:start w:val="1"/>
      <w:numFmt w:val="decimal"/>
      <w:lvlText w:val="%1.%2.%3.%4.%5.%6"/>
      <w:lvlJc w:val="left"/>
      <w:pPr>
        <w:tabs>
          <w:tab w:val="num" w:pos="0"/>
        </w:tabs>
        <w:ind w:left="1440" w:hanging="1440"/>
      </w:pPr>
      <w:rPr>
        <w:rFonts w:cs="Arial" w:hint="default"/>
      </w:rPr>
    </w:lvl>
    <w:lvl w:ilvl="6">
      <w:start w:val="1"/>
      <w:numFmt w:val="decimal"/>
      <w:lvlText w:val="%1.%2.%3.%4.%5.%6.%7"/>
      <w:lvlJc w:val="left"/>
      <w:pPr>
        <w:tabs>
          <w:tab w:val="num" w:pos="0"/>
        </w:tabs>
        <w:ind w:left="1800" w:hanging="1800"/>
      </w:pPr>
      <w:rPr>
        <w:rFonts w:cs="Arial" w:hint="default"/>
      </w:rPr>
    </w:lvl>
    <w:lvl w:ilvl="7">
      <w:start w:val="1"/>
      <w:numFmt w:val="decimal"/>
      <w:lvlText w:val="%1.%2.%3.%4.%5.%6.%7.%8"/>
      <w:lvlJc w:val="left"/>
      <w:pPr>
        <w:tabs>
          <w:tab w:val="num" w:pos="0"/>
        </w:tabs>
        <w:ind w:left="2160" w:hanging="2160"/>
      </w:pPr>
      <w:rPr>
        <w:rFonts w:cs="Arial" w:hint="default"/>
      </w:rPr>
    </w:lvl>
    <w:lvl w:ilvl="8">
      <w:start w:val="1"/>
      <w:numFmt w:val="decimal"/>
      <w:lvlText w:val="%1.%2.%3.%4.%5.%6.%7.%8.%9"/>
      <w:lvlJc w:val="left"/>
      <w:pPr>
        <w:tabs>
          <w:tab w:val="num" w:pos="0"/>
        </w:tabs>
        <w:ind w:left="2160" w:hanging="2160"/>
      </w:pPr>
      <w:rPr>
        <w:rFonts w:cs="Arial" w:hint="default"/>
      </w:rPr>
    </w:lvl>
  </w:abstractNum>
  <w:abstractNum w:abstractNumId="27">
    <w:nsid w:val="0000001D"/>
    <w:multiLevelType w:val="multilevel"/>
    <w:tmpl w:val="0000001D"/>
    <w:name w:val="WW8Num41"/>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000001E"/>
    <w:multiLevelType w:val="singleLevel"/>
    <w:tmpl w:val="0000001E"/>
    <w:name w:val="WW8Num42"/>
    <w:lvl w:ilvl="0">
      <w:start w:val="4"/>
      <w:numFmt w:val="bullet"/>
      <w:lvlText w:val=""/>
      <w:lvlJc w:val="left"/>
      <w:pPr>
        <w:tabs>
          <w:tab w:val="num" w:pos="720"/>
        </w:tabs>
        <w:ind w:left="720" w:hanging="360"/>
      </w:pPr>
      <w:rPr>
        <w:rFonts w:ascii="Symbol" w:hAnsi="Symbol" w:cs="Symbol" w:hint="default"/>
        <w:color w:val="auto"/>
        <w:sz w:val="22"/>
        <w:szCs w:val="22"/>
      </w:rPr>
    </w:lvl>
  </w:abstractNum>
  <w:abstractNum w:abstractNumId="29">
    <w:nsid w:val="0000001F"/>
    <w:multiLevelType w:val="multilevel"/>
    <w:tmpl w:val="0000001F"/>
    <w:name w:val="WW8Num43"/>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0"/>
    <w:multiLevelType w:val="multilevel"/>
    <w:tmpl w:val="D89A4200"/>
    <w:name w:val="WW8Num46"/>
    <w:lvl w:ilvl="0">
      <w:start w:val="1"/>
      <w:numFmt w:val="decimal"/>
      <w:lvlText w:val="%1)"/>
      <w:lvlJc w:val="left"/>
      <w:pPr>
        <w:tabs>
          <w:tab w:val="num" w:pos="0"/>
        </w:tabs>
        <w:ind w:left="720" w:hanging="360"/>
      </w:pPr>
      <w:rPr>
        <w:rFonts w:hint="default"/>
        <w:sz w:val="22"/>
        <w:szCs w:val="22"/>
      </w:rPr>
    </w:lvl>
    <w:lvl w:ilvl="1">
      <w:start w:val="1"/>
      <w:numFmt w:val="decimal"/>
      <w:lvlText w:val="%2)"/>
      <w:lvlJc w:val="left"/>
      <w:pPr>
        <w:tabs>
          <w:tab w:val="num" w:pos="1440"/>
        </w:tabs>
        <w:ind w:left="1440" w:hanging="360"/>
      </w:pPr>
      <w:rPr>
        <w:rFonts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1"/>
    <w:multiLevelType w:val="multilevel"/>
    <w:tmpl w:val="00000021"/>
    <w:name w:val="WW8Num4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00000022"/>
    <w:multiLevelType w:val="multilevel"/>
    <w:tmpl w:val="00000022"/>
    <w:name w:val="WW8Num49"/>
    <w:lvl w:ilvl="0">
      <w:start w:val="7"/>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1080" w:hanging="1080"/>
      </w:pPr>
      <w:rPr>
        <w:rFonts w:hint="default"/>
        <w:b/>
      </w:rPr>
    </w:lvl>
    <w:lvl w:ilvl="4">
      <w:start w:val="1"/>
      <w:numFmt w:val="decimal"/>
      <w:lvlText w:val="%1.%2.%3.%4.%5"/>
      <w:lvlJc w:val="left"/>
      <w:pPr>
        <w:tabs>
          <w:tab w:val="num" w:pos="0"/>
        </w:tabs>
        <w:ind w:left="1440" w:hanging="1440"/>
      </w:pPr>
      <w:rPr>
        <w:rFonts w:hint="default"/>
        <w:b/>
      </w:rPr>
    </w:lvl>
    <w:lvl w:ilvl="5">
      <w:start w:val="1"/>
      <w:numFmt w:val="decimal"/>
      <w:lvlText w:val="%1.%2.%3.%4.%5.%6"/>
      <w:lvlJc w:val="left"/>
      <w:pPr>
        <w:tabs>
          <w:tab w:val="num" w:pos="0"/>
        </w:tabs>
        <w:ind w:left="1440" w:hanging="1440"/>
      </w:pPr>
      <w:rPr>
        <w:rFonts w:hint="default"/>
        <w:b/>
      </w:rPr>
    </w:lvl>
    <w:lvl w:ilvl="6">
      <w:start w:val="1"/>
      <w:numFmt w:val="decimal"/>
      <w:lvlText w:val="%1.%2.%3.%4.%5.%6.%7"/>
      <w:lvlJc w:val="left"/>
      <w:pPr>
        <w:tabs>
          <w:tab w:val="num" w:pos="0"/>
        </w:tabs>
        <w:ind w:left="1800" w:hanging="1800"/>
      </w:pPr>
      <w:rPr>
        <w:rFonts w:hint="default"/>
        <w:b/>
      </w:rPr>
    </w:lvl>
    <w:lvl w:ilvl="7">
      <w:start w:val="1"/>
      <w:numFmt w:val="decimal"/>
      <w:lvlText w:val="%1.%2.%3.%4.%5.%6.%7.%8"/>
      <w:lvlJc w:val="left"/>
      <w:pPr>
        <w:tabs>
          <w:tab w:val="num" w:pos="0"/>
        </w:tabs>
        <w:ind w:left="2160" w:hanging="2160"/>
      </w:pPr>
      <w:rPr>
        <w:rFonts w:hint="default"/>
        <w:b/>
      </w:rPr>
    </w:lvl>
    <w:lvl w:ilvl="8">
      <w:start w:val="1"/>
      <w:numFmt w:val="decimal"/>
      <w:lvlText w:val="%1.%2.%3.%4.%5.%6.%7.%8.%9"/>
      <w:lvlJc w:val="left"/>
      <w:pPr>
        <w:tabs>
          <w:tab w:val="num" w:pos="0"/>
        </w:tabs>
        <w:ind w:left="2160" w:hanging="2160"/>
      </w:pPr>
      <w:rPr>
        <w:rFonts w:hint="default"/>
        <w:b/>
      </w:rPr>
    </w:lvl>
  </w:abstractNum>
  <w:abstractNum w:abstractNumId="33">
    <w:nsid w:val="00000023"/>
    <w:multiLevelType w:val="multilevel"/>
    <w:tmpl w:val="D8863508"/>
    <w:name w:val="WW8Num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4"/>
    <w:multiLevelType w:val="multilevel"/>
    <w:tmpl w:val="00000024"/>
    <w:name w:val="WW8Num51"/>
    <w:lvl w:ilvl="0">
      <w:start w:val="9"/>
      <w:numFmt w:val="decimal"/>
      <w:lvlText w:val="%1"/>
      <w:lvlJc w:val="left"/>
      <w:pPr>
        <w:tabs>
          <w:tab w:val="num" w:pos="0"/>
        </w:tabs>
        <w:ind w:left="360" w:hanging="360"/>
      </w:pPr>
      <w:rPr>
        <w:rFonts w:cs="Arial" w:hint="default"/>
      </w:rPr>
    </w:lvl>
    <w:lvl w:ilvl="1">
      <w:start w:val="1"/>
      <w:numFmt w:val="decimal"/>
      <w:lvlText w:val="%1.%2"/>
      <w:lvlJc w:val="left"/>
      <w:pPr>
        <w:tabs>
          <w:tab w:val="num" w:pos="0"/>
        </w:tabs>
        <w:ind w:left="720" w:hanging="720"/>
      </w:pPr>
      <w:rPr>
        <w:rFonts w:cs="Arial" w:hint="default"/>
        <w:b/>
        <w:sz w:val="22"/>
        <w:szCs w:val="22"/>
      </w:rPr>
    </w:lvl>
    <w:lvl w:ilvl="2">
      <w:start w:val="1"/>
      <w:numFmt w:val="decimal"/>
      <w:lvlText w:val="%1.%2.%3"/>
      <w:lvlJc w:val="left"/>
      <w:pPr>
        <w:tabs>
          <w:tab w:val="num" w:pos="0"/>
        </w:tabs>
        <w:ind w:left="720" w:hanging="720"/>
      </w:pPr>
      <w:rPr>
        <w:rFonts w:cs="Arial" w:hint="default"/>
      </w:rPr>
    </w:lvl>
    <w:lvl w:ilvl="3">
      <w:start w:val="1"/>
      <w:numFmt w:val="decimal"/>
      <w:lvlText w:val="%1.%2.%3.%4"/>
      <w:lvlJc w:val="left"/>
      <w:pPr>
        <w:tabs>
          <w:tab w:val="num" w:pos="0"/>
        </w:tabs>
        <w:ind w:left="1080" w:hanging="1080"/>
      </w:pPr>
      <w:rPr>
        <w:rFonts w:cs="Arial" w:hint="default"/>
      </w:rPr>
    </w:lvl>
    <w:lvl w:ilvl="4">
      <w:start w:val="1"/>
      <w:numFmt w:val="decimal"/>
      <w:lvlText w:val="%1.%2.%3.%4.%5"/>
      <w:lvlJc w:val="left"/>
      <w:pPr>
        <w:tabs>
          <w:tab w:val="num" w:pos="0"/>
        </w:tabs>
        <w:ind w:left="1440" w:hanging="1440"/>
      </w:pPr>
      <w:rPr>
        <w:rFonts w:cs="Arial" w:hint="default"/>
      </w:rPr>
    </w:lvl>
    <w:lvl w:ilvl="5">
      <w:start w:val="1"/>
      <w:numFmt w:val="decimal"/>
      <w:lvlText w:val="%1.%2.%3.%4.%5.%6"/>
      <w:lvlJc w:val="left"/>
      <w:pPr>
        <w:tabs>
          <w:tab w:val="num" w:pos="0"/>
        </w:tabs>
        <w:ind w:left="1440" w:hanging="1440"/>
      </w:pPr>
      <w:rPr>
        <w:rFonts w:cs="Arial" w:hint="default"/>
      </w:rPr>
    </w:lvl>
    <w:lvl w:ilvl="6">
      <w:start w:val="1"/>
      <w:numFmt w:val="decimal"/>
      <w:lvlText w:val="%1.%2.%3.%4.%5.%6.%7"/>
      <w:lvlJc w:val="left"/>
      <w:pPr>
        <w:tabs>
          <w:tab w:val="num" w:pos="0"/>
        </w:tabs>
        <w:ind w:left="1800" w:hanging="1800"/>
      </w:pPr>
      <w:rPr>
        <w:rFonts w:cs="Arial" w:hint="default"/>
      </w:rPr>
    </w:lvl>
    <w:lvl w:ilvl="7">
      <w:start w:val="1"/>
      <w:numFmt w:val="decimal"/>
      <w:lvlText w:val="%1.%2.%3.%4.%5.%6.%7.%8"/>
      <w:lvlJc w:val="left"/>
      <w:pPr>
        <w:tabs>
          <w:tab w:val="num" w:pos="0"/>
        </w:tabs>
        <w:ind w:left="2160" w:hanging="2160"/>
      </w:pPr>
      <w:rPr>
        <w:rFonts w:cs="Arial" w:hint="default"/>
      </w:rPr>
    </w:lvl>
    <w:lvl w:ilvl="8">
      <w:start w:val="1"/>
      <w:numFmt w:val="decimal"/>
      <w:lvlText w:val="%1.%2.%3.%4.%5.%6.%7.%8.%9"/>
      <w:lvlJc w:val="left"/>
      <w:pPr>
        <w:tabs>
          <w:tab w:val="num" w:pos="0"/>
        </w:tabs>
        <w:ind w:left="2160" w:hanging="2160"/>
      </w:pPr>
      <w:rPr>
        <w:rFonts w:cs="Arial" w:hint="default"/>
      </w:rPr>
    </w:lvl>
  </w:abstractNum>
  <w:abstractNum w:abstractNumId="35">
    <w:nsid w:val="00000025"/>
    <w:multiLevelType w:val="singleLevel"/>
    <w:tmpl w:val="00000025"/>
    <w:name w:val="WW8Num53"/>
    <w:lvl w:ilvl="0">
      <w:start w:val="1"/>
      <w:numFmt w:val="decimal"/>
      <w:lvlText w:val="%1."/>
      <w:lvlJc w:val="left"/>
      <w:pPr>
        <w:tabs>
          <w:tab w:val="num" w:pos="0"/>
        </w:tabs>
        <w:ind w:left="720" w:hanging="360"/>
      </w:pPr>
      <w:rPr>
        <w:rFonts w:eastAsia="Calibri" w:cs="Calibri" w:hint="default"/>
        <w:sz w:val="22"/>
        <w:szCs w:val="22"/>
      </w:rPr>
    </w:lvl>
  </w:abstractNum>
  <w:abstractNum w:abstractNumId="36">
    <w:nsid w:val="00000026"/>
    <w:multiLevelType w:val="multilevel"/>
    <w:tmpl w:val="00000026"/>
    <w:name w:val="WW8Num54"/>
    <w:lvl w:ilvl="0">
      <w:start w:val="1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b/>
        <w:spacing w:val="4"/>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00000027"/>
    <w:multiLevelType w:val="singleLevel"/>
    <w:tmpl w:val="00000027"/>
    <w:name w:val="WW8Num55"/>
    <w:lvl w:ilvl="0">
      <w:start w:val="1"/>
      <w:numFmt w:val="lowerLetter"/>
      <w:lvlText w:val="%1)"/>
      <w:lvlJc w:val="left"/>
      <w:pPr>
        <w:tabs>
          <w:tab w:val="num" w:pos="720"/>
        </w:tabs>
        <w:ind w:left="720" w:hanging="360"/>
      </w:pPr>
      <w:rPr>
        <w:rFonts w:hint="default"/>
        <w:sz w:val="22"/>
        <w:szCs w:val="22"/>
      </w:rPr>
    </w:lvl>
  </w:abstractNum>
  <w:abstractNum w:abstractNumId="38">
    <w:nsid w:val="00000028"/>
    <w:multiLevelType w:val="singleLevel"/>
    <w:tmpl w:val="00000028"/>
    <w:name w:val="WW8Num56"/>
    <w:lvl w:ilvl="0">
      <w:start w:val="1"/>
      <w:numFmt w:val="bullet"/>
      <w:lvlText w:val=""/>
      <w:lvlJc w:val="left"/>
      <w:pPr>
        <w:tabs>
          <w:tab w:val="num" w:pos="357"/>
        </w:tabs>
        <w:ind w:left="1418" w:hanging="341"/>
      </w:pPr>
      <w:rPr>
        <w:rFonts w:ascii="Wingdings" w:hAnsi="Wingdings" w:cs="Wingdings" w:hint="default"/>
        <w:b/>
        <w:sz w:val="22"/>
        <w:szCs w:val="22"/>
      </w:rPr>
    </w:lvl>
  </w:abstractNum>
  <w:abstractNum w:abstractNumId="39">
    <w:nsid w:val="00000029"/>
    <w:multiLevelType w:val="singleLevel"/>
    <w:tmpl w:val="00000029"/>
    <w:name w:val="WW8Num57"/>
    <w:lvl w:ilvl="0">
      <w:start w:val="1"/>
      <w:numFmt w:val="lowerLetter"/>
      <w:lvlText w:val="%1)"/>
      <w:lvlJc w:val="left"/>
      <w:pPr>
        <w:tabs>
          <w:tab w:val="num" w:pos="0"/>
        </w:tabs>
        <w:ind w:left="1434" w:hanging="360"/>
      </w:pPr>
      <w:rPr>
        <w:rFonts w:cs="Times New Roman" w:hint="default"/>
        <w:iCs/>
        <w:sz w:val="22"/>
        <w:szCs w:val="22"/>
        <w:lang w:eastAsia="pl-PL"/>
      </w:rPr>
    </w:lvl>
  </w:abstractNum>
  <w:abstractNum w:abstractNumId="40">
    <w:nsid w:val="0000002A"/>
    <w:multiLevelType w:val="singleLevel"/>
    <w:tmpl w:val="0000002A"/>
    <w:name w:val="WW8Num58"/>
    <w:lvl w:ilvl="0">
      <w:start w:val="1"/>
      <w:numFmt w:val="decimal"/>
      <w:lvlText w:val="%1)"/>
      <w:lvlJc w:val="left"/>
      <w:pPr>
        <w:tabs>
          <w:tab w:val="num" w:pos="0"/>
        </w:tabs>
        <w:ind w:left="1080" w:hanging="720"/>
      </w:pPr>
      <w:rPr>
        <w:rFonts w:hint="default"/>
      </w:rPr>
    </w:lvl>
  </w:abstractNum>
  <w:abstractNum w:abstractNumId="41">
    <w:nsid w:val="0000002B"/>
    <w:multiLevelType w:val="singleLevel"/>
    <w:tmpl w:val="0000002B"/>
    <w:name w:val="WW8Num60"/>
    <w:lvl w:ilvl="0">
      <w:start w:val="19"/>
      <w:numFmt w:val="decimal"/>
      <w:lvlText w:val="%1."/>
      <w:lvlJc w:val="left"/>
      <w:pPr>
        <w:tabs>
          <w:tab w:val="num" w:pos="0"/>
        </w:tabs>
        <w:ind w:left="720" w:hanging="360"/>
      </w:pPr>
      <w:rPr>
        <w:rFonts w:hint="default"/>
      </w:rPr>
    </w:lvl>
  </w:abstractNum>
  <w:abstractNum w:abstractNumId="42">
    <w:nsid w:val="00000032"/>
    <w:multiLevelType w:val="hybridMultilevel"/>
    <w:tmpl w:val="3DC240FA"/>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3D65473"/>
    <w:multiLevelType w:val="multilevel"/>
    <w:tmpl w:val="87462F7A"/>
    <w:name w:val="WW8Num38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082524CF"/>
    <w:multiLevelType w:val="multilevel"/>
    <w:tmpl w:val="449EE266"/>
    <w:name w:val="WW8Num113"/>
    <w:lvl w:ilvl="0">
      <w:start w:val="1"/>
      <w:numFmt w:val="decimal"/>
      <w:lvlText w:val="%1."/>
      <w:lvlJc w:val="left"/>
      <w:pPr>
        <w:tabs>
          <w:tab w:val="num" w:pos="357"/>
        </w:tabs>
        <w:ind w:left="357" w:hanging="357"/>
      </w:pPr>
      <w:rPr>
        <w:rFonts w:eastAsia="Verdana" w:hint="default"/>
        <w:b/>
        <w:caps w:val="0"/>
        <w:smallCaps w:val="0"/>
        <w:strike w:val="0"/>
        <w:dstrike w:val="0"/>
        <w:vanish w:val="0"/>
        <w:spacing w:val="4"/>
        <w:position w:val="0"/>
        <w:sz w:val="24"/>
        <w:szCs w:val="22"/>
        <w:vertAlign w:val="baseline"/>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5">
    <w:nsid w:val="084C6BB1"/>
    <w:multiLevelType w:val="hybridMultilevel"/>
    <w:tmpl w:val="8670E80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0D5C3962"/>
    <w:multiLevelType w:val="hybridMultilevel"/>
    <w:tmpl w:val="6BF899DA"/>
    <w:name w:val="WW8Num38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EB6218C"/>
    <w:multiLevelType w:val="multilevel"/>
    <w:tmpl w:val="E12009E8"/>
    <w:name w:val="WW8Num382222222222222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0F8107B7"/>
    <w:multiLevelType w:val="hybridMultilevel"/>
    <w:tmpl w:val="2F7E79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08E3A35"/>
    <w:multiLevelType w:val="hybridMultilevel"/>
    <w:tmpl w:val="65F8771C"/>
    <w:name w:val="WW8Num38222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0F836B7"/>
    <w:multiLevelType w:val="multilevel"/>
    <w:tmpl w:val="87462F7A"/>
    <w:name w:val="WW8Num38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11DF3B9F"/>
    <w:multiLevelType w:val="hybridMultilevel"/>
    <w:tmpl w:val="6B506FE8"/>
    <w:lvl w:ilvl="0" w:tplc="F954CEF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2EF7F06"/>
    <w:multiLevelType w:val="hybridMultilevel"/>
    <w:tmpl w:val="C406B42C"/>
    <w:name w:val="WW8Num38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4861B13"/>
    <w:multiLevelType w:val="multilevel"/>
    <w:tmpl w:val="87462F7A"/>
    <w:name w:val="WW8Num38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19F4678D"/>
    <w:multiLevelType w:val="multilevel"/>
    <w:tmpl w:val="87462F7A"/>
    <w:name w:val="WW8Num38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1A66752D"/>
    <w:multiLevelType w:val="hybridMultilevel"/>
    <w:tmpl w:val="0226AFCA"/>
    <w:name w:val="WW8Num38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A682D0D"/>
    <w:multiLevelType w:val="hybridMultilevel"/>
    <w:tmpl w:val="5860F68C"/>
    <w:name w:val="WW8Num38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B966E3A"/>
    <w:multiLevelType w:val="hybridMultilevel"/>
    <w:tmpl w:val="0810870C"/>
    <w:name w:val="WW8Num3822222222222222222222"/>
    <w:lvl w:ilvl="0" w:tplc="7328615A">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nsid w:val="1C4C50C3"/>
    <w:multiLevelType w:val="multilevel"/>
    <w:tmpl w:val="87462F7A"/>
    <w:name w:val="WW8Num38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1FD73264"/>
    <w:multiLevelType w:val="hybridMultilevel"/>
    <w:tmpl w:val="CB285C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nsid w:val="200D3AF0"/>
    <w:multiLevelType w:val="multilevel"/>
    <w:tmpl w:val="87462F7A"/>
    <w:name w:val="WW8Num38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205169C1"/>
    <w:multiLevelType w:val="hybridMultilevel"/>
    <w:tmpl w:val="AE28E608"/>
    <w:name w:val="WW8Num38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0687F97"/>
    <w:multiLevelType w:val="hybridMultilevel"/>
    <w:tmpl w:val="22441270"/>
    <w:name w:val="WW8Num382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0B91608"/>
    <w:multiLevelType w:val="multilevel"/>
    <w:tmpl w:val="87462F7A"/>
    <w:name w:val="WW8Num3822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230D6969"/>
    <w:multiLevelType w:val="multilevel"/>
    <w:tmpl w:val="87462F7A"/>
    <w:name w:val="WW8Num38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28365F4D"/>
    <w:multiLevelType w:val="hybridMultilevel"/>
    <w:tmpl w:val="894C9D4C"/>
    <w:name w:val="WW8Num38222222222222222222"/>
    <w:lvl w:ilvl="0" w:tplc="F954CEF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nsid w:val="2B4F34F0"/>
    <w:multiLevelType w:val="hybridMultilevel"/>
    <w:tmpl w:val="2AD6AC3A"/>
    <w:name w:val="WW8Num38222222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7">
    <w:nsid w:val="2C242BCE"/>
    <w:multiLevelType w:val="multilevel"/>
    <w:tmpl w:val="87462F7A"/>
    <w:name w:val="WW8Num38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2C917D22"/>
    <w:multiLevelType w:val="hybridMultilevel"/>
    <w:tmpl w:val="CC60043E"/>
    <w:name w:val="WW8Num3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2D485510"/>
    <w:multiLevelType w:val="hybridMultilevel"/>
    <w:tmpl w:val="7BC26114"/>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0">
    <w:nsid w:val="2E332189"/>
    <w:multiLevelType w:val="hybridMultilevel"/>
    <w:tmpl w:val="67F21194"/>
    <w:name w:val="WW8Num38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F48180B"/>
    <w:multiLevelType w:val="hybridMultilevel"/>
    <w:tmpl w:val="3E48B90C"/>
    <w:name w:val="WW8Num3822222222222222222222222222222222222222222222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2">
    <w:nsid w:val="32D972CD"/>
    <w:multiLevelType w:val="hybridMultilevel"/>
    <w:tmpl w:val="E27EC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35AD7B96"/>
    <w:multiLevelType w:val="hybridMultilevel"/>
    <w:tmpl w:val="9E62BD1C"/>
    <w:name w:val="WW8Num3822222222222222222"/>
    <w:lvl w:ilvl="0" w:tplc="9134FF74">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nsid w:val="376D0203"/>
    <w:multiLevelType w:val="hybridMultilevel"/>
    <w:tmpl w:val="5590110A"/>
    <w:name w:val="WW8Num38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95D55A6"/>
    <w:multiLevelType w:val="hybridMultilevel"/>
    <w:tmpl w:val="F57AE23A"/>
    <w:name w:val="WW8Num382222222222222222"/>
    <w:lvl w:ilvl="0" w:tplc="F954CEF6">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nsid w:val="3A3E1877"/>
    <w:multiLevelType w:val="hybridMultilevel"/>
    <w:tmpl w:val="74E2919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B1D069F"/>
    <w:multiLevelType w:val="multilevel"/>
    <w:tmpl w:val="55007BFE"/>
    <w:name w:val="WW8Num382222222222222222222222222222222222222222222"/>
    <w:lvl w:ilvl="0">
      <w:start w:val="20"/>
      <w:numFmt w:val="decimal"/>
      <w:lvlText w:val="%1"/>
      <w:lvlJc w:val="left"/>
      <w:pPr>
        <w:tabs>
          <w:tab w:val="num" w:pos="0"/>
        </w:tabs>
        <w:ind w:left="435" w:hanging="435"/>
      </w:pPr>
      <w:rPr>
        <w:rFonts w:hint="default"/>
        <w:sz w:val="22"/>
        <w:szCs w:val="22"/>
      </w:rPr>
    </w:lvl>
    <w:lvl w:ilvl="1">
      <w:start w:val="1"/>
      <w:numFmt w:val="bullet"/>
      <w:lvlText w:val=""/>
      <w:lvlJc w:val="left"/>
      <w:pPr>
        <w:tabs>
          <w:tab w:val="num" w:pos="0"/>
        </w:tabs>
        <w:ind w:left="720" w:hanging="720"/>
      </w:pPr>
      <w:rPr>
        <w:rFonts w:ascii="Symbol" w:hAnsi="Symbol"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1080" w:hanging="1080"/>
      </w:pPr>
      <w:rPr>
        <w:rFonts w:hint="default"/>
        <w:sz w:val="22"/>
        <w:szCs w:val="22"/>
      </w:rPr>
    </w:lvl>
    <w:lvl w:ilvl="4">
      <w:start w:val="1"/>
      <w:numFmt w:val="decimal"/>
      <w:lvlText w:val="%1.%2.%3.%4.%5"/>
      <w:lvlJc w:val="left"/>
      <w:pPr>
        <w:tabs>
          <w:tab w:val="num" w:pos="0"/>
        </w:tabs>
        <w:ind w:left="1440" w:hanging="1440"/>
      </w:pPr>
      <w:rPr>
        <w:rFonts w:hint="default"/>
        <w:sz w:val="22"/>
        <w:szCs w:val="22"/>
      </w:rPr>
    </w:lvl>
    <w:lvl w:ilvl="5">
      <w:start w:val="1"/>
      <w:numFmt w:val="decimal"/>
      <w:lvlText w:val="%1.%2.%3.%4.%5.%6"/>
      <w:lvlJc w:val="left"/>
      <w:pPr>
        <w:tabs>
          <w:tab w:val="num" w:pos="0"/>
        </w:tabs>
        <w:ind w:left="1440" w:hanging="1440"/>
      </w:pPr>
      <w:rPr>
        <w:rFonts w:hint="default"/>
        <w:sz w:val="22"/>
        <w:szCs w:val="22"/>
      </w:rPr>
    </w:lvl>
    <w:lvl w:ilvl="6">
      <w:start w:val="1"/>
      <w:numFmt w:val="decimal"/>
      <w:lvlText w:val="%1.%2.%3.%4.%5.%6.%7"/>
      <w:lvlJc w:val="left"/>
      <w:pPr>
        <w:tabs>
          <w:tab w:val="num" w:pos="0"/>
        </w:tabs>
        <w:ind w:left="1800" w:hanging="1800"/>
      </w:pPr>
      <w:rPr>
        <w:rFonts w:hint="default"/>
        <w:sz w:val="22"/>
        <w:szCs w:val="22"/>
      </w:rPr>
    </w:lvl>
    <w:lvl w:ilvl="7">
      <w:start w:val="1"/>
      <w:numFmt w:val="decimal"/>
      <w:lvlText w:val="%1.%2.%3.%4.%5.%6.%7.%8"/>
      <w:lvlJc w:val="left"/>
      <w:pPr>
        <w:tabs>
          <w:tab w:val="num" w:pos="0"/>
        </w:tabs>
        <w:ind w:left="2160" w:hanging="2160"/>
      </w:pPr>
      <w:rPr>
        <w:rFonts w:hint="default"/>
        <w:sz w:val="22"/>
        <w:szCs w:val="22"/>
      </w:rPr>
    </w:lvl>
    <w:lvl w:ilvl="8">
      <w:start w:val="1"/>
      <w:numFmt w:val="decimal"/>
      <w:lvlText w:val="%1.%2.%3.%4.%5.%6.%7.%8.%9"/>
      <w:lvlJc w:val="left"/>
      <w:pPr>
        <w:tabs>
          <w:tab w:val="num" w:pos="0"/>
        </w:tabs>
        <w:ind w:left="2160" w:hanging="2160"/>
      </w:pPr>
      <w:rPr>
        <w:rFonts w:hint="default"/>
        <w:sz w:val="22"/>
        <w:szCs w:val="22"/>
      </w:rPr>
    </w:lvl>
  </w:abstractNum>
  <w:abstractNum w:abstractNumId="78">
    <w:nsid w:val="3BAD166E"/>
    <w:multiLevelType w:val="multilevel"/>
    <w:tmpl w:val="87462F7A"/>
    <w:name w:val="WW8Num38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3CE42DDE"/>
    <w:multiLevelType w:val="hybridMultilevel"/>
    <w:tmpl w:val="97200D44"/>
    <w:name w:val="WW8Num38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nsid w:val="3EE23158"/>
    <w:multiLevelType w:val="hybridMultilevel"/>
    <w:tmpl w:val="82AC61F0"/>
    <w:name w:val="WW8Num38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428E041D"/>
    <w:multiLevelType w:val="hybridMultilevel"/>
    <w:tmpl w:val="3C723A76"/>
    <w:lvl w:ilvl="0" w:tplc="04150001">
      <w:start w:val="1"/>
      <w:numFmt w:val="bullet"/>
      <w:lvlText w:val=""/>
      <w:lvlJc w:val="left"/>
      <w:pPr>
        <w:ind w:left="1069" w:hanging="360"/>
      </w:pPr>
      <w:rPr>
        <w:rFonts w:ascii="Symbol" w:hAnsi="Symbol" w:hint="default"/>
      </w:rPr>
    </w:lvl>
    <w:lvl w:ilvl="1" w:tplc="9DF07FAA">
      <w:start w:val="5"/>
      <w:numFmt w:val="bullet"/>
      <w:lvlText w:val="•"/>
      <w:lvlJc w:val="left"/>
      <w:pPr>
        <w:ind w:left="1789" w:hanging="360"/>
      </w:pPr>
      <w:rPr>
        <w:rFonts w:ascii="Calibri" w:eastAsia="Times New Roman" w:hAnsi="Calibri" w:cs="Calibri"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2">
    <w:nsid w:val="48C2079A"/>
    <w:multiLevelType w:val="hybridMultilevel"/>
    <w:tmpl w:val="B26EC952"/>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83">
    <w:nsid w:val="48F92F23"/>
    <w:multiLevelType w:val="hybridMultilevel"/>
    <w:tmpl w:val="347613F4"/>
    <w:name w:val="WW8Num38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9E22D2C"/>
    <w:multiLevelType w:val="hybridMultilevel"/>
    <w:tmpl w:val="50B4A45A"/>
    <w:name w:val="WW8Num3822222222222222"/>
    <w:lvl w:ilvl="0" w:tplc="F954CEF6">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nsid w:val="4EA96CBF"/>
    <w:multiLevelType w:val="hybridMultilevel"/>
    <w:tmpl w:val="9880F13E"/>
    <w:name w:val="WW8Num382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nsid w:val="4FB75D96"/>
    <w:multiLevelType w:val="multilevel"/>
    <w:tmpl w:val="87462F7A"/>
    <w:name w:val="WW8Num38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54050AF0"/>
    <w:multiLevelType w:val="hybridMultilevel"/>
    <w:tmpl w:val="9148218A"/>
    <w:name w:val="WW8Num38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51D131C"/>
    <w:multiLevelType w:val="multilevel"/>
    <w:tmpl w:val="87462F7A"/>
    <w:name w:val="WW8Num38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593B7A84"/>
    <w:multiLevelType w:val="multilevel"/>
    <w:tmpl w:val="A8AC5D72"/>
    <w:name w:val="WW8Num3822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5A500255"/>
    <w:multiLevelType w:val="multilevel"/>
    <w:tmpl w:val="87462F7A"/>
    <w:name w:val="WW8Num38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5C1E378F"/>
    <w:multiLevelType w:val="multilevel"/>
    <w:tmpl w:val="87462F7A"/>
    <w:name w:val="WW8Num38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E8A2AF1"/>
    <w:multiLevelType w:val="hybridMultilevel"/>
    <w:tmpl w:val="95A8F5B4"/>
    <w:name w:val="WW8Num382222222222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1647C4F"/>
    <w:multiLevelType w:val="hybridMultilevel"/>
    <w:tmpl w:val="8C8A14B2"/>
    <w:name w:val="WW8Num38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5DD0A3C"/>
    <w:multiLevelType w:val="hybridMultilevel"/>
    <w:tmpl w:val="A27E5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7B26639"/>
    <w:multiLevelType w:val="multilevel"/>
    <w:tmpl w:val="A8AC5D72"/>
    <w:name w:val="WW8Num38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6AB01E91"/>
    <w:multiLevelType w:val="multilevel"/>
    <w:tmpl w:val="74A07CA2"/>
    <w:name w:val="WW8Num3822222222222222"/>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C8049AE"/>
    <w:multiLevelType w:val="multilevel"/>
    <w:tmpl w:val="87462F7A"/>
    <w:name w:val="WW8Num38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6C990433"/>
    <w:multiLevelType w:val="multilevel"/>
    <w:tmpl w:val="87462F7A"/>
    <w:name w:val="WW8Num38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70094FD5"/>
    <w:multiLevelType w:val="multilevel"/>
    <w:tmpl w:val="A8AC5D72"/>
    <w:name w:val="WW8Num38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712430F9"/>
    <w:multiLevelType w:val="multilevel"/>
    <w:tmpl w:val="87462F7A"/>
    <w:name w:val="WW8Num38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71B90CE3"/>
    <w:multiLevelType w:val="multilevel"/>
    <w:tmpl w:val="E772B2BC"/>
    <w:name w:val="WW8Num112"/>
    <w:lvl w:ilvl="0">
      <w:start w:val="1"/>
      <w:numFmt w:val="decimal"/>
      <w:lvlText w:val="%1."/>
      <w:lvlJc w:val="left"/>
      <w:pPr>
        <w:tabs>
          <w:tab w:val="num" w:pos="357"/>
        </w:tabs>
        <w:ind w:left="357" w:hanging="357"/>
      </w:pPr>
      <w:rPr>
        <w:rFonts w:eastAsia="Verdana" w:hint="default"/>
        <w:b/>
        <w:caps w:val="0"/>
        <w:smallCaps w:val="0"/>
        <w:strike w:val="0"/>
        <w:dstrike w:val="0"/>
        <w:vanish w:val="0"/>
        <w:spacing w:val="4"/>
        <w:position w:val="0"/>
        <w:sz w:val="24"/>
        <w:szCs w:val="22"/>
        <w:vertAlign w:val="baseline"/>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2">
    <w:nsid w:val="72092206"/>
    <w:multiLevelType w:val="multilevel"/>
    <w:tmpl w:val="87462F7A"/>
    <w:name w:val="WW8Num38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730B3782"/>
    <w:multiLevelType w:val="hybridMultilevel"/>
    <w:tmpl w:val="812601C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3486F0B"/>
    <w:multiLevelType w:val="multilevel"/>
    <w:tmpl w:val="87462F7A"/>
    <w:name w:val="WW8Num38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73501532"/>
    <w:multiLevelType w:val="multilevel"/>
    <w:tmpl w:val="87462F7A"/>
    <w:name w:val="WW8Num38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73F435FC"/>
    <w:multiLevelType w:val="multilevel"/>
    <w:tmpl w:val="87462F7A"/>
    <w:name w:val="WW8Num382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74204C29"/>
    <w:multiLevelType w:val="hybridMultilevel"/>
    <w:tmpl w:val="F3EA1866"/>
    <w:name w:val="WW8Num38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51C7A85"/>
    <w:multiLevelType w:val="multilevel"/>
    <w:tmpl w:val="A8AC5D72"/>
    <w:name w:val="WW8Num382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760F77AA"/>
    <w:multiLevelType w:val="hybridMultilevel"/>
    <w:tmpl w:val="1A4C32C4"/>
    <w:name w:val="WW8Num38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7B22EAC"/>
    <w:multiLevelType w:val="multilevel"/>
    <w:tmpl w:val="87462F7A"/>
    <w:name w:val="WW8Num38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78523213"/>
    <w:multiLevelType w:val="hybridMultilevel"/>
    <w:tmpl w:val="9A40003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E5E21DE"/>
    <w:multiLevelType w:val="hybridMultilevel"/>
    <w:tmpl w:val="D7A43BD2"/>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3">
    <w:nsid w:val="7F49618B"/>
    <w:multiLevelType w:val="hybridMultilevel"/>
    <w:tmpl w:val="B9D00D6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4">
    <w:nsid w:val="7FE70365"/>
    <w:multiLevelType w:val="multilevel"/>
    <w:tmpl w:val="87462F7A"/>
    <w:name w:val="WW8Num38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5"/>
  </w:num>
  <w:num w:numId="4">
    <w:abstractNumId w:val="19"/>
  </w:num>
  <w:num w:numId="5">
    <w:abstractNumId w:val="20"/>
  </w:num>
  <w:num w:numId="6">
    <w:abstractNumId w:val="22"/>
  </w:num>
  <w:num w:numId="7">
    <w:abstractNumId w:val="23"/>
  </w:num>
  <w:num w:numId="8">
    <w:abstractNumId w:val="24"/>
  </w:num>
  <w:num w:numId="9">
    <w:abstractNumId w:val="30"/>
  </w:num>
  <w:num w:numId="10">
    <w:abstractNumId w:val="51"/>
  </w:num>
  <w:num w:numId="11">
    <w:abstractNumId w:val="72"/>
  </w:num>
  <w:num w:numId="12">
    <w:abstractNumId w:val="100"/>
  </w:num>
  <w:num w:numId="13">
    <w:abstractNumId w:val="81"/>
  </w:num>
  <w:num w:numId="14">
    <w:abstractNumId w:val="69"/>
  </w:num>
  <w:num w:numId="15">
    <w:abstractNumId w:val="103"/>
  </w:num>
  <w:num w:numId="16">
    <w:abstractNumId w:val="113"/>
  </w:num>
  <w:num w:numId="17">
    <w:abstractNumId w:val="111"/>
  </w:num>
  <w:num w:numId="18">
    <w:abstractNumId w:val="76"/>
  </w:num>
  <w:num w:numId="19">
    <w:abstractNumId w:val="112"/>
  </w:num>
  <w:num w:numId="20">
    <w:abstractNumId w:val="68"/>
  </w:num>
  <w:num w:numId="21">
    <w:abstractNumId w:val="85"/>
  </w:num>
  <w:num w:numId="22">
    <w:abstractNumId w:val="61"/>
  </w:num>
  <w:num w:numId="23">
    <w:abstractNumId w:val="56"/>
  </w:num>
  <w:num w:numId="24">
    <w:abstractNumId w:val="79"/>
  </w:num>
  <w:num w:numId="25">
    <w:abstractNumId w:val="66"/>
  </w:num>
  <w:num w:numId="26">
    <w:abstractNumId w:val="84"/>
  </w:num>
  <w:num w:numId="27">
    <w:abstractNumId w:val="73"/>
  </w:num>
  <w:num w:numId="28">
    <w:abstractNumId w:val="65"/>
  </w:num>
  <w:num w:numId="29">
    <w:abstractNumId w:val="57"/>
  </w:num>
  <w:num w:numId="30">
    <w:abstractNumId w:val="52"/>
  </w:num>
  <w:num w:numId="31">
    <w:abstractNumId w:val="45"/>
  </w:num>
  <w:num w:numId="32">
    <w:abstractNumId w:val="83"/>
  </w:num>
  <w:num w:numId="33">
    <w:abstractNumId w:val="109"/>
  </w:num>
  <w:num w:numId="34">
    <w:abstractNumId w:val="62"/>
  </w:num>
  <w:num w:numId="35">
    <w:abstractNumId w:val="71"/>
  </w:num>
  <w:num w:numId="36">
    <w:abstractNumId w:val="42"/>
  </w:num>
  <w:num w:numId="37">
    <w:abstractNumId w:val="48"/>
  </w:num>
  <w:num w:numId="38">
    <w:abstractNumId w:val="92"/>
  </w:num>
  <w:num w:numId="39">
    <w:abstractNumId w:val="46"/>
  </w:num>
  <w:num w:numId="40">
    <w:abstractNumId w:val="94"/>
  </w:num>
  <w:num w:numId="41">
    <w:abstractNumId w:val="59"/>
  </w:num>
  <w:num w:numId="42">
    <w:abstractNumId w:val="8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5C"/>
    <w:rsid w:val="00002BE0"/>
    <w:rsid w:val="00014A1A"/>
    <w:rsid w:val="000226A9"/>
    <w:rsid w:val="00023B64"/>
    <w:rsid w:val="00035739"/>
    <w:rsid w:val="0004062A"/>
    <w:rsid w:val="00045178"/>
    <w:rsid w:val="00047710"/>
    <w:rsid w:val="00054DEA"/>
    <w:rsid w:val="00071423"/>
    <w:rsid w:val="0007643F"/>
    <w:rsid w:val="00076601"/>
    <w:rsid w:val="00076833"/>
    <w:rsid w:val="000803CE"/>
    <w:rsid w:val="00085C79"/>
    <w:rsid w:val="000863DA"/>
    <w:rsid w:val="000A14AA"/>
    <w:rsid w:val="000A4095"/>
    <w:rsid w:val="000A44CB"/>
    <w:rsid w:val="000B260A"/>
    <w:rsid w:val="000B789C"/>
    <w:rsid w:val="000C5401"/>
    <w:rsid w:val="000D6DA3"/>
    <w:rsid w:val="000D7CEB"/>
    <w:rsid w:val="000E3140"/>
    <w:rsid w:val="000E5EC3"/>
    <w:rsid w:val="00101832"/>
    <w:rsid w:val="0012195A"/>
    <w:rsid w:val="001326DF"/>
    <w:rsid w:val="00132E56"/>
    <w:rsid w:val="001446B8"/>
    <w:rsid w:val="001500E1"/>
    <w:rsid w:val="00154806"/>
    <w:rsid w:val="00155DA6"/>
    <w:rsid w:val="00157375"/>
    <w:rsid w:val="00170A9E"/>
    <w:rsid w:val="00175898"/>
    <w:rsid w:val="00175AF4"/>
    <w:rsid w:val="00181254"/>
    <w:rsid w:val="00184DE2"/>
    <w:rsid w:val="00190CDF"/>
    <w:rsid w:val="0019154C"/>
    <w:rsid w:val="00193B67"/>
    <w:rsid w:val="001A349C"/>
    <w:rsid w:val="001B7FF4"/>
    <w:rsid w:val="001C1E97"/>
    <w:rsid w:val="001F21EB"/>
    <w:rsid w:val="00204EDE"/>
    <w:rsid w:val="00207A4C"/>
    <w:rsid w:val="00211653"/>
    <w:rsid w:val="0021180A"/>
    <w:rsid w:val="00220EE3"/>
    <w:rsid w:val="0023386F"/>
    <w:rsid w:val="00245CE0"/>
    <w:rsid w:val="0025133F"/>
    <w:rsid w:val="00252997"/>
    <w:rsid w:val="00265C9D"/>
    <w:rsid w:val="00265CF3"/>
    <w:rsid w:val="00267381"/>
    <w:rsid w:val="00270C66"/>
    <w:rsid w:val="00271C7A"/>
    <w:rsid w:val="00275E83"/>
    <w:rsid w:val="00275F8E"/>
    <w:rsid w:val="0028081A"/>
    <w:rsid w:val="00290482"/>
    <w:rsid w:val="00292DA6"/>
    <w:rsid w:val="002A081A"/>
    <w:rsid w:val="002A2835"/>
    <w:rsid w:val="002A30DC"/>
    <w:rsid w:val="002A395D"/>
    <w:rsid w:val="002B0FD6"/>
    <w:rsid w:val="002C4059"/>
    <w:rsid w:val="002D0ADA"/>
    <w:rsid w:val="002F2D9F"/>
    <w:rsid w:val="002F4E6E"/>
    <w:rsid w:val="00304961"/>
    <w:rsid w:val="003072F2"/>
    <w:rsid w:val="0031470F"/>
    <w:rsid w:val="00315C83"/>
    <w:rsid w:val="00317954"/>
    <w:rsid w:val="00324734"/>
    <w:rsid w:val="00325202"/>
    <w:rsid w:val="00341B7A"/>
    <w:rsid w:val="00345404"/>
    <w:rsid w:val="00347A86"/>
    <w:rsid w:val="003610EB"/>
    <w:rsid w:val="00372CC8"/>
    <w:rsid w:val="0037408B"/>
    <w:rsid w:val="00374C4F"/>
    <w:rsid w:val="00377720"/>
    <w:rsid w:val="00380A6A"/>
    <w:rsid w:val="00381697"/>
    <w:rsid w:val="003839F1"/>
    <w:rsid w:val="00391E39"/>
    <w:rsid w:val="00392C25"/>
    <w:rsid w:val="003A5AEC"/>
    <w:rsid w:val="003A7948"/>
    <w:rsid w:val="003B4D67"/>
    <w:rsid w:val="003B6000"/>
    <w:rsid w:val="003B673C"/>
    <w:rsid w:val="003B6991"/>
    <w:rsid w:val="003C0E80"/>
    <w:rsid w:val="003C5554"/>
    <w:rsid w:val="003D5370"/>
    <w:rsid w:val="003D7250"/>
    <w:rsid w:val="004031D5"/>
    <w:rsid w:val="00412FFD"/>
    <w:rsid w:val="004146BA"/>
    <w:rsid w:val="00417CAC"/>
    <w:rsid w:val="00421717"/>
    <w:rsid w:val="00427763"/>
    <w:rsid w:val="00440674"/>
    <w:rsid w:val="00442BA4"/>
    <w:rsid w:val="00480F3D"/>
    <w:rsid w:val="00481FAC"/>
    <w:rsid w:val="00484031"/>
    <w:rsid w:val="0048557F"/>
    <w:rsid w:val="0049148D"/>
    <w:rsid w:val="00492650"/>
    <w:rsid w:val="00492680"/>
    <w:rsid w:val="00494300"/>
    <w:rsid w:val="0049763F"/>
    <w:rsid w:val="004A0580"/>
    <w:rsid w:val="004B7CA4"/>
    <w:rsid w:val="004E1FDA"/>
    <w:rsid w:val="004E4E4A"/>
    <w:rsid w:val="004E51A7"/>
    <w:rsid w:val="004E5254"/>
    <w:rsid w:val="004F2F27"/>
    <w:rsid w:val="004F3D70"/>
    <w:rsid w:val="004F4DBE"/>
    <w:rsid w:val="004F60E6"/>
    <w:rsid w:val="0050662B"/>
    <w:rsid w:val="005126ED"/>
    <w:rsid w:val="005354B4"/>
    <w:rsid w:val="0054007B"/>
    <w:rsid w:val="0055165E"/>
    <w:rsid w:val="00555731"/>
    <w:rsid w:val="00574B51"/>
    <w:rsid w:val="00576799"/>
    <w:rsid w:val="00580182"/>
    <w:rsid w:val="005806F2"/>
    <w:rsid w:val="00582490"/>
    <w:rsid w:val="00584CA3"/>
    <w:rsid w:val="0058540A"/>
    <w:rsid w:val="005924B1"/>
    <w:rsid w:val="00592941"/>
    <w:rsid w:val="00592BDD"/>
    <w:rsid w:val="005965A0"/>
    <w:rsid w:val="005B1630"/>
    <w:rsid w:val="005C0C4D"/>
    <w:rsid w:val="005C29C3"/>
    <w:rsid w:val="005D5156"/>
    <w:rsid w:val="005E5727"/>
    <w:rsid w:val="0060174D"/>
    <w:rsid w:val="00602A44"/>
    <w:rsid w:val="006031A2"/>
    <w:rsid w:val="0060533B"/>
    <w:rsid w:val="006209EA"/>
    <w:rsid w:val="00623B7E"/>
    <w:rsid w:val="00627B85"/>
    <w:rsid w:val="00630FCD"/>
    <w:rsid w:val="006313D8"/>
    <w:rsid w:val="0063609C"/>
    <w:rsid w:val="006408B2"/>
    <w:rsid w:val="00642336"/>
    <w:rsid w:val="0064344F"/>
    <w:rsid w:val="00651674"/>
    <w:rsid w:val="00654D24"/>
    <w:rsid w:val="00656400"/>
    <w:rsid w:val="006711A0"/>
    <w:rsid w:val="00681D9D"/>
    <w:rsid w:val="00682AE6"/>
    <w:rsid w:val="0068654B"/>
    <w:rsid w:val="00692090"/>
    <w:rsid w:val="006942F2"/>
    <w:rsid w:val="006B5B8B"/>
    <w:rsid w:val="006C13EC"/>
    <w:rsid w:val="006D3974"/>
    <w:rsid w:val="006D4968"/>
    <w:rsid w:val="006D7799"/>
    <w:rsid w:val="006E1192"/>
    <w:rsid w:val="006E1F44"/>
    <w:rsid w:val="006F203E"/>
    <w:rsid w:val="006F5F80"/>
    <w:rsid w:val="006F78A4"/>
    <w:rsid w:val="00725966"/>
    <w:rsid w:val="0073045C"/>
    <w:rsid w:val="007479F4"/>
    <w:rsid w:val="00747C6E"/>
    <w:rsid w:val="00753670"/>
    <w:rsid w:val="007666FD"/>
    <w:rsid w:val="00767F5B"/>
    <w:rsid w:val="0078797E"/>
    <w:rsid w:val="007924C5"/>
    <w:rsid w:val="007A02A5"/>
    <w:rsid w:val="007A3E44"/>
    <w:rsid w:val="007A66A4"/>
    <w:rsid w:val="007B72A7"/>
    <w:rsid w:val="007D1AF8"/>
    <w:rsid w:val="007D7820"/>
    <w:rsid w:val="007E7E69"/>
    <w:rsid w:val="007F62AA"/>
    <w:rsid w:val="008040DB"/>
    <w:rsid w:val="008048AB"/>
    <w:rsid w:val="008060C5"/>
    <w:rsid w:val="00814010"/>
    <w:rsid w:val="00821C41"/>
    <w:rsid w:val="00822F67"/>
    <w:rsid w:val="0083221C"/>
    <w:rsid w:val="00840A3B"/>
    <w:rsid w:val="0084606F"/>
    <w:rsid w:val="008475DA"/>
    <w:rsid w:val="0086015E"/>
    <w:rsid w:val="008615F3"/>
    <w:rsid w:val="0086783A"/>
    <w:rsid w:val="00867A54"/>
    <w:rsid w:val="00883553"/>
    <w:rsid w:val="00884766"/>
    <w:rsid w:val="008870C7"/>
    <w:rsid w:val="008875AE"/>
    <w:rsid w:val="008A041D"/>
    <w:rsid w:val="008B178C"/>
    <w:rsid w:val="008B531D"/>
    <w:rsid w:val="008B7F8F"/>
    <w:rsid w:val="008C05AD"/>
    <w:rsid w:val="008C6923"/>
    <w:rsid w:val="008C753F"/>
    <w:rsid w:val="008E6330"/>
    <w:rsid w:val="008F3570"/>
    <w:rsid w:val="008F5522"/>
    <w:rsid w:val="009058BB"/>
    <w:rsid w:val="00910E6C"/>
    <w:rsid w:val="00925087"/>
    <w:rsid w:val="009325A0"/>
    <w:rsid w:val="00932BA4"/>
    <w:rsid w:val="0093745D"/>
    <w:rsid w:val="00940085"/>
    <w:rsid w:val="009473FC"/>
    <w:rsid w:val="009523A1"/>
    <w:rsid w:val="00957E34"/>
    <w:rsid w:val="0098625C"/>
    <w:rsid w:val="0098695F"/>
    <w:rsid w:val="00987CBD"/>
    <w:rsid w:val="0099076E"/>
    <w:rsid w:val="0099606A"/>
    <w:rsid w:val="009A1295"/>
    <w:rsid w:val="009D1FB1"/>
    <w:rsid w:val="009D2B0A"/>
    <w:rsid w:val="009E610E"/>
    <w:rsid w:val="009F0DFD"/>
    <w:rsid w:val="009F65FD"/>
    <w:rsid w:val="00A07725"/>
    <w:rsid w:val="00A11F1B"/>
    <w:rsid w:val="00A17CAE"/>
    <w:rsid w:val="00A34631"/>
    <w:rsid w:val="00A35AC8"/>
    <w:rsid w:val="00A36B3B"/>
    <w:rsid w:val="00A4027F"/>
    <w:rsid w:val="00A9376B"/>
    <w:rsid w:val="00A93D6F"/>
    <w:rsid w:val="00AB13F2"/>
    <w:rsid w:val="00AD4EE5"/>
    <w:rsid w:val="00AD54AA"/>
    <w:rsid w:val="00AD6E41"/>
    <w:rsid w:val="00AD7543"/>
    <w:rsid w:val="00B01831"/>
    <w:rsid w:val="00B23231"/>
    <w:rsid w:val="00B25B82"/>
    <w:rsid w:val="00B54C02"/>
    <w:rsid w:val="00B6038A"/>
    <w:rsid w:val="00B607E6"/>
    <w:rsid w:val="00B62970"/>
    <w:rsid w:val="00B72C42"/>
    <w:rsid w:val="00B73108"/>
    <w:rsid w:val="00B86402"/>
    <w:rsid w:val="00B867EE"/>
    <w:rsid w:val="00BA3DB6"/>
    <w:rsid w:val="00BA671B"/>
    <w:rsid w:val="00BC2D0F"/>
    <w:rsid w:val="00BE6F48"/>
    <w:rsid w:val="00BE7DEB"/>
    <w:rsid w:val="00BF70E1"/>
    <w:rsid w:val="00C13662"/>
    <w:rsid w:val="00C30325"/>
    <w:rsid w:val="00C3764F"/>
    <w:rsid w:val="00C37D04"/>
    <w:rsid w:val="00C41052"/>
    <w:rsid w:val="00C601DF"/>
    <w:rsid w:val="00C63DDC"/>
    <w:rsid w:val="00C749E1"/>
    <w:rsid w:val="00C8092C"/>
    <w:rsid w:val="00C81038"/>
    <w:rsid w:val="00CA4FAC"/>
    <w:rsid w:val="00CB15ED"/>
    <w:rsid w:val="00CB5C1A"/>
    <w:rsid w:val="00CD4D0E"/>
    <w:rsid w:val="00CD5B98"/>
    <w:rsid w:val="00CE1472"/>
    <w:rsid w:val="00CF3FD7"/>
    <w:rsid w:val="00CF5A0A"/>
    <w:rsid w:val="00D137F7"/>
    <w:rsid w:val="00D157CF"/>
    <w:rsid w:val="00D1596D"/>
    <w:rsid w:val="00D332B4"/>
    <w:rsid w:val="00D3560F"/>
    <w:rsid w:val="00D412EE"/>
    <w:rsid w:val="00D50430"/>
    <w:rsid w:val="00D56E00"/>
    <w:rsid w:val="00D6074E"/>
    <w:rsid w:val="00D60832"/>
    <w:rsid w:val="00D63448"/>
    <w:rsid w:val="00D9052B"/>
    <w:rsid w:val="00D908FA"/>
    <w:rsid w:val="00D931A6"/>
    <w:rsid w:val="00DA53EA"/>
    <w:rsid w:val="00DA547E"/>
    <w:rsid w:val="00DC1635"/>
    <w:rsid w:val="00DC492F"/>
    <w:rsid w:val="00DE7825"/>
    <w:rsid w:val="00DF3F29"/>
    <w:rsid w:val="00DF5A48"/>
    <w:rsid w:val="00E01F3D"/>
    <w:rsid w:val="00E024CF"/>
    <w:rsid w:val="00E05C21"/>
    <w:rsid w:val="00E10213"/>
    <w:rsid w:val="00E1422B"/>
    <w:rsid w:val="00E166F1"/>
    <w:rsid w:val="00E1737E"/>
    <w:rsid w:val="00E218BC"/>
    <w:rsid w:val="00E315C8"/>
    <w:rsid w:val="00E3230F"/>
    <w:rsid w:val="00E40E1A"/>
    <w:rsid w:val="00E536C9"/>
    <w:rsid w:val="00E6737E"/>
    <w:rsid w:val="00E738C3"/>
    <w:rsid w:val="00E74E4F"/>
    <w:rsid w:val="00E82B12"/>
    <w:rsid w:val="00E8798C"/>
    <w:rsid w:val="00E92A1A"/>
    <w:rsid w:val="00E94F69"/>
    <w:rsid w:val="00E95E2F"/>
    <w:rsid w:val="00EA4AD6"/>
    <w:rsid w:val="00EA4EC4"/>
    <w:rsid w:val="00EA5182"/>
    <w:rsid w:val="00EC42AB"/>
    <w:rsid w:val="00EC6D57"/>
    <w:rsid w:val="00ED4E33"/>
    <w:rsid w:val="00ED7273"/>
    <w:rsid w:val="00EE154B"/>
    <w:rsid w:val="00EE3158"/>
    <w:rsid w:val="00EE7617"/>
    <w:rsid w:val="00F004B3"/>
    <w:rsid w:val="00F158BB"/>
    <w:rsid w:val="00F16BB6"/>
    <w:rsid w:val="00F2569B"/>
    <w:rsid w:val="00F27E5A"/>
    <w:rsid w:val="00F33257"/>
    <w:rsid w:val="00F33D59"/>
    <w:rsid w:val="00F34C72"/>
    <w:rsid w:val="00F35723"/>
    <w:rsid w:val="00F3795D"/>
    <w:rsid w:val="00F4049B"/>
    <w:rsid w:val="00F446A7"/>
    <w:rsid w:val="00F46418"/>
    <w:rsid w:val="00F515B9"/>
    <w:rsid w:val="00F53F56"/>
    <w:rsid w:val="00F64742"/>
    <w:rsid w:val="00F71F1B"/>
    <w:rsid w:val="00F973F9"/>
    <w:rsid w:val="00FA74D1"/>
    <w:rsid w:val="00FA7F80"/>
    <w:rsid w:val="00FB30E5"/>
    <w:rsid w:val="00FB54F5"/>
    <w:rsid w:val="00FB62FF"/>
    <w:rsid w:val="00FB7DF6"/>
    <w:rsid w:val="00FC1EC1"/>
    <w:rsid w:val="00FC68DD"/>
    <w:rsid w:val="00FD318C"/>
    <w:rsid w:val="00FE5EA2"/>
    <w:rsid w:val="00FF3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1423"/>
    <w:pPr>
      <w:suppressAutoHyphens/>
    </w:pPr>
    <w:rPr>
      <w:lang w:eastAsia="zh-CN"/>
    </w:rPr>
  </w:style>
  <w:style w:type="paragraph" w:styleId="Nagwek1">
    <w:name w:val="heading 1"/>
    <w:basedOn w:val="Normalny"/>
    <w:next w:val="Normalny"/>
    <w:qFormat/>
    <w:rsid w:val="0054007B"/>
    <w:pPr>
      <w:keepNext/>
      <w:numPr>
        <w:numId w:val="1"/>
      </w:numPr>
      <w:outlineLvl w:val="0"/>
    </w:pPr>
    <w:rPr>
      <w:sz w:val="24"/>
    </w:rPr>
  </w:style>
  <w:style w:type="paragraph" w:styleId="Nagwek2">
    <w:name w:val="heading 2"/>
    <w:basedOn w:val="Normalny"/>
    <w:next w:val="Normalny"/>
    <w:qFormat/>
    <w:rsid w:val="0054007B"/>
    <w:pPr>
      <w:keepNext/>
      <w:numPr>
        <w:ilvl w:val="1"/>
        <w:numId w:val="1"/>
      </w:numPr>
      <w:outlineLvl w:val="1"/>
    </w:pPr>
    <w:rPr>
      <w:b/>
      <w:sz w:val="24"/>
      <w:u w:val="single"/>
    </w:rPr>
  </w:style>
  <w:style w:type="paragraph" w:styleId="Nagwek3">
    <w:name w:val="heading 3"/>
    <w:basedOn w:val="Normalny"/>
    <w:next w:val="Normalny"/>
    <w:qFormat/>
    <w:rsid w:val="0054007B"/>
    <w:pPr>
      <w:keepNext/>
      <w:numPr>
        <w:ilvl w:val="2"/>
        <w:numId w:val="1"/>
      </w:numPr>
      <w:jc w:val="center"/>
      <w:outlineLvl w:val="2"/>
    </w:pPr>
    <w:rPr>
      <w:b/>
      <w:bCs/>
      <w:sz w:val="22"/>
    </w:rPr>
  </w:style>
  <w:style w:type="paragraph" w:styleId="Nagwek4">
    <w:name w:val="heading 4"/>
    <w:basedOn w:val="Normalny"/>
    <w:next w:val="Normalny"/>
    <w:qFormat/>
    <w:rsid w:val="0054007B"/>
    <w:pPr>
      <w:keepNext/>
      <w:numPr>
        <w:ilvl w:val="3"/>
        <w:numId w:val="1"/>
      </w:numPr>
      <w:spacing w:before="240" w:after="60"/>
      <w:outlineLvl w:val="3"/>
    </w:pPr>
    <w:rPr>
      <w:b/>
      <w:bCs/>
      <w:sz w:val="28"/>
      <w:szCs w:val="28"/>
    </w:rPr>
  </w:style>
  <w:style w:type="paragraph" w:styleId="Nagwek5">
    <w:name w:val="heading 5"/>
    <w:basedOn w:val="Normalny"/>
    <w:next w:val="Normalny"/>
    <w:qFormat/>
    <w:rsid w:val="0054007B"/>
    <w:pPr>
      <w:keepNext/>
      <w:numPr>
        <w:ilvl w:val="4"/>
        <w:numId w:val="1"/>
      </w:numPr>
      <w:jc w:val="center"/>
      <w:outlineLvl w:val="4"/>
    </w:pPr>
    <w:rPr>
      <w:b/>
      <w:bCs/>
    </w:rPr>
  </w:style>
  <w:style w:type="paragraph" w:styleId="Nagwek6">
    <w:name w:val="heading 6"/>
    <w:basedOn w:val="Normalny"/>
    <w:next w:val="Normalny"/>
    <w:qFormat/>
    <w:rsid w:val="0054007B"/>
    <w:pPr>
      <w:keepNext/>
      <w:numPr>
        <w:ilvl w:val="5"/>
        <w:numId w:val="1"/>
      </w:numPr>
      <w:jc w:val="both"/>
      <w:outlineLvl w:val="5"/>
    </w:pPr>
    <w:rPr>
      <w:sz w:val="24"/>
    </w:rPr>
  </w:style>
  <w:style w:type="paragraph" w:styleId="Nagwek7">
    <w:name w:val="heading 7"/>
    <w:basedOn w:val="Normalny"/>
    <w:next w:val="Normalny"/>
    <w:qFormat/>
    <w:rsid w:val="0054007B"/>
    <w:pPr>
      <w:keepNext/>
      <w:numPr>
        <w:ilvl w:val="6"/>
        <w:numId w:val="1"/>
      </w:numPr>
      <w:jc w:val="both"/>
      <w:outlineLvl w:val="6"/>
    </w:pPr>
    <w:rPr>
      <w:b/>
      <w:sz w:val="24"/>
      <w:u w:val="single"/>
    </w:rPr>
  </w:style>
  <w:style w:type="paragraph" w:styleId="Nagwek8">
    <w:name w:val="heading 8"/>
    <w:basedOn w:val="Normalny"/>
    <w:next w:val="Normalny"/>
    <w:qFormat/>
    <w:rsid w:val="0054007B"/>
    <w:pPr>
      <w:keepNext/>
      <w:numPr>
        <w:ilvl w:val="7"/>
        <w:numId w:val="1"/>
      </w:numPr>
      <w:jc w:val="right"/>
      <w:outlineLvl w:val="7"/>
    </w:pPr>
    <w:rPr>
      <w:sz w:val="24"/>
      <w:szCs w:val="24"/>
    </w:rPr>
  </w:style>
  <w:style w:type="paragraph" w:styleId="Nagwek9">
    <w:name w:val="heading 9"/>
    <w:basedOn w:val="Normalny"/>
    <w:next w:val="Normalny"/>
    <w:qFormat/>
    <w:rsid w:val="0054007B"/>
    <w:pPr>
      <w:keepNext/>
      <w:numPr>
        <w:ilvl w:val="8"/>
        <w:numId w:val="1"/>
      </w:numPr>
      <w:jc w:val="both"/>
      <w:outlineLvl w:val="8"/>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4007B"/>
  </w:style>
  <w:style w:type="character" w:customStyle="1" w:styleId="WW8Num1z1">
    <w:name w:val="WW8Num1z1"/>
    <w:rsid w:val="0054007B"/>
  </w:style>
  <w:style w:type="character" w:customStyle="1" w:styleId="WW8Num1z2">
    <w:name w:val="WW8Num1z2"/>
    <w:rsid w:val="0054007B"/>
  </w:style>
  <w:style w:type="character" w:customStyle="1" w:styleId="WW8Num1z3">
    <w:name w:val="WW8Num1z3"/>
    <w:rsid w:val="0054007B"/>
  </w:style>
  <w:style w:type="character" w:customStyle="1" w:styleId="WW8Num1z4">
    <w:name w:val="WW8Num1z4"/>
    <w:rsid w:val="0054007B"/>
  </w:style>
  <w:style w:type="character" w:customStyle="1" w:styleId="WW8Num1z5">
    <w:name w:val="WW8Num1z5"/>
    <w:rsid w:val="0054007B"/>
  </w:style>
  <w:style w:type="character" w:customStyle="1" w:styleId="WW8Num1z6">
    <w:name w:val="WW8Num1z6"/>
    <w:rsid w:val="0054007B"/>
  </w:style>
  <w:style w:type="character" w:customStyle="1" w:styleId="WW8Num1z7">
    <w:name w:val="WW8Num1z7"/>
    <w:rsid w:val="0054007B"/>
  </w:style>
  <w:style w:type="character" w:customStyle="1" w:styleId="WW8Num1z8">
    <w:name w:val="WW8Num1z8"/>
    <w:rsid w:val="0054007B"/>
  </w:style>
  <w:style w:type="character" w:customStyle="1" w:styleId="WW8Num2z0">
    <w:name w:val="WW8Num2z0"/>
    <w:rsid w:val="0054007B"/>
    <w:rPr>
      <w:b/>
      <w:sz w:val="24"/>
    </w:rPr>
  </w:style>
  <w:style w:type="character" w:customStyle="1" w:styleId="WW8Num2z1">
    <w:name w:val="WW8Num2z1"/>
    <w:rsid w:val="0054007B"/>
    <w:rPr>
      <w:b/>
      <w:caps w:val="0"/>
      <w:smallCaps w:val="0"/>
      <w:strike w:val="0"/>
      <w:dstrike w:val="0"/>
      <w:vanish w:val="0"/>
      <w:position w:val="0"/>
      <w:sz w:val="24"/>
      <w:vertAlign w:val="baseline"/>
    </w:rPr>
  </w:style>
  <w:style w:type="character" w:customStyle="1" w:styleId="WW8Num2z2">
    <w:name w:val="WW8Num2z2"/>
    <w:rsid w:val="0054007B"/>
  </w:style>
  <w:style w:type="character" w:customStyle="1" w:styleId="WW8Num2z3">
    <w:name w:val="WW8Num2z3"/>
    <w:rsid w:val="0054007B"/>
  </w:style>
  <w:style w:type="character" w:customStyle="1" w:styleId="WW8Num2z4">
    <w:name w:val="WW8Num2z4"/>
    <w:rsid w:val="0054007B"/>
  </w:style>
  <w:style w:type="character" w:customStyle="1" w:styleId="WW8Num2z5">
    <w:name w:val="WW8Num2z5"/>
    <w:rsid w:val="0054007B"/>
  </w:style>
  <w:style w:type="character" w:customStyle="1" w:styleId="WW8Num2z6">
    <w:name w:val="WW8Num2z6"/>
    <w:rsid w:val="0054007B"/>
  </w:style>
  <w:style w:type="character" w:customStyle="1" w:styleId="WW8Num2z7">
    <w:name w:val="WW8Num2z7"/>
    <w:rsid w:val="0054007B"/>
  </w:style>
  <w:style w:type="character" w:customStyle="1" w:styleId="WW8Num2z8">
    <w:name w:val="WW8Num2z8"/>
    <w:rsid w:val="0054007B"/>
  </w:style>
  <w:style w:type="character" w:customStyle="1" w:styleId="WW8Num3z0">
    <w:name w:val="WW8Num3z0"/>
    <w:rsid w:val="0054007B"/>
  </w:style>
  <w:style w:type="character" w:customStyle="1" w:styleId="WW8Num3z1">
    <w:name w:val="WW8Num3z1"/>
    <w:rsid w:val="0054007B"/>
    <w:rPr>
      <w:b/>
      <w:sz w:val="24"/>
    </w:rPr>
  </w:style>
  <w:style w:type="character" w:customStyle="1" w:styleId="WW8Num3z2">
    <w:name w:val="WW8Num3z2"/>
    <w:rsid w:val="0054007B"/>
    <w:rPr>
      <w:b/>
    </w:rPr>
  </w:style>
  <w:style w:type="character" w:customStyle="1" w:styleId="WW8Num3z3">
    <w:name w:val="WW8Num3z3"/>
    <w:rsid w:val="0054007B"/>
  </w:style>
  <w:style w:type="character" w:customStyle="1" w:styleId="WW8Num3z4">
    <w:name w:val="WW8Num3z4"/>
    <w:rsid w:val="0054007B"/>
  </w:style>
  <w:style w:type="character" w:customStyle="1" w:styleId="WW8Num3z5">
    <w:name w:val="WW8Num3z5"/>
    <w:rsid w:val="0054007B"/>
  </w:style>
  <w:style w:type="character" w:customStyle="1" w:styleId="WW8Num3z6">
    <w:name w:val="WW8Num3z6"/>
    <w:rsid w:val="0054007B"/>
  </w:style>
  <w:style w:type="character" w:customStyle="1" w:styleId="WW8Num3z7">
    <w:name w:val="WW8Num3z7"/>
    <w:rsid w:val="0054007B"/>
  </w:style>
  <w:style w:type="character" w:customStyle="1" w:styleId="WW8Num3z8">
    <w:name w:val="WW8Num3z8"/>
    <w:rsid w:val="0054007B"/>
  </w:style>
  <w:style w:type="character" w:customStyle="1" w:styleId="WW8Num4z0">
    <w:name w:val="WW8Num4z0"/>
    <w:rsid w:val="0054007B"/>
    <w:rPr>
      <w:rFonts w:eastAsia="Verdana" w:hint="default"/>
      <w:b/>
      <w:caps w:val="0"/>
      <w:smallCaps w:val="0"/>
      <w:strike w:val="0"/>
      <w:dstrike w:val="0"/>
      <w:vanish w:val="0"/>
      <w:position w:val="0"/>
      <w:sz w:val="24"/>
      <w:szCs w:val="22"/>
      <w:vertAlign w:val="baseline"/>
    </w:rPr>
  </w:style>
  <w:style w:type="character" w:customStyle="1" w:styleId="WW8Num5z0">
    <w:name w:val="WW8Num5z0"/>
    <w:rsid w:val="0054007B"/>
    <w:rPr>
      <w:rFonts w:hint="default"/>
      <w:b/>
      <w:caps w:val="0"/>
      <w:smallCaps w:val="0"/>
      <w:strike w:val="0"/>
      <w:dstrike w:val="0"/>
      <w:vanish w:val="0"/>
      <w:position w:val="0"/>
      <w:sz w:val="24"/>
      <w:szCs w:val="22"/>
      <w:vertAlign w:val="baseline"/>
    </w:rPr>
  </w:style>
  <w:style w:type="character" w:customStyle="1" w:styleId="WW8Num6z0">
    <w:name w:val="WW8Num6z0"/>
    <w:rsid w:val="0054007B"/>
    <w:rPr>
      <w:b/>
      <w:caps w:val="0"/>
      <w:smallCaps w:val="0"/>
      <w:strike w:val="0"/>
      <w:dstrike w:val="0"/>
      <w:vanish w:val="0"/>
      <w:position w:val="0"/>
      <w:sz w:val="24"/>
      <w:szCs w:val="20"/>
      <w:vertAlign w:val="baseline"/>
    </w:rPr>
  </w:style>
  <w:style w:type="character" w:customStyle="1" w:styleId="WW8Num7z0">
    <w:name w:val="WW8Num7z0"/>
    <w:rsid w:val="0054007B"/>
    <w:rPr>
      <w:b/>
      <w:sz w:val="24"/>
    </w:rPr>
  </w:style>
  <w:style w:type="character" w:customStyle="1" w:styleId="WW8Num8z0">
    <w:name w:val="WW8Num8z0"/>
    <w:rsid w:val="0054007B"/>
    <w:rPr>
      <w:rFonts w:hint="default"/>
      <w:b/>
      <w:caps w:val="0"/>
      <w:smallCaps w:val="0"/>
      <w:strike w:val="0"/>
      <w:dstrike w:val="0"/>
      <w:vanish w:val="0"/>
      <w:position w:val="0"/>
      <w:sz w:val="24"/>
      <w:vertAlign w:val="baseline"/>
    </w:rPr>
  </w:style>
  <w:style w:type="character" w:customStyle="1" w:styleId="WW8Num9z0">
    <w:name w:val="WW8Num9z0"/>
    <w:rsid w:val="0054007B"/>
  </w:style>
  <w:style w:type="character" w:customStyle="1" w:styleId="WW8Num9z1">
    <w:name w:val="WW8Num9z1"/>
    <w:rsid w:val="0054007B"/>
    <w:rPr>
      <w:b/>
      <w:caps w:val="0"/>
      <w:smallCaps w:val="0"/>
      <w:strike w:val="0"/>
      <w:dstrike w:val="0"/>
      <w:vanish w:val="0"/>
      <w:position w:val="0"/>
      <w:sz w:val="24"/>
      <w:vertAlign w:val="baseline"/>
    </w:rPr>
  </w:style>
  <w:style w:type="character" w:customStyle="1" w:styleId="WW8Num9z2">
    <w:name w:val="WW8Num9z2"/>
    <w:rsid w:val="0054007B"/>
  </w:style>
  <w:style w:type="character" w:customStyle="1" w:styleId="WW8Num9z3">
    <w:name w:val="WW8Num9z3"/>
    <w:rsid w:val="0054007B"/>
  </w:style>
  <w:style w:type="character" w:customStyle="1" w:styleId="WW8Num9z4">
    <w:name w:val="WW8Num9z4"/>
    <w:rsid w:val="0054007B"/>
  </w:style>
  <w:style w:type="character" w:customStyle="1" w:styleId="WW8Num9z5">
    <w:name w:val="WW8Num9z5"/>
    <w:rsid w:val="0054007B"/>
  </w:style>
  <w:style w:type="character" w:customStyle="1" w:styleId="WW8Num9z6">
    <w:name w:val="WW8Num9z6"/>
    <w:rsid w:val="0054007B"/>
  </w:style>
  <w:style w:type="character" w:customStyle="1" w:styleId="WW8Num9z7">
    <w:name w:val="WW8Num9z7"/>
    <w:rsid w:val="0054007B"/>
  </w:style>
  <w:style w:type="character" w:customStyle="1" w:styleId="WW8Num9z8">
    <w:name w:val="WW8Num9z8"/>
    <w:rsid w:val="0054007B"/>
  </w:style>
  <w:style w:type="character" w:customStyle="1" w:styleId="WW8Num10z0">
    <w:name w:val="WW8Num10z0"/>
    <w:rsid w:val="0054007B"/>
    <w:rPr>
      <w:b/>
      <w:caps w:val="0"/>
      <w:smallCaps w:val="0"/>
      <w:strike w:val="0"/>
      <w:dstrike w:val="0"/>
      <w:vanish w:val="0"/>
      <w:position w:val="0"/>
      <w:sz w:val="24"/>
      <w:vertAlign w:val="baseline"/>
    </w:rPr>
  </w:style>
  <w:style w:type="character" w:customStyle="1" w:styleId="WW8Num11z0">
    <w:name w:val="WW8Num11z0"/>
    <w:rsid w:val="0054007B"/>
    <w:rPr>
      <w:rFonts w:eastAsia="Verdana"/>
      <w:b/>
      <w:caps w:val="0"/>
      <w:smallCaps w:val="0"/>
      <w:strike w:val="0"/>
      <w:dstrike w:val="0"/>
      <w:vanish w:val="0"/>
      <w:spacing w:val="4"/>
      <w:position w:val="0"/>
      <w:sz w:val="24"/>
      <w:szCs w:val="22"/>
      <w:vertAlign w:val="baseline"/>
      <w:lang w:val="en-US"/>
    </w:rPr>
  </w:style>
  <w:style w:type="character" w:customStyle="1" w:styleId="WW8Num11z1">
    <w:name w:val="WW8Num11z1"/>
    <w:rsid w:val="0054007B"/>
  </w:style>
  <w:style w:type="character" w:customStyle="1" w:styleId="WW8Num11z2">
    <w:name w:val="WW8Num11z2"/>
    <w:rsid w:val="0054007B"/>
  </w:style>
  <w:style w:type="character" w:customStyle="1" w:styleId="WW8Num11z3">
    <w:name w:val="WW8Num11z3"/>
    <w:rsid w:val="0054007B"/>
  </w:style>
  <w:style w:type="character" w:customStyle="1" w:styleId="WW8Num11z4">
    <w:name w:val="WW8Num11z4"/>
    <w:rsid w:val="0054007B"/>
  </w:style>
  <w:style w:type="character" w:customStyle="1" w:styleId="WW8Num11z5">
    <w:name w:val="WW8Num11z5"/>
    <w:rsid w:val="0054007B"/>
  </w:style>
  <w:style w:type="character" w:customStyle="1" w:styleId="WW8Num11z6">
    <w:name w:val="WW8Num11z6"/>
    <w:rsid w:val="0054007B"/>
  </w:style>
  <w:style w:type="character" w:customStyle="1" w:styleId="WW8Num11z7">
    <w:name w:val="WW8Num11z7"/>
    <w:rsid w:val="0054007B"/>
  </w:style>
  <w:style w:type="character" w:customStyle="1" w:styleId="WW8Num11z8">
    <w:name w:val="WW8Num11z8"/>
    <w:rsid w:val="0054007B"/>
  </w:style>
  <w:style w:type="character" w:customStyle="1" w:styleId="WW8Num12z0">
    <w:name w:val="WW8Num12z0"/>
    <w:rsid w:val="0054007B"/>
    <w:rPr>
      <w:rFonts w:eastAsia="Verdana"/>
      <w:b/>
      <w:sz w:val="24"/>
      <w:szCs w:val="22"/>
      <w:lang w:eastAsia="pl-PL"/>
    </w:rPr>
  </w:style>
  <w:style w:type="character" w:customStyle="1" w:styleId="WW8Num12z1">
    <w:name w:val="WW8Num12z1"/>
    <w:rsid w:val="0054007B"/>
    <w:rPr>
      <w:b/>
      <w:caps w:val="0"/>
      <w:smallCaps w:val="0"/>
      <w:strike w:val="0"/>
      <w:dstrike w:val="0"/>
      <w:vanish w:val="0"/>
      <w:color w:val="auto"/>
      <w:position w:val="0"/>
      <w:sz w:val="22"/>
      <w:szCs w:val="22"/>
      <w:vertAlign w:val="baseline"/>
    </w:rPr>
  </w:style>
  <w:style w:type="character" w:customStyle="1" w:styleId="WW8Num12z2">
    <w:name w:val="WW8Num12z2"/>
    <w:rsid w:val="0054007B"/>
  </w:style>
  <w:style w:type="character" w:customStyle="1" w:styleId="WW8Num12z3">
    <w:name w:val="WW8Num12z3"/>
    <w:rsid w:val="0054007B"/>
  </w:style>
  <w:style w:type="character" w:customStyle="1" w:styleId="WW8Num12z4">
    <w:name w:val="WW8Num12z4"/>
    <w:rsid w:val="0054007B"/>
  </w:style>
  <w:style w:type="character" w:customStyle="1" w:styleId="WW8Num12z5">
    <w:name w:val="WW8Num12z5"/>
    <w:rsid w:val="0054007B"/>
  </w:style>
  <w:style w:type="character" w:customStyle="1" w:styleId="WW8Num12z6">
    <w:name w:val="WW8Num12z6"/>
    <w:rsid w:val="0054007B"/>
  </w:style>
  <w:style w:type="character" w:customStyle="1" w:styleId="WW8Num12z7">
    <w:name w:val="WW8Num12z7"/>
    <w:rsid w:val="0054007B"/>
  </w:style>
  <w:style w:type="character" w:customStyle="1" w:styleId="WW8Num12z8">
    <w:name w:val="WW8Num12z8"/>
    <w:rsid w:val="0054007B"/>
  </w:style>
  <w:style w:type="character" w:customStyle="1" w:styleId="WW8Num13z0">
    <w:name w:val="WW8Num13z0"/>
    <w:rsid w:val="0054007B"/>
    <w:rPr>
      <w:b/>
      <w:caps w:val="0"/>
      <w:smallCaps w:val="0"/>
      <w:strike w:val="0"/>
      <w:dstrike w:val="0"/>
      <w:vanish w:val="0"/>
      <w:position w:val="0"/>
      <w:sz w:val="24"/>
      <w:szCs w:val="22"/>
      <w:vertAlign w:val="baseline"/>
    </w:rPr>
  </w:style>
  <w:style w:type="character" w:customStyle="1" w:styleId="WW8Num14z0">
    <w:name w:val="WW8Num14z0"/>
    <w:rsid w:val="0054007B"/>
    <w:rPr>
      <w:b/>
      <w:caps w:val="0"/>
      <w:smallCaps w:val="0"/>
      <w:strike w:val="0"/>
      <w:dstrike w:val="0"/>
      <w:vanish w:val="0"/>
      <w:position w:val="0"/>
      <w:sz w:val="24"/>
      <w:vertAlign w:val="baseline"/>
    </w:rPr>
  </w:style>
  <w:style w:type="character" w:customStyle="1" w:styleId="WW8Num14z2">
    <w:name w:val="WW8Num14z2"/>
    <w:rsid w:val="0054007B"/>
    <w:rPr>
      <w:rFonts w:ascii="Times New Roman" w:eastAsia="Times New Roman" w:hAnsi="Times New Roman" w:cs="Times New Roman"/>
    </w:rPr>
  </w:style>
  <w:style w:type="character" w:customStyle="1" w:styleId="WW8Num14z3">
    <w:name w:val="WW8Num14z3"/>
    <w:rsid w:val="0054007B"/>
  </w:style>
  <w:style w:type="character" w:customStyle="1" w:styleId="WW8Num14z4">
    <w:name w:val="WW8Num14z4"/>
    <w:rsid w:val="0054007B"/>
  </w:style>
  <w:style w:type="character" w:customStyle="1" w:styleId="WW8Num14z5">
    <w:name w:val="WW8Num14z5"/>
    <w:rsid w:val="0054007B"/>
  </w:style>
  <w:style w:type="character" w:customStyle="1" w:styleId="WW8Num14z6">
    <w:name w:val="WW8Num14z6"/>
    <w:rsid w:val="0054007B"/>
  </w:style>
  <w:style w:type="character" w:customStyle="1" w:styleId="WW8Num14z7">
    <w:name w:val="WW8Num14z7"/>
    <w:rsid w:val="0054007B"/>
  </w:style>
  <w:style w:type="character" w:customStyle="1" w:styleId="WW8Num14z8">
    <w:name w:val="WW8Num14z8"/>
    <w:rsid w:val="0054007B"/>
  </w:style>
  <w:style w:type="character" w:customStyle="1" w:styleId="WW8Num15z0">
    <w:name w:val="WW8Num15z0"/>
    <w:rsid w:val="0054007B"/>
    <w:rPr>
      <w:b/>
      <w:caps w:val="0"/>
      <w:smallCaps w:val="0"/>
      <w:strike w:val="0"/>
      <w:dstrike w:val="0"/>
      <w:vanish w:val="0"/>
      <w:position w:val="0"/>
      <w:sz w:val="24"/>
      <w:vertAlign w:val="baseline"/>
    </w:rPr>
  </w:style>
  <w:style w:type="character" w:customStyle="1" w:styleId="WW8Num16z0">
    <w:name w:val="WW8Num16z0"/>
    <w:rsid w:val="0054007B"/>
    <w:rPr>
      <w:rFonts w:ascii="Times New Roman" w:eastAsia="Verdana" w:hAnsi="Times New Roman" w:cs="Times New Roman"/>
      <w:b/>
      <w:caps w:val="0"/>
      <w:smallCaps w:val="0"/>
      <w:strike w:val="0"/>
      <w:dstrike w:val="0"/>
      <w:vanish w:val="0"/>
      <w:position w:val="0"/>
      <w:sz w:val="24"/>
      <w:szCs w:val="22"/>
      <w:vertAlign w:val="baseline"/>
    </w:rPr>
  </w:style>
  <w:style w:type="character" w:customStyle="1" w:styleId="WW8Num16z2">
    <w:name w:val="WW8Num16z2"/>
    <w:rsid w:val="0054007B"/>
  </w:style>
  <w:style w:type="character" w:customStyle="1" w:styleId="WW8Num16z3">
    <w:name w:val="WW8Num16z3"/>
    <w:rsid w:val="0054007B"/>
  </w:style>
  <w:style w:type="character" w:customStyle="1" w:styleId="WW8Num16z4">
    <w:name w:val="WW8Num16z4"/>
    <w:rsid w:val="0054007B"/>
  </w:style>
  <w:style w:type="character" w:customStyle="1" w:styleId="WW8Num16z5">
    <w:name w:val="WW8Num16z5"/>
    <w:rsid w:val="0054007B"/>
  </w:style>
  <w:style w:type="character" w:customStyle="1" w:styleId="WW8Num16z6">
    <w:name w:val="WW8Num16z6"/>
    <w:rsid w:val="0054007B"/>
  </w:style>
  <w:style w:type="character" w:customStyle="1" w:styleId="WW8Num16z7">
    <w:name w:val="WW8Num16z7"/>
    <w:rsid w:val="0054007B"/>
  </w:style>
  <w:style w:type="character" w:customStyle="1" w:styleId="WW8Num16z8">
    <w:name w:val="WW8Num16z8"/>
    <w:rsid w:val="0054007B"/>
  </w:style>
  <w:style w:type="character" w:customStyle="1" w:styleId="WW8Num17z0">
    <w:name w:val="WW8Num17z0"/>
    <w:rsid w:val="0054007B"/>
    <w:rPr>
      <w:rFonts w:cs="Verdana" w:hint="default"/>
      <w:sz w:val="22"/>
      <w:szCs w:val="22"/>
    </w:rPr>
  </w:style>
  <w:style w:type="character" w:customStyle="1" w:styleId="WW8Num18z0">
    <w:name w:val="WW8Num18z0"/>
    <w:rsid w:val="0054007B"/>
    <w:rPr>
      <w:b/>
      <w:caps w:val="0"/>
      <w:smallCaps w:val="0"/>
      <w:strike w:val="0"/>
      <w:dstrike w:val="0"/>
      <w:vanish w:val="0"/>
      <w:position w:val="0"/>
      <w:sz w:val="24"/>
      <w:vertAlign w:val="baseline"/>
    </w:rPr>
  </w:style>
  <w:style w:type="character" w:customStyle="1" w:styleId="WW8Num18z2">
    <w:name w:val="WW8Num18z2"/>
    <w:rsid w:val="0054007B"/>
  </w:style>
  <w:style w:type="character" w:customStyle="1" w:styleId="WW8Num18z3">
    <w:name w:val="WW8Num18z3"/>
    <w:rsid w:val="0054007B"/>
  </w:style>
  <w:style w:type="character" w:customStyle="1" w:styleId="WW8Num18z4">
    <w:name w:val="WW8Num18z4"/>
    <w:rsid w:val="0054007B"/>
  </w:style>
  <w:style w:type="character" w:customStyle="1" w:styleId="WW8Num18z5">
    <w:name w:val="WW8Num18z5"/>
    <w:rsid w:val="0054007B"/>
  </w:style>
  <w:style w:type="character" w:customStyle="1" w:styleId="WW8Num18z6">
    <w:name w:val="WW8Num18z6"/>
    <w:rsid w:val="0054007B"/>
  </w:style>
  <w:style w:type="character" w:customStyle="1" w:styleId="WW8Num18z7">
    <w:name w:val="WW8Num18z7"/>
    <w:rsid w:val="0054007B"/>
  </w:style>
  <w:style w:type="character" w:customStyle="1" w:styleId="WW8Num18z8">
    <w:name w:val="WW8Num18z8"/>
    <w:rsid w:val="0054007B"/>
  </w:style>
  <w:style w:type="character" w:customStyle="1" w:styleId="WW8Num19z0">
    <w:name w:val="WW8Num19z0"/>
    <w:rsid w:val="0054007B"/>
    <w:rPr>
      <w:rFonts w:ascii="Verdana" w:eastAsia="Verdana" w:hAnsi="Verdana" w:cs="Verdana" w:hint="default"/>
      <w:b/>
      <w:sz w:val="20"/>
      <w:szCs w:val="22"/>
    </w:rPr>
  </w:style>
  <w:style w:type="character" w:customStyle="1" w:styleId="WW8Num20z0">
    <w:name w:val="WW8Num20z0"/>
    <w:rsid w:val="0054007B"/>
    <w:rPr>
      <w:rFonts w:ascii="Verdana" w:eastAsia="Verdana" w:hAnsi="Verdana" w:cs="Verdana" w:hint="default"/>
      <w:bCs/>
      <w:i/>
      <w:sz w:val="20"/>
      <w:szCs w:val="22"/>
    </w:rPr>
  </w:style>
  <w:style w:type="character" w:customStyle="1" w:styleId="WW8Num21z0">
    <w:name w:val="WW8Num21z0"/>
    <w:rsid w:val="0054007B"/>
    <w:rPr>
      <w:rFonts w:ascii="Verdana" w:hAnsi="Verdana" w:cs="Verdana" w:hint="default"/>
      <w:sz w:val="20"/>
    </w:rPr>
  </w:style>
  <w:style w:type="character" w:customStyle="1" w:styleId="WW8Num22z0">
    <w:name w:val="WW8Num22z0"/>
    <w:rsid w:val="0054007B"/>
    <w:rPr>
      <w:rFonts w:ascii="Verdana" w:eastAsia="Verdana" w:hAnsi="Verdana" w:cs="Verdana" w:hint="default"/>
      <w:bCs/>
      <w:sz w:val="20"/>
    </w:rPr>
  </w:style>
  <w:style w:type="character" w:customStyle="1" w:styleId="WW8Num22z1">
    <w:name w:val="WW8Num22z1"/>
    <w:rsid w:val="0054007B"/>
    <w:rPr>
      <w:rFonts w:ascii="Times New Roman" w:eastAsia="Verdana" w:hAnsi="Times New Roman" w:cs="Times New Roman" w:hint="default"/>
      <w:b/>
      <w:bCs/>
      <w:i w:val="0"/>
      <w:strike w:val="0"/>
      <w:dstrike w:val="0"/>
      <w:color w:val="auto"/>
      <w:sz w:val="22"/>
      <w:szCs w:val="22"/>
    </w:rPr>
  </w:style>
  <w:style w:type="character" w:customStyle="1" w:styleId="WW8Num23z0">
    <w:name w:val="WW8Num23z0"/>
    <w:rsid w:val="0054007B"/>
    <w:rPr>
      <w:rFonts w:ascii="Verdana" w:hAnsi="Verdana" w:cs="Verdana" w:hint="default"/>
      <w:sz w:val="20"/>
      <w:szCs w:val="20"/>
    </w:rPr>
  </w:style>
  <w:style w:type="character" w:customStyle="1" w:styleId="WW8Num24z0">
    <w:name w:val="WW8Num24z0"/>
    <w:rsid w:val="0054007B"/>
    <w:rPr>
      <w:rFonts w:ascii="Times New Roman" w:hAnsi="Times New Roman" w:cs="Times New Roman" w:hint="default"/>
      <w:sz w:val="20"/>
      <w:szCs w:val="22"/>
    </w:rPr>
  </w:style>
  <w:style w:type="character" w:customStyle="1" w:styleId="WW8Num25z0">
    <w:name w:val="WW8Num25z0"/>
    <w:rsid w:val="0054007B"/>
    <w:rPr>
      <w:rFonts w:ascii="Verdana" w:hAnsi="Verdana" w:cs="Verdana" w:hint="default"/>
      <w:color w:val="auto"/>
      <w:sz w:val="20"/>
      <w:szCs w:val="20"/>
    </w:rPr>
  </w:style>
  <w:style w:type="character" w:customStyle="1" w:styleId="WW8Num26z0">
    <w:name w:val="WW8Num26z0"/>
    <w:rsid w:val="0054007B"/>
    <w:rPr>
      <w:rFonts w:ascii="Verdana" w:hAnsi="Verdana" w:cs="Verdana" w:hint="default"/>
      <w:sz w:val="20"/>
      <w:szCs w:val="22"/>
    </w:rPr>
  </w:style>
  <w:style w:type="character" w:customStyle="1" w:styleId="WW8Num27z0">
    <w:name w:val="WW8Num27z0"/>
    <w:rsid w:val="0054007B"/>
    <w:rPr>
      <w:rFonts w:ascii="Verdana" w:hAnsi="Verdana" w:cs="Verdana" w:hint="default"/>
      <w:sz w:val="20"/>
      <w:szCs w:val="22"/>
    </w:rPr>
  </w:style>
  <w:style w:type="character" w:customStyle="1" w:styleId="WW8Num28z0">
    <w:name w:val="WW8Num28z0"/>
    <w:rsid w:val="0054007B"/>
    <w:rPr>
      <w:rFonts w:ascii="Verdana" w:eastAsia="Verdana" w:hAnsi="Verdana" w:cs="Verdana" w:hint="default"/>
      <w:b/>
      <w:i w:val="0"/>
      <w:strike w:val="0"/>
      <w:dstrike w:val="0"/>
      <w:color w:val="auto"/>
      <w:sz w:val="20"/>
      <w:szCs w:val="20"/>
    </w:rPr>
  </w:style>
  <w:style w:type="character" w:customStyle="1" w:styleId="WW8Num29z0">
    <w:name w:val="WW8Num29z0"/>
    <w:rsid w:val="0054007B"/>
    <w:rPr>
      <w:rFonts w:ascii="Verdana" w:hAnsi="Verdana" w:cs="Verdana" w:hint="default"/>
      <w:sz w:val="20"/>
      <w:szCs w:val="20"/>
    </w:rPr>
  </w:style>
  <w:style w:type="character" w:customStyle="1" w:styleId="WW8Num30z0">
    <w:name w:val="WW8Num30z0"/>
    <w:rsid w:val="0054007B"/>
    <w:rPr>
      <w:rFonts w:ascii="Verdana" w:hAnsi="Verdana" w:cs="Verdana" w:hint="default"/>
      <w:b/>
      <w:sz w:val="20"/>
    </w:rPr>
  </w:style>
  <w:style w:type="character" w:customStyle="1" w:styleId="WW8Num30z1">
    <w:name w:val="WW8Num30z1"/>
    <w:rsid w:val="0054007B"/>
    <w:rPr>
      <w:rFonts w:ascii="Times New Roman" w:hAnsi="Times New Roman" w:cs="Times New Roman" w:hint="default"/>
      <w:b/>
      <w:sz w:val="20"/>
      <w:szCs w:val="22"/>
    </w:rPr>
  </w:style>
  <w:style w:type="character" w:customStyle="1" w:styleId="WW8Num31z0">
    <w:name w:val="WW8Num31z0"/>
    <w:rsid w:val="0054007B"/>
    <w:rPr>
      <w:rFonts w:hint="default"/>
      <w:b/>
      <w:caps w:val="0"/>
      <w:smallCaps w:val="0"/>
      <w:strike w:val="0"/>
      <w:dstrike w:val="0"/>
      <w:vanish w:val="0"/>
      <w:position w:val="0"/>
      <w:sz w:val="24"/>
      <w:vertAlign w:val="baseline"/>
    </w:rPr>
  </w:style>
  <w:style w:type="character" w:customStyle="1" w:styleId="WW8Num31z2">
    <w:name w:val="WW8Num31z2"/>
    <w:rsid w:val="0054007B"/>
    <w:rPr>
      <w:rFonts w:hint="default"/>
    </w:rPr>
  </w:style>
  <w:style w:type="character" w:customStyle="1" w:styleId="WW8Num32z0">
    <w:name w:val="WW8Num32z0"/>
    <w:rsid w:val="0054007B"/>
    <w:rPr>
      <w:rFonts w:hint="default"/>
    </w:rPr>
  </w:style>
  <w:style w:type="character" w:customStyle="1" w:styleId="WW8Num32z1">
    <w:name w:val="WW8Num32z1"/>
    <w:rsid w:val="0054007B"/>
  </w:style>
  <w:style w:type="character" w:customStyle="1" w:styleId="WW8Num32z2">
    <w:name w:val="WW8Num32z2"/>
    <w:rsid w:val="0054007B"/>
  </w:style>
  <w:style w:type="character" w:customStyle="1" w:styleId="WW8Num32z3">
    <w:name w:val="WW8Num32z3"/>
    <w:rsid w:val="0054007B"/>
  </w:style>
  <w:style w:type="character" w:customStyle="1" w:styleId="WW8Num32z4">
    <w:name w:val="WW8Num32z4"/>
    <w:rsid w:val="0054007B"/>
  </w:style>
  <w:style w:type="character" w:customStyle="1" w:styleId="WW8Num32z5">
    <w:name w:val="WW8Num32z5"/>
    <w:rsid w:val="0054007B"/>
  </w:style>
  <w:style w:type="character" w:customStyle="1" w:styleId="WW8Num32z6">
    <w:name w:val="WW8Num32z6"/>
    <w:rsid w:val="0054007B"/>
  </w:style>
  <w:style w:type="character" w:customStyle="1" w:styleId="WW8Num32z7">
    <w:name w:val="WW8Num32z7"/>
    <w:rsid w:val="0054007B"/>
  </w:style>
  <w:style w:type="character" w:customStyle="1" w:styleId="WW8Num32z8">
    <w:name w:val="WW8Num32z8"/>
    <w:rsid w:val="0054007B"/>
  </w:style>
  <w:style w:type="character" w:customStyle="1" w:styleId="WW8Num33z0">
    <w:name w:val="WW8Num33z0"/>
    <w:rsid w:val="0054007B"/>
    <w:rPr>
      <w:rFonts w:hint="default"/>
    </w:rPr>
  </w:style>
  <w:style w:type="character" w:customStyle="1" w:styleId="WW8Num33z1">
    <w:name w:val="WW8Num33z1"/>
    <w:rsid w:val="0054007B"/>
  </w:style>
  <w:style w:type="character" w:customStyle="1" w:styleId="WW8Num33z2">
    <w:name w:val="WW8Num33z2"/>
    <w:rsid w:val="0054007B"/>
  </w:style>
  <w:style w:type="character" w:customStyle="1" w:styleId="WW8Num33z3">
    <w:name w:val="WW8Num33z3"/>
    <w:rsid w:val="0054007B"/>
  </w:style>
  <w:style w:type="character" w:customStyle="1" w:styleId="WW8Num33z4">
    <w:name w:val="WW8Num33z4"/>
    <w:rsid w:val="0054007B"/>
  </w:style>
  <w:style w:type="character" w:customStyle="1" w:styleId="WW8Num33z5">
    <w:name w:val="WW8Num33z5"/>
    <w:rsid w:val="0054007B"/>
  </w:style>
  <w:style w:type="character" w:customStyle="1" w:styleId="WW8Num33z6">
    <w:name w:val="WW8Num33z6"/>
    <w:rsid w:val="0054007B"/>
  </w:style>
  <w:style w:type="character" w:customStyle="1" w:styleId="WW8Num33z7">
    <w:name w:val="WW8Num33z7"/>
    <w:rsid w:val="0054007B"/>
  </w:style>
  <w:style w:type="character" w:customStyle="1" w:styleId="WW8Num33z8">
    <w:name w:val="WW8Num33z8"/>
    <w:rsid w:val="0054007B"/>
  </w:style>
  <w:style w:type="character" w:customStyle="1" w:styleId="WW8Num34z0">
    <w:name w:val="WW8Num34z0"/>
    <w:rsid w:val="0054007B"/>
    <w:rPr>
      <w:rFonts w:hint="default"/>
      <w:sz w:val="22"/>
      <w:szCs w:val="22"/>
    </w:rPr>
  </w:style>
  <w:style w:type="character" w:customStyle="1" w:styleId="WW8Num35z0">
    <w:name w:val="WW8Num35z0"/>
    <w:rsid w:val="0054007B"/>
    <w:rPr>
      <w:rFonts w:ascii="Verdana" w:hAnsi="Verdana" w:cs="Verdana" w:hint="default"/>
      <w:i w:val="0"/>
      <w:sz w:val="20"/>
      <w:szCs w:val="20"/>
    </w:rPr>
  </w:style>
  <w:style w:type="character" w:customStyle="1" w:styleId="WW8Num35z1">
    <w:name w:val="WW8Num35z1"/>
    <w:rsid w:val="0054007B"/>
    <w:rPr>
      <w:rFonts w:hint="default"/>
      <w:b/>
      <w:i w:val="0"/>
      <w:sz w:val="20"/>
      <w:szCs w:val="20"/>
    </w:rPr>
  </w:style>
  <w:style w:type="character" w:customStyle="1" w:styleId="WW8Num36z0">
    <w:name w:val="WW8Num36z0"/>
    <w:rsid w:val="0054007B"/>
    <w:rPr>
      <w:rFonts w:hint="default"/>
      <w:sz w:val="22"/>
      <w:szCs w:val="22"/>
    </w:rPr>
  </w:style>
  <w:style w:type="character" w:customStyle="1" w:styleId="WW8Num36z1">
    <w:name w:val="WW8Num36z1"/>
    <w:rsid w:val="0054007B"/>
    <w:rPr>
      <w:rFonts w:hint="default"/>
      <w:b/>
      <w:sz w:val="22"/>
      <w:szCs w:val="22"/>
    </w:rPr>
  </w:style>
  <w:style w:type="character" w:customStyle="1" w:styleId="WW8Num36z2">
    <w:name w:val="WW8Num36z2"/>
    <w:rsid w:val="0054007B"/>
  </w:style>
  <w:style w:type="character" w:customStyle="1" w:styleId="WW8Num36z3">
    <w:name w:val="WW8Num36z3"/>
    <w:rsid w:val="0054007B"/>
  </w:style>
  <w:style w:type="character" w:customStyle="1" w:styleId="WW8Num36z4">
    <w:name w:val="WW8Num36z4"/>
    <w:rsid w:val="0054007B"/>
  </w:style>
  <w:style w:type="character" w:customStyle="1" w:styleId="WW8Num36z5">
    <w:name w:val="WW8Num36z5"/>
    <w:rsid w:val="0054007B"/>
  </w:style>
  <w:style w:type="character" w:customStyle="1" w:styleId="WW8Num36z6">
    <w:name w:val="WW8Num36z6"/>
    <w:rsid w:val="0054007B"/>
  </w:style>
  <w:style w:type="character" w:customStyle="1" w:styleId="WW8Num36z7">
    <w:name w:val="WW8Num36z7"/>
    <w:rsid w:val="0054007B"/>
  </w:style>
  <w:style w:type="character" w:customStyle="1" w:styleId="WW8Num36z8">
    <w:name w:val="WW8Num36z8"/>
    <w:rsid w:val="0054007B"/>
  </w:style>
  <w:style w:type="character" w:customStyle="1" w:styleId="WW8Num37z0">
    <w:name w:val="WW8Num37z0"/>
    <w:rsid w:val="0054007B"/>
    <w:rPr>
      <w:rFonts w:hint="default"/>
    </w:rPr>
  </w:style>
  <w:style w:type="character" w:customStyle="1" w:styleId="WW8Num37z1">
    <w:name w:val="WW8Num37z1"/>
    <w:rsid w:val="0054007B"/>
  </w:style>
  <w:style w:type="character" w:customStyle="1" w:styleId="WW8Num37z2">
    <w:name w:val="WW8Num37z2"/>
    <w:rsid w:val="0054007B"/>
  </w:style>
  <w:style w:type="character" w:customStyle="1" w:styleId="WW8Num37z3">
    <w:name w:val="WW8Num37z3"/>
    <w:rsid w:val="0054007B"/>
  </w:style>
  <w:style w:type="character" w:customStyle="1" w:styleId="WW8Num37z4">
    <w:name w:val="WW8Num37z4"/>
    <w:rsid w:val="0054007B"/>
  </w:style>
  <w:style w:type="character" w:customStyle="1" w:styleId="WW8Num37z5">
    <w:name w:val="WW8Num37z5"/>
    <w:rsid w:val="0054007B"/>
  </w:style>
  <w:style w:type="character" w:customStyle="1" w:styleId="WW8Num37z6">
    <w:name w:val="WW8Num37z6"/>
    <w:rsid w:val="0054007B"/>
  </w:style>
  <w:style w:type="character" w:customStyle="1" w:styleId="WW8Num37z7">
    <w:name w:val="WW8Num37z7"/>
    <w:rsid w:val="0054007B"/>
  </w:style>
  <w:style w:type="character" w:customStyle="1" w:styleId="WW8Num37z8">
    <w:name w:val="WW8Num37z8"/>
    <w:rsid w:val="0054007B"/>
  </w:style>
  <w:style w:type="character" w:customStyle="1" w:styleId="WW8Num38z0">
    <w:name w:val="WW8Num38z0"/>
    <w:rsid w:val="0054007B"/>
    <w:rPr>
      <w:rFonts w:hint="default"/>
    </w:rPr>
  </w:style>
  <w:style w:type="character" w:customStyle="1" w:styleId="WW8Num38z1">
    <w:name w:val="WW8Num38z1"/>
    <w:rsid w:val="0054007B"/>
  </w:style>
  <w:style w:type="character" w:customStyle="1" w:styleId="WW8Num38z2">
    <w:name w:val="WW8Num38z2"/>
    <w:rsid w:val="0054007B"/>
  </w:style>
  <w:style w:type="character" w:customStyle="1" w:styleId="WW8Num38z3">
    <w:name w:val="WW8Num38z3"/>
    <w:rsid w:val="0054007B"/>
  </w:style>
  <w:style w:type="character" w:customStyle="1" w:styleId="WW8Num38z4">
    <w:name w:val="WW8Num38z4"/>
    <w:rsid w:val="0054007B"/>
  </w:style>
  <w:style w:type="character" w:customStyle="1" w:styleId="WW8Num38z5">
    <w:name w:val="WW8Num38z5"/>
    <w:rsid w:val="0054007B"/>
  </w:style>
  <w:style w:type="character" w:customStyle="1" w:styleId="WW8Num38z6">
    <w:name w:val="WW8Num38z6"/>
    <w:rsid w:val="0054007B"/>
  </w:style>
  <w:style w:type="character" w:customStyle="1" w:styleId="WW8Num38z7">
    <w:name w:val="WW8Num38z7"/>
    <w:rsid w:val="0054007B"/>
  </w:style>
  <w:style w:type="character" w:customStyle="1" w:styleId="WW8Num38z8">
    <w:name w:val="WW8Num38z8"/>
    <w:rsid w:val="0054007B"/>
  </w:style>
  <w:style w:type="character" w:customStyle="1" w:styleId="WW8Num39z0">
    <w:name w:val="WW8Num39z0"/>
    <w:rsid w:val="0054007B"/>
    <w:rPr>
      <w:rFonts w:hint="default"/>
      <w:b/>
      <w:caps w:val="0"/>
      <w:smallCaps w:val="0"/>
      <w:strike w:val="0"/>
      <w:dstrike w:val="0"/>
      <w:vanish w:val="0"/>
      <w:position w:val="0"/>
      <w:sz w:val="24"/>
      <w:vertAlign w:val="baseline"/>
    </w:rPr>
  </w:style>
  <w:style w:type="character" w:customStyle="1" w:styleId="WW8Num39z1">
    <w:name w:val="WW8Num39z1"/>
    <w:rsid w:val="0054007B"/>
  </w:style>
  <w:style w:type="character" w:customStyle="1" w:styleId="WW8Num39z2">
    <w:name w:val="WW8Num39z2"/>
    <w:rsid w:val="0054007B"/>
  </w:style>
  <w:style w:type="character" w:customStyle="1" w:styleId="WW8Num39z3">
    <w:name w:val="WW8Num39z3"/>
    <w:rsid w:val="0054007B"/>
  </w:style>
  <w:style w:type="character" w:customStyle="1" w:styleId="WW8Num39z4">
    <w:name w:val="WW8Num39z4"/>
    <w:rsid w:val="0054007B"/>
  </w:style>
  <w:style w:type="character" w:customStyle="1" w:styleId="WW8Num39z5">
    <w:name w:val="WW8Num39z5"/>
    <w:rsid w:val="0054007B"/>
  </w:style>
  <w:style w:type="character" w:customStyle="1" w:styleId="WW8Num39z6">
    <w:name w:val="WW8Num39z6"/>
    <w:rsid w:val="0054007B"/>
  </w:style>
  <w:style w:type="character" w:customStyle="1" w:styleId="WW8Num39z7">
    <w:name w:val="WW8Num39z7"/>
    <w:rsid w:val="0054007B"/>
  </w:style>
  <w:style w:type="character" w:customStyle="1" w:styleId="WW8Num39z8">
    <w:name w:val="WW8Num39z8"/>
    <w:rsid w:val="0054007B"/>
  </w:style>
  <w:style w:type="character" w:customStyle="1" w:styleId="WW8Num40z0">
    <w:name w:val="WW8Num40z0"/>
    <w:rsid w:val="0054007B"/>
    <w:rPr>
      <w:rFonts w:cs="Arial" w:hint="default"/>
    </w:rPr>
  </w:style>
  <w:style w:type="character" w:customStyle="1" w:styleId="WW8Num40z1">
    <w:name w:val="WW8Num40z1"/>
    <w:rsid w:val="0054007B"/>
    <w:rPr>
      <w:rFonts w:cs="Arial" w:hint="default"/>
      <w:b/>
      <w:i/>
      <w:sz w:val="22"/>
      <w:szCs w:val="22"/>
    </w:rPr>
  </w:style>
  <w:style w:type="character" w:customStyle="1" w:styleId="WW8Num41z0">
    <w:name w:val="WW8Num41z0"/>
    <w:rsid w:val="0054007B"/>
    <w:rPr>
      <w:rFonts w:hint="default"/>
    </w:rPr>
  </w:style>
  <w:style w:type="character" w:customStyle="1" w:styleId="WW8Num41z1">
    <w:name w:val="WW8Num41z1"/>
    <w:rsid w:val="0054007B"/>
    <w:rPr>
      <w:rFonts w:hint="default"/>
      <w:b/>
    </w:rPr>
  </w:style>
  <w:style w:type="character" w:customStyle="1" w:styleId="WW8Num42z0">
    <w:name w:val="WW8Num42z0"/>
    <w:rsid w:val="0054007B"/>
    <w:rPr>
      <w:rFonts w:ascii="Symbol" w:hAnsi="Symbol" w:cs="Symbol" w:hint="default"/>
      <w:color w:val="auto"/>
      <w:sz w:val="22"/>
      <w:szCs w:val="22"/>
    </w:rPr>
  </w:style>
  <w:style w:type="character" w:customStyle="1" w:styleId="WW8Num42z1">
    <w:name w:val="WW8Num42z1"/>
    <w:rsid w:val="0054007B"/>
  </w:style>
  <w:style w:type="character" w:customStyle="1" w:styleId="WW8Num42z2">
    <w:name w:val="WW8Num42z2"/>
    <w:rsid w:val="0054007B"/>
  </w:style>
  <w:style w:type="character" w:customStyle="1" w:styleId="WW8Num42z3">
    <w:name w:val="WW8Num42z3"/>
    <w:rsid w:val="0054007B"/>
  </w:style>
  <w:style w:type="character" w:customStyle="1" w:styleId="WW8Num42z4">
    <w:name w:val="WW8Num42z4"/>
    <w:rsid w:val="0054007B"/>
  </w:style>
  <w:style w:type="character" w:customStyle="1" w:styleId="WW8Num42z5">
    <w:name w:val="WW8Num42z5"/>
    <w:rsid w:val="0054007B"/>
  </w:style>
  <w:style w:type="character" w:customStyle="1" w:styleId="WW8Num42z6">
    <w:name w:val="WW8Num42z6"/>
    <w:rsid w:val="0054007B"/>
  </w:style>
  <w:style w:type="character" w:customStyle="1" w:styleId="WW8Num42z7">
    <w:name w:val="WW8Num42z7"/>
    <w:rsid w:val="0054007B"/>
  </w:style>
  <w:style w:type="character" w:customStyle="1" w:styleId="WW8Num42z8">
    <w:name w:val="WW8Num42z8"/>
    <w:rsid w:val="0054007B"/>
  </w:style>
  <w:style w:type="character" w:customStyle="1" w:styleId="WW8Num43z0">
    <w:name w:val="WW8Num43z0"/>
    <w:rsid w:val="0054007B"/>
    <w:rPr>
      <w:rFonts w:hint="default"/>
    </w:rPr>
  </w:style>
  <w:style w:type="character" w:customStyle="1" w:styleId="WW8Num43z1">
    <w:name w:val="WW8Num43z1"/>
    <w:rsid w:val="0054007B"/>
    <w:rPr>
      <w:rFonts w:hint="default"/>
      <w:b/>
      <w:sz w:val="22"/>
      <w:szCs w:val="22"/>
    </w:rPr>
  </w:style>
  <w:style w:type="character" w:customStyle="1" w:styleId="WW8Num44z0">
    <w:name w:val="WW8Num44z0"/>
    <w:rsid w:val="0054007B"/>
    <w:rPr>
      <w:rFonts w:hint="default"/>
      <w:b/>
      <w:caps w:val="0"/>
      <w:smallCaps w:val="0"/>
      <w:strike w:val="0"/>
      <w:dstrike w:val="0"/>
      <w:vanish w:val="0"/>
      <w:position w:val="0"/>
      <w:sz w:val="24"/>
      <w:vertAlign w:val="baseline"/>
    </w:rPr>
  </w:style>
  <w:style w:type="character" w:customStyle="1" w:styleId="WW8Num44z1">
    <w:name w:val="WW8Num44z1"/>
    <w:rsid w:val="0054007B"/>
    <w:rPr>
      <w:rFonts w:hint="default"/>
    </w:rPr>
  </w:style>
  <w:style w:type="character" w:customStyle="1" w:styleId="WW8Num45z0">
    <w:name w:val="WW8Num45z0"/>
    <w:rsid w:val="0054007B"/>
    <w:rPr>
      <w:rFonts w:cs="Times New Roman" w:hint="default"/>
      <w:b/>
      <w:sz w:val="22"/>
      <w:szCs w:val="22"/>
    </w:rPr>
  </w:style>
  <w:style w:type="character" w:customStyle="1" w:styleId="WW8Num45z1">
    <w:name w:val="WW8Num45z1"/>
    <w:rsid w:val="0054007B"/>
    <w:rPr>
      <w:rFonts w:cs="Times New Roman"/>
    </w:rPr>
  </w:style>
  <w:style w:type="character" w:customStyle="1" w:styleId="WW8Num46z0">
    <w:name w:val="WW8Num46z0"/>
    <w:rsid w:val="0054007B"/>
    <w:rPr>
      <w:rFonts w:hint="default"/>
      <w:sz w:val="22"/>
      <w:szCs w:val="22"/>
    </w:rPr>
  </w:style>
  <w:style w:type="character" w:customStyle="1" w:styleId="WW8Num46z1">
    <w:name w:val="WW8Num46z1"/>
    <w:rsid w:val="0054007B"/>
    <w:rPr>
      <w:rFonts w:hint="default"/>
      <w:color w:val="000000"/>
      <w:sz w:val="22"/>
      <w:szCs w:val="22"/>
    </w:rPr>
  </w:style>
  <w:style w:type="character" w:customStyle="1" w:styleId="WW8Num46z2">
    <w:name w:val="WW8Num46z2"/>
    <w:rsid w:val="0054007B"/>
  </w:style>
  <w:style w:type="character" w:customStyle="1" w:styleId="WW8Num46z3">
    <w:name w:val="WW8Num46z3"/>
    <w:rsid w:val="0054007B"/>
  </w:style>
  <w:style w:type="character" w:customStyle="1" w:styleId="WW8Num46z4">
    <w:name w:val="WW8Num46z4"/>
    <w:rsid w:val="0054007B"/>
  </w:style>
  <w:style w:type="character" w:customStyle="1" w:styleId="WW8Num46z5">
    <w:name w:val="WW8Num46z5"/>
    <w:rsid w:val="0054007B"/>
  </w:style>
  <w:style w:type="character" w:customStyle="1" w:styleId="WW8Num46z6">
    <w:name w:val="WW8Num46z6"/>
    <w:rsid w:val="0054007B"/>
  </w:style>
  <w:style w:type="character" w:customStyle="1" w:styleId="WW8Num46z7">
    <w:name w:val="WW8Num46z7"/>
    <w:rsid w:val="0054007B"/>
  </w:style>
  <w:style w:type="character" w:customStyle="1" w:styleId="WW8Num46z8">
    <w:name w:val="WW8Num46z8"/>
    <w:rsid w:val="0054007B"/>
  </w:style>
  <w:style w:type="character" w:customStyle="1" w:styleId="WW8Num47z0">
    <w:name w:val="WW8Num47z0"/>
    <w:rsid w:val="0054007B"/>
    <w:rPr>
      <w:rFonts w:hint="default"/>
      <w:b/>
      <w:sz w:val="24"/>
    </w:rPr>
  </w:style>
  <w:style w:type="character" w:customStyle="1" w:styleId="WW8Num47z1">
    <w:name w:val="WW8Num47z1"/>
    <w:rsid w:val="0054007B"/>
    <w:rPr>
      <w:rFonts w:hint="default"/>
      <w:b/>
      <w:caps w:val="0"/>
      <w:smallCaps w:val="0"/>
      <w:strike w:val="0"/>
      <w:dstrike w:val="0"/>
      <w:vanish w:val="0"/>
      <w:color w:val="auto"/>
      <w:position w:val="0"/>
      <w:sz w:val="22"/>
      <w:szCs w:val="22"/>
      <w:vertAlign w:val="baseline"/>
    </w:rPr>
  </w:style>
  <w:style w:type="character" w:customStyle="1" w:styleId="WW8Num47z2">
    <w:name w:val="WW8Num47z2"/>
    <w:rsid w:val="0054007B"/>
    <w:rPr>
      <w:rFonts w:hint="default"/>
    </w:rPr>
  </w:style>
  <w:style w:type="character" w:customStyle="1" w:styleId="WW8Num48z0">
    <w:name w:val="WW8Num48z0"/>
    <w:rsid w:val="0054007B"/>
    <w:rPr>
      <w:rFonts w:hint="default"/>
    </w:rPr>
  </w:style>
  <w:style w:type="character" w:customStyle="1" w:styleId="WW8Num48z1">
    <w:name w:val="WW8Num48z1"/>
    <w:rsid w:val="0054007B"/>
    <w:rPr>
      <w:rFonts w:hint="default"/>
      <w:b/>
    </w:rPr>
  </w:style>
  <w:style w:type="character" w:customStyle="1" w:styleId="WW8Num49z0">
    <w:name w:val="WW8Num49z0"/>
    <w:rsid w:val="0054007B"/>
    <w:rPr>
      <w:rFonts w:hint="default"/>
      <w:b/>
    </w:rPr>
  </w:style>
  <w:style w:type="character" w:customStyle="1" w:styleId="WW8Num50z0">
    <w:name w:val="WW8Num50z0"/>
    <w:rsid w:val="0054007B"/>
    <w:rPr>
      <w:rFonts w:hint="default"/>
    </w:rPr>
  </w:style>
  <w:style w:type="character" w:customStyle="1" w:styleId="WW8Num50z1">
    <w:name w:val="WW8Num50z1"/>
    <w:rsid w:val="0054007B"/>
    <w:rPr>
      <w:rFonts w:hint="default"/>
      <w:b/>
      <w:sz w:val="22"/>
      <w:szCs w:val="22"/>
    </w:rPr>
  </w:style>
  <w:style w:type="character" w:customStyle="1" w:styleId="WW8Num51z0">
    <w:name w:val="WW8Num51z0"/>
    <w:rsid w:val="0054007B"/>
    <w:rPr>
      <w:rFonts w:cs="Arial" w:hint="default"/>
    </w:rPr>
  </w:style>
  <w:style w:type="character" w:customStyle="1" w:styleId="WW8Num51z1">
    <w:name w:val="WW8Num51z1"/>
    <w:rsid w:val="0054007B"/>
    <w:rPr>
      <w:rFonts w:cs="Arial" w:hint="default"/>
      <w:b/>
      <w:sz w:val="22"/>
      <w:szCs w:val="22"/>
    </w:rPr>
  </w:style>
  <w:style w:type="character" w:customStyle="1" w:styleId="WW8Num52z0">
    <w:name w:val="WW8Num52z0"/>
    <w:rsid w:val="0054007B"/>
    <w:rPr>
      <w:rFonts w:cs="Times New Roman" w:hint="default"/>
      <w:b/>
      <w:caps w:val="0"/>
      <w:smallCaps w:val="0"/>
      <w:strike w:val="0"/>
      <w:dstrike w:val="0"/>
      <w:vanish w:val="0"/>
      <w:position w:val="0"/>
      <w:sz w:val="24"/>
      <w:vertAlign w:val="baseline"/>
    </w:rPr>
  </w:style>
  <w:style w:type="character" w:customStyle="1" w:styleId="WW8Num52z1">
    <w:name w:val="WW8Num52z1"/>
    <w:rsid w:val="0054007B"/>
  </w:style>
  <w:style w:type="character" w:customStyle="1" w:styleId="WW8Num52z2">
    <w:name w:val="WW8Num52z2"/>
    <w:rsid w:val="0054007B"/>
  </w:style>
  <w:style w:type="character" w:customStyle="1" w:styleId="WW8Num52z3">
    <w:name w:val="WW8Num52z3"/>
    <w:rsid w:val="0054007B"/>
  </w:style>
  <w:style w:type="character" w:customStyle="1" w:styleId="WW8Num52z4">
    <w:name w:val="WW8Num52z4"/>
    <w:rsid w:val="0054007B"/>
  </w:style>
  <w:style w:type="character" w:customStyle="1" w:styleId="WW8Num52z5">
    <w:name w:val="WW8Num52z5"/>
    <w:rsid w:val="0054007B"/>
  </w:style>
  <w:style w:type="character" w:customStyle="1" w:styleId="WW8Num52z6">
    <w:name w:val="WW8Num52z6"/>
    <w:rsid w:val="0054007B"/>
  </w:style>
  <w:style w:type="character" w:customStyle="1" w:styleId="WW8Num52z7">
    <w:name w:val="WW8Num52z7"/>
    <w:rsid w:val="0054007B"/>
  </w:style>
  <w:style w:type="character" w:customStyle="1" w:styleId="WW8Num52z8">
    <w:name w:val="WW8Num52z8"/>
    <w:rsid w:val="0054007B"/>
  </w:style>
  <w:style w:type="character" w:customStyle="1" w:styleId="WW8Num53z0">
    <w:name w:val="WW8Num53z0"/>
    <w:rsid w:val="0054007B"/>
    <w:rPr>
      <w:rFonts w:eastAsia="Calibri" w:cs="Calibri" w:hint="default"/>
      <w:sz w:val="22"/>
      <w:szCs w:val="22"/>
    </w:rPr>
  </w:style>
  <w:style w:type="character" w:customStyle="1" w:styleId="WW8Num53z1">
    <w:name w:val="WW8Num53z1"/>
    <w:rsid w:val="0054007B"/>
  </w:style>
  <w:style w:type="character" w:customStyle="1" w:styleId="WW8Num53z2">
    <w:name w:val="WW8Num53z2"/>
    <w:rsid w:val="0054007B"/>
  </w:style>
  <w:style w:type="character" w:customStyle="1" w:styleId="WW8Num53z3">
    <w:name w:val="WW8Num53z3"/>
    <w:rsid w:val="0054007B"/>
  </w:style>
  <w:style w:type="character" w:customStyle="1" w:styleId="WW8Num53z4">
    <w:name w:val="WW8Num53z4"/>
    <w:rsid w:val="0054007B"/>
  </w:style>
  <w:style w:type="character" w:customStyle="1" w:styleId="WW8Num53z5">
    <w:name w:val="WW8Num53z5"/>
    <w:rsid w:val="0054007B"/>
  </w:style>
  <w:style w:type="character" w:customStyle="1" w:styleId="WW8Num53z6">
    <w:name w:val="WW8Num53z6"/>
    <w:rsid w:val="0054007B"/>
  </w:style>
  <w:style w:type="character" w:customStyle="1" w:styleId="WW8Num53z7">
    <w:name w:val="WW8Num53z7"/>
    <w:rsid w:val="0054007B"/>
  </w:style>
  <w:style w:type="character" w:customStyle="1" w:styleId="WW8Num53z8">
    <w:name w:val="WW8Num53z8"/>
    <w:rsid w:val="0054007B"/>
  </w:style>
  <w:style w:type="character" w:customStyle="1" w:styleId="WW8Num54z0">
    <w:name w:val="WW8Num54z0"/>
    <w:rsid w:val="0054007B"/>
    <w:rPr>
      <w:rFonts w:hint="default"/>
    </w:rPr>
  </w:style>
  <w:style w:type="character" w:customStyle="1" w:styleId="WW8Num54z1">
    <w:name w:val="WW8Num54z1"/>
    <w:rsid w:val="0054007B"/>
    <w:rPr>
      <w:rFonts w:hint="default"/>
      <w:b/>
      <w:spacing w:val="4"/>
      <w:sz w:val="22"/>
      <w:szCs w:val="22"/>
    </w:rPr>
  </w:style>
  <w:style w:type="character" w:customStyle="1" w:styleId="WW8Num55z0">
    <w:name w:val="WW8Num55z0"/>
    <w:rsid w:val="0054007B"/>
    <w:rPr>
      <w:rFonts w:hint="default"/>
      <w:sz w:val="22"/>
      <w:szCs w:val="22"/>
    </w:rPr>
  </w:style>
  <w:style w:type="character" w:customStyle="1" w:styleId="WW8Num55z1">
    <w:name w:val="WW8Num55z1"/>
    <w:rsid w:val="0054007B"/>
  </w:style>
  <w:style w:type="character" w:customStyle="1" w:styleId="WW8Num55z2">
    <w:name w:val="WW8Num55z2"/>
    <w:rsid w:val="0054007B"/>
  </w:style>
  <w:style w:type="character" w:customStyle="1" w:styleId="WW8Num55z3">
    <w:name w:val="WW8Num55z3"/>
    <w:rsid w:val="0054007B"/>
  </w:style>
  <w:style w:type="character" w:customStyle="1" w:styleId="WW8Num55z4">
    <w:name w:val="WW8Num55z4"/>
    <w:rsid w:val="0054007B"/>
  </w:style>
  <w:style w:type="character" w:customStyle="1" w:styleId="WW8Num55z5">
    <w:name w:val="WW8Num55z5"/>
    <w:rsid w:val="0054007B"/>
  </w:style>
  <w:style w:type="character" w:customStyle="1" w:styleId="WW8Num55z6">
    <w:name w:val="WW8Num55z6"/>
    <w:rsid w:val="0054007B"/>
  </w:style>
  <w:style w:type="character" w:customStyle="1" w:styleId="WW8Num55z7">
    <w:name w:val="WW8Num55z7"/>
    <w:rsid w:val="0054007B"/>
  </w:style>
  <w:style w:type="character" w:customStyle="1" w:styleId="WW8Num55z8">
    <w:name w:val="WW8Num55z8"/>
    <w:rsid w:val="0054007B"/>
  </w:style>
  <w:style w:type="character" w:customStyle="1" w:styleId="WW8Num56z0">
    <w:name w:val="WW8Num56z0"/>
    <w:rsid w:val="0054007B"/>
    <w:rPr>
      <w:rFonts w:ascii="Wingdings" w:hAnsi="Wingdings" w:cs="Wingdings" w:hint="default"/>
      <w:b/>
      <w:sz w:val="22"/>
      <w:szCs w:val="22"/>
    </w:rPr>
  </w:style>
  <w:style w:type="character" w:customStyle="1" w:styleId="WW8Num56z1">
    <w:name w:val="WW8Num56z1"/>
    <w:rsid w:val="0054007B"/>
    <w:rPr>
      <w:rFonts w:ascii="Courier New" w:hAnsi="Courier New" w:cs="Courier New" w:hint="default"/>
    </w:rPr>
  </w:style>
  <w:style w:type="character" w:customStyle="1" w:styleId="WW8Num56z2">
    <w:name w:val="WW8Num56z2"/>
    <w:rsid w:val="0054007B"/>
    <w:rPr>
      <w:rFonts w:ascii="Wingdings" w:hAnsi="Wingdings" w:cs="Wingdings" w:hint="default"/>
    </w:rPr>
  </w:style>
  <w:style w:type="character" w:customStyle="1" w:styleId="WW8Num56z3">
    <w:name w:val="WW8Num56z3"/>
    <w:rsid w:val="0054007B"/>
    <w:rPr>
      <w:rFonts w:ascii="Symbol" w:hAnsi="Symbol" w:cs="Symbol" w:hint="default"/>
    </w:rPr>
  </w:style>
  <w:style w:type="character" w:customStyle="1" w:styleId="WW8Num57z0">
    <w:name w:val="WW8Num57z0"/>
    <w:rsid w:val="0054007B"/>
    <w:rPr>
      <w:rFonts w:cs="Times New Roman" w:hint="default"/>
      <w:iCs/>
      <w:sz w:val="22"/>
      <w:szCs w:val="22"/>
      <w:lang w:eastAsia="pl-PL"/>
    </w:rPr>
  </w:style>
  <w:style w:type="character" w:customStyle="1" w:styleId="WW8Num57z1">
    <w:name w:val="WW8Num57z1"/>
    <w:rsid w:val="0054007B"/>
    <w:rPr>
      <w:rFonts w:ascii="Courier New" w:hAnsi="Courier New" w:cs="Courier New" w:hint="default"/>
    </w:rPr>
  </w:style>
  <w:style w:type="character" w:customStyle="1" w:styleId="WW8Num57z2">
    <w:name w:val="WW8Num57z2"/>
    <w:rsid w:val="0054007B"/>
    <w:rPr>
      <w:rFonts w:ascii="Wingdings" w:hAnsi="Wingdings" w:cs="Wingdings" w:hint="default"/>
    </w:rPr>
  </w:style>
  <w:style w:type="character" w:customStyle="1" w:styleId="WW8Num57z3">
    <w:name w:val="WW8Num57z3"/>
    <w:rsid w:val="0054007B"/>
    <w:rPr>
      <w:rFonts w:ascii="Symbol" w:hAnsi="Symbol" w:cs="Symbol" w:hint="default"/>
    </w:rPr>
  </w:style>
  <w:style w:type="character" w:customStyle="1" w:styleId="WW8Num58z0">
    <w:name w:val="WW8Num58z0"/>
    <w:rsid w:val="0054007B"/>
    <w:rPr>
      <w:rFonts w:hint="default"/>
    </w:rPr>
  </w:style>
  <w:style w:type="character" w:customStyle="1" w:styleId="WW8Num58z1">
    <w:name w:val="WW8Num58z1"/>
    <w:rsid w:val="0054007B"/>
  </w:style>
  <w:style w:type="character" w:customStyle="1" w:styleId="WW8Num58z2">
    <w:name w:val="WW8Num58z2"/>
    <w:rsid w:val="0054007B"/>
  </w:style>
  <w:style w:type="character" w:customStyle="1" w:styleId="WW8Num58z3">
    <w:name w:val="WW8Num58z3"/>
    <w:rsid w:val="0054007B"/>
  </w:style>
  <w:style w:type="character" w:customStyle="1" w:styleId="WW8Num58z4">
    <w:name w:val="WW8Num58z4"/>
    <w:rsid w:val="0054007B"/>
  </w:style>
  <w:style w:type="character" w:customStyle="1" w:styleId="WW8Num58z5">
    <w:name w:val="WW8Num58z5"/>
    <w:rsid w:val="0054007B"/>
  </w:style>
  <w:style w:type="character" w:customStyle="1" w:styleId="WW8Num58z6">
    <w:name w:val="WW8Num58z6"/>
    <w:rsid w:val="0054007B"/>
  </w:style>
  <w:style w:type="character" w:customStyle="1" w:styleId="WW8Num58z7">
    <w:name w:val="WW8Num58z7"/>
    <w:rsid w:val="0054007B"/>
  </w:style>
  <w:style w:type="character" w:customStyle="1" w:styleId="WW8Num58z8">
    <w:name w:val="WW8Num58z8"/>
    <w:rsid w:val="0054007B"/>
  </w:style>
  <w:style w:type="character" w:customStyle="1" w:styleId="WW8Num59z0">
    <w:name w:val="WW8Num59z0"/>
    <w:rsid w:val="0054007B"/>
    <w:rPr>
      <w:rFonts w:cs="Times New Roman" w:hint="default"/>
      <w:b/>
      <w:caps w:val="0"/>
      <w:smallCaps w:val="0"/>
      <w:strike w:val="0"/>
      <w:dstrike w:val="0"/>
      <w:vanish w:val="0"/>
      <w:position w:val="0"/>
      <w:sz w:val="24"/>
      <w:vertAlign w:val="baseline"/>
    </w:rPr>
  </w:style>
  <w:style w:type="character" w:customStyle="1" w:styleId="WW8Num59z1">
    <w:name w:val="WW8Num59z1"/>
    <w:rsid w:val="0054007B"/>
  </w:style>
  <w:style w:type="character" w:customStyle="1" w:styleId="WW8Num59z2">
    <w:name w:val="WW8Num59z2"/>
    <w:rsid w:val="0054007B"/>
  </w:style>
  <w:style w:type="character" w:customStyle="1" w:styleId="WW8Num59z3">
    <w:name w:val="WW8Num59z3"/>
    <w:rsid w:val="0054007B"/>
  </w:style>
  <w:style w:type="character" w:customStyle="1" w:styleId="WW8Num59z4">
    <w:name w:val="WW8Num59z4"/>
    <w:rsid w:val="0054007B"/>
  </w:style>
  <w:style w:type="character" w:customStyle="1" w:styleId="WW8Num59z5">
    <w:name w:val="WW8Num59z5"/>
    <w:rsid w:val="0054007B"/>
  </w:style>
  <w:style w:type="character" w:customStyle="1" w:styleId="WW8Num59z6">
    <w:name w:val="WW8Num59z6"/>
    <w:rsid w:val="0054007B"/>
  </w:style>
  <w:style w:type="character" w:customStyle="1" w:styleId="WW8Num59z7">
    <w:name w:val="WW8Num59z7"/>
    <w:rsid w:val="0054007B"/>
  </w:style>
  <w:style w:type="character" w:customStyle="1" w:styleId="WW8Num59z8">
    <w:name w:val="WW8Num59z8"/>
    <w:rsid w:val="0054007B"/>
  </w:style>
  <w:style w:type="character" w:customStyle="1" w:styleId="WW8Num60z0">
    <w:name w:val="WW8Num60z0"/>
    <w:rsid w:val="0054007B"/>
    <w:rPr>
      <w:rFonts w:hint="default"/>
    </w:rPr>
  </w:style>
  <w:style w:type="character" w:customStyle="1" w:styleId="WW8Num60z1">
    <w:name w:val="WW8Num60z1"/>
    <w:rsid w:val="0054007B"/>
  </w:style>
  <w:style w:type="character" w:customStyle="1" w:styleId="WW8Num60z2">
    <w:name w:val="WW8Num60z2"/>
    <w:rsid w:val="0054007B"/>
  </w:style>
  <w:style w:type="character" w:customStyle="1" w:styleId="WW8Num60z3">
    <w:name w:val="WW8Num60z3"/>
    <w:rsid w:val="0054007B"/>
  </w:style>
  <w:style w:type="character" w:customStyle="1" w:styleId="WW8Num60z4">
    <w:name w:val="WW8Num60z4"/>
    <w:rsid w:val="0054007B"/>
  </w:style>
  <w:style w:type="character" w:customStyle="1" w:styleId="WW8Num60z5">
    <w:name w:val="WW8Num60z5"/>
    <w:rsid w:val="0054007B"/>
  </w:style>
  <w:style w:type="character" w:customStyle="1" w:styleId="WW8Num60z6">
    <w:name w:val="WW8Num60z6"/>
    <w:rsid w:val="0054007B"/>
  </w:style>
  <w:style w:type="character" w:customStyle="1" w:styleId="WW8Num60z7">
    <w:name w:val="WW8Num60z7"/>
    <w:rsid w:val="0054007B"/>
  </w:style>
  <w:style w:type="character" w:customStyle="1" w:styleId="WW8Num60z8">
    <w:name w:val="WW8Num60z8"/>
    <w:rsid w:val="0054007B"/>
  </w:style>
  <w:style w:type="character" w:customStyle="1" w:styleId="Domylnaczcionkaakapitu4">
    <w:name w:val="Domyślna czcionka akapitu4"/>
    <w:rsid w:val="0054007B"/>
  </w:style>
  <w:style w:type="character" w:customStyle="1" w:styleId="WW8Num15z1">
    <w:name w:val="WW8Num15z1"/>
    <w:rsid w:val="0054007B"/>
    <w:rPr>
      <w:b/>
      <w:caps w:val="0"/>
      <w:smallCaps w:val="0"/>
      <w:strike w:val="0"/>
      <w:dstrike w:val="0"/>
      <w:vanish w:val="0"/>
      <w:color w:val="auto"/>
      <w:position w:val="0"/>
      <w:sz w:val="22"/>
      <w:szCs w:val="22"/>
      <w:vertAlign w:val="baseline"/>
    </w:rPr>
  </w:style>
  <w:style w:type="character" w:customStyle="1" w:styleId="WW8Num21z1">
    <w:name w:val="WW8Num21z1"/>
    <w:rsid w:val="0054007B"/>
    <w:rPr>
      <w:rFonts w:ascii="Symbol" w:hAnsi="Symbol" w:cs="Symbol"/>
      <w:b/>
      <w:caps w:val="0"/>
      <w:smallCaps w:val="0"/>
      <w:strike w:val="0"/>
      <w:dstrike w:val="0"/>
      <w:vanish w:val="0"/>
      <w:position w:val="0"/>
      <w:sz w:val="24"/>
      <w:vertAlign w:val="baseline"/>
    </w:rPr>
  </w:style>
  <w:style w:type="character" w:customStyle="1" w:styleId="Domylnaczcionkaakapitu1">
    <w:name w:val="Domyślna czcionka akapitu1"/>
    <w:rsid w:val="0054007B"/>
  </w:style>
  <w:style w:type="character" w:styleId="Numerstrony">
    <w:name w:val="page number"/>
    <w:basedOn w:val="Domylnaczcionkaakapitu1"/>
    <w:rsid w:val="0054007B"/>
  </w:style>
  <w:style w:type="character" w:styleId="Hipercze">
    <w:name w:val="Hyperlink"/>
    <w:rsid w:val="0054007B"/>
    <w:rPr>
      <w:color w:val="0000FF"/>
      <w:u w:val="single"/>
    </w:rPr>
  </w:style>
  <w:style w:type="character" w:styleId="UyteHipercze">
    <w:name w:val="FollowedHyperlink"/>
    <w:rsid w:val="0054007B"/>
    <w:rPr>
      <w:color w:val="800080"/>
      <w:u w:val="single"/>
    </w:rPr>
  </w:style>
  <w:style w:type="character" w:styleId="Pogrubienie">
    <w:name w:val="Strong"/>
    <w:qFormat/>
    <w:rsid w:val="0054007B"/>
    <w:rPr>
      <w:b/>
      <w:bCs/>
    </w:rPr>
  </w:style>
  <w:style w:type="character" w:customStyle="1" w:styleId="Tekstpodstawowy3Znak">
    <w:name w:val="Tekst podstawowy 3 Znak"/>
    <w:link w:val="Tekstpodstawowy3"/>
    <w:rsid w:val="0054007B"/>
    <w:rPr>
      <w:sz w:val="24"/>
      <w:lang w:val="pl-PL" w:bidi="ar-SA"/>
    </w:rPr>
  </w:style>
  <w:style w:type="character" w:customStyle="1" w:styleId="Odwoaniedokomentarza4">
    <w:name w:val="Odwołanie do komentarza4"/>
    <w:rsid w:val="0054007B"/>
    <w:rPr>
      <w:sz w:val="16"/>
      <w:szCs w:val="16"/>
    </w:rPr>
  </w:style>
  <w:style w:type="character" w:customStyle="1" w:styleId="ZnakZnak1">
    <w:name w:val="Znak Znak1"/>
    <w:basedOn w:val="Domylnaczcionkaakapitu4"/>
    <w:rsid w:val="0054007B"/>
  </w:style>
  <w:style w:type="character" w:customStyle="1" w:styleId="ZnakZnak">
    <w:name w:val="Znak Znak"/>
    <w:rsid w:val="0054007B"/>
    <w:rPr>
      <w:b/>
      <w:bCs/>
    </w:rPr>
  </w:style>
  <w:style w:type="character" w:customStyle="1" w:styleId="ZnakZnak0">
    <w:name w:val="Znak Znak"/>
    <w:rsid w:val="0054007B"/>
    <w:rPr>
      <w:sz w:val="24"/>
      <w:lang w:val="pl-PL" w:bidi="ar-SA"/>
    </w:rPr>
  </w:style>
  <w:style w:type="character" w:customStyle="1" w:styleId="BodyTextIndentChar">
    <w:name w:val="Body Text Indent Char"/>
    <w:rsid w:val="0054007B"/>
    <w:rPr>
      <w:sz w:val="24"/>
      <w:lang w:val="pl-PL" w:bidi="ar-SA"/>
    </w:rPr>
  </w:style>
  <w:style w:type="character" w:customStyle="1" w:styleId="CharacterStyle2">
    <w:name w:val="Character Style 2"/>
    <w:rsid w:val="0054007B"/>
    <w:rPr>
      <w:sz w:val="20"/>
    </w:rPr>
  </w:style>
  <w:style w:type="character" w:customStyle="1" w:styleId="ZnakZnak5">
    <w:name w:val="Znak Znak5"/>
    <w:rsid w:val="0054007B"/>
    <w:rPr>
      <w:sz w:val="24"/>
      <w:lang w:val="pl-PL" w:bidi="ar-SA"/>
    </w:rPr>
  </w:style>
  <w:style w:type="character" w:customStyle="1" w:styleId="WW8Num4z1">
    <w:name w:val="WW8Num4z1"/>
    <w:rsid w:val="0054007B"/>
    <w:rPr>
      <w:rFonts w:ascii="Verdana" w:eastAsia="Verdana" w:hAnsi="Verdana" w:cs="Times New Roman"/>
      <w:b/>
      <w:bCs/>
      <w:color w:val="auto"/>
      <w:spacing w:val="4"/>
      <w:sz w:val="20"/>
      <w:szCs w:val="20"/>
    </w:rPr>
  </w:style>
  <w:style w:type="character" w:customStyle="1" w:styleId="WW8Num14z1">
    <w:name w:val="WW8Num14z1"/>
    <w:rsid w:val="0054007B"/>
    <w:rPr>
      <w:rFonts w:ascii="OpenSymbol" w:hAnsi="OpenSymbol" w:cs="Times New Roman"/>
      <w:b w:val="0"/>
    </w:rPr>
  </w:style>
  <w:style w:type="character" w:customStyle="1" w:styleId="WW8Num16z1">
    <w:name w:val="WW8Num16z1"/>
    <w:rsid w:val="0054007B"/>
    <w:rPr>
      <w:rFonts w:ascii="OpenSymbol" w:hAnsi="OpenSymbol" w:cs="Times New Roman"/>
    </w:rPr>
  </w:style>
  <w:style w:type="character" w:customStyle="1" w:styleId="WW8Num24z1">
    <w:name w:val="WW8Num24z1"/>
    <w:rsid w:val="0054007B"/>
    <w:rPr>
      <w:rFonts w:cs="Verdana"/>
    </w:rPr>
  </w:style>
  <w:style w:type="character" w:customStyle="1" w:styleId="WW8Num24z2">
    <w:name w:val="WW8Num24z2"/>
    <w:rsid w:val="0054007B"/>
  </w:style>
  <w:style w:type="character" w:customStyle="1" w:styleId="WW8Num24z3">
    <w:name w:val="WW8Num24z3"/>
    <w:rsid w:val="0054007B"/>
  </w:style>
  <w:style w:type="character" w:customStyle="1" w:styleId="WW8Num24z4">
    <w:name w:val="WW8Num24z4"/>
    <w:rsid w:val="0054007B"/>
  </w:style>
  <w:style w:type="character" w:customStyle="1" w:styleId="WW8Num24z5">
    <w:name w:val="WW8Num24z5"/>
    <w:rsid w:val="0054007B"/>
  </w:style>
  <w:style w:type="character" w:customStyle="1" w:styleId="WW8Num24z6">
    <w:name w:val="WW8Num24z6"/>
    <w:rsid w:val="0054007B"/>
  </w:style>
  <w:style w:type="character" w:customStyle="1" w:styleId="WW8Num24z7">
    <w:name w:val="WW8Num24z7"/>
    <w:rsid w:val="0054007B"/>
  </w:style>
  <w:style w:type="character" w:customStyle="1" w:styleId="WW8Num24z8">
    <w:name w:val="WW8Num24z8"/>
    <w:rsid w:val="0054007B"/>
  </w:style>
  <w:style w:type="character" w:customStyle="1" w:styleId="WW8Num28z1">
    <w:name w:val="WW8Num28z1"/>
    <w:rsid w:val="0054007B"/>
    <w:rPr>
      <w:rFonts w:ascii="Verdana" w:eastAsia="Verdana" w:hAnsi="Verdana" w:cs="Verdana" w:hint="default"/>
      <w:b/>
      <w:bCs/>
      <w:i w:val="0"/>
      <w:strike w:val="0"/>
      <w:dstrike w:val="0"/>
      <w:color w:val="auto"/>
      <w:sz w:val="20"/>
    </w:rPr>
  </w:style>
  <w:style w:type="character" w:customStyle="1" w:styleId="WW8Num43z2">
    <w:name w:val="WW8Num43z2"/>
    <w:rsid w:val="0054007B"/>
  </w:style>
  <w:style w:type="character" w:customStyle="1" w:styleId="WW8Num43z3">
    <w:name w:val="WW8Num43z3"/>
    <w:rsid w:val="0054007B"/>
  </w:style>
  <w:style w:type="character" w:customStyle="1" w:styleId="WW8Num43z4">
    <w:name w:val="WW8Num43z4"/>
    <w:rsid w:val="0054007B"/>
  </w:style>
  <w:style w:type="character" w:customStyle="1" w:styleId="WW8Num43z5">
    <w:name w:val="WW8Num43z5"/>
    <w:rsid w:val="0054007B"/>
  </w:style>
  <w:style w:type="character" w:customStyle="1" w:styleId="WW8Num43z6">
    <w:name w:val="WW8Num43z6"/>
    <w:rsid w:val="0054007B"/>
  </w:style>
  <w:style w:type="character" w:customStyle="1" w:styleId="WW8Num43z7">
    <w:name w:val="WW8Num43z7"/>
    <w:rsid w:val="0054007B"/>
  </w:style>
  <w:style w:type="character" w:customStyle="1" w:styleId="WW8Num43z8">
    <w:name w:val="WW8Num43z8"/>
    <w:rsid w:val="0054007B"/>
  </w:style>
  <w:style w:type="character" w:customStyle="1" w:styleId="WW8Num15z3">
    <w:name w:val="WW8Num15z3"/>
    <w:rsid w:val="0054007B"/>
    <w:rPr>
      <w:rFonts w:ascii="Symbol" w:hAnsi="Symbol" w:cs="Times New Roman"/>
      <w:b w:val="0"/>
      <w:color w:val="000000"/>
      <w:sz w:val="20"/>
      <w:lang w:val="pl-PL"/>
    </w:rPr>
  </w:style>
  <w:style w:type="character" w:customStyle="1" w:styleId="WW8Num6z1">
    <w:name w:val="WW8Num6z1"/>
    <w:rsid w:val="0054007B"/>
    <w:rPr>
      <w:rFonts w:ascii="Verdana" w:eastAsia="Verdana" w:hAnsi="Verdana" w:cs="Verdana"/>
      <w:sz w:val="20"/>
      <w:szCs w:val="20"/>
    </w:rPr>
  </w:style>
  <w:style w:type="character" w:customStyle="1" w:styleId="WW8Num10z2">
    <w:name w:val="WW8Num10z2"/>
    <w:rsid w:val="0054007B"/>
    <w:rPr>
      <w:rFonts w:cs="Times New Roman"/>
      <w:b w:val="0"/>
      <w:i w:val="0"/>
    </w:rPr>
  </w:style>
  <w:style w:type="character" w:customStyle="1" w:styleId="WW8Num17z1">
    <w:name w:val="WW8Num17z1"/>
    <w:rsid w:val="0054007B"/>
    <w:rPr>
      <w:rFonts w:ascii="OpenSymbol" w:hAnsi="OpenSymbol" w:cs="Times New Roman"/>
    </w:rPr>
  </w:style>
  <w:style w:type="character" w:customStyle="1" w:styleId="WW8Num25z1">
    <w:name w:val="WW8Num25z1"/>
    <w:rsid w:val="0054007B"/>
    <w:rPr>
      <w:rFonts w:cs="Verdana"/>
    </w:rPr>
  </w:style>
  <w:style w:type="character" w:customStyle="1" w:styleId="WW8Num25z2">
    <w:name w:val="WW8Num25z2"/>
    <w:rsid w:val="0054007B"/>
  </w:style>
  <w:style w:type="character" w:customStyle="1" w:styleId="WW8Num25z3">
    <w:name w:val="WW8Num25z3"/>
    <w:rsid w:val="0054007B"/>
  </w:style>
  <w:style w:type="character" w:customStyle="1" w:styleId="WW8Num25z4">
    <w:name w:val="WW8Num25z4"/>
    <w:rsid w:val="0054007B"/>
  </w:style>
  <w:style w:type="character" w:customStyle="1" w:styleId="WW8Num25z5">
    <w:name w:val="WW8Num25z5"/>
    <w:rsid w:val="0054007B"/>
  </w:style>
  <w:style w:type="character" w:customStyle="1" w:styleId="WW8Num25z6">
    <w:name w:val="WW8Num25z6"/>
    <w:rsid w:val="0054007B"/>
  </w:style>
  <w:style w:type="character" w:customStyle="1" w:styleId="WW8Num25z7">
    <w:name w:val="WW8Num25z7"/>
    <w:rsid w:val="0054007B"/>
  </w:style>
  <w:style w:type="character" w:customStyle="1" w:styleId="WW8Num25z8">
    <w:name w:val="WW8Num25z8"/>
    <w:rsid w:val="0054007B"/>
  </w:style>
  <w:style w:type="character" w:customStyle="1" w:styleId="WW8Num29z1">
    <w:name w:val="WW8Num29z1"/>
    <w:rsid w:val="0054007B"/>
    <w:rPr>
      <w:rFonts w:ascii="Verdana" w:eastAsia="Verdana" w:hAnsi="Verdana" w:cs="Verdana" w:hint="default"/>
      <w:b/>
      <w:bCs/>
      <w:i w:val="0"/>
      <w:strike w:val="0"/>
      <w:dstrike w:val="0"/>
      <w:color w:val="auto"/>
      <w:sz w:val="20"/>
    </w:rPr>
  </w:style>
  <w:style w:type="character" w:customStyle="1" w:styleId="Domylnaczcionkaakapitu3">
    <w:name w:val="Domyślna czcionka akapitu3"/>
    <w:rsid w:val="0054007B"/>
  </w:style>
  <w:style w:type="character" w:customStyle="1" w:styleId="WW8Num7z1">
    <w:name w:val="WW8Num7z1"/>
    <w:rsid w:val="0054007B"/>
    <w:rPr>
      <w:rFonts w:ascii="Verdana" w:eastAsia="Verdana" w:hAnsi="Verdana" w:cs="Verdana"/>
      <w:sz w:val="20"/>
      <w:szCs w:val="20"/>
    </w:rPr>
  </w:style>
  <w:style w:type="character" w:customStyle="1" w:styleId="WW8Num13z1">
    <w:name w:val="WW8Num13z1"/>
    <w:rsid w:val="0054007B"/>
    <w:rPr>
      <w:rFonts w:cs="Times New Roman"/>
    </w:rPr>
  </w:style>
  <w:style w:type="character" w:customStyle="1" w:styleId="WW8Num15z2">
    <w:name w:val="WW8Num15z2"/>
    <w:rsid w:val="0054007B"/>
    <w:rPr>
      <w:rFonts w:cs="Times New Roman"/>
      <w:b w:val="0"/>
      <w:i w:val="0"/>
    </w:rPr>
  </w:style>
  <w:style w:type="character" w:customStyle="1" w:styleId="WW8Num23z1">
    <w:name w:val="WW8Num23z1"/>
    <w:rsid w:val="0054007B"/>
  </w:style>
  <w:style w:type="character" w:customStyle="1" w:styleId="WW8Num23z2">
    <w:name w:val="WW8Num23z2"/>
    <w:rsid w:val="0054007B"/>
  </w:style>
  <w:style w:type="character" w:customStyle="1" w:styleId="WW8Num23z3">
    <w:name w:val="WW8Num23z3"/>
    <w:rsid w:val="0054007B"/>
  </w:style>
  <w:style w:type="character" w:customStyle="1" w:styleId="WW8Num23z4">
    <w:name w:val="WW8Num23z4"/>
    <w:rsid w:val="0054007B"/>
  </w:style>
  <w:style w:type="character" w:customStyle="1" w:styleId="WW8Num23z5">
    <w:name w:val="WW8Num23z5"/>
    <w:rsid w:val="0054007B"/>
  </w:style>
  <w:style w:type="character" w:customStyle="1" w:styleId="WW8Num23z6">
    <w:name w:val="WW8Num23z6"/>
    <w:rsid w:val="0054007B"/>
  </w:style>
  <w:style w:type="character" w:customStyle="1" w:styleId="WW8Num23z7">
    <w:name w:val="WW8Num23z7"/>
    <w:rsid w:val="0054007B"/>
  </w:style>
  <w:style w:type="character" w:customStyle="1" w:styleId="WW8Num23z8">
    <w:name w:val="WW8Num23z8"/>
    <w:rsid w:val="0054007B"/>
  </w:style>
  <w:style w:type="character" w:customStyle="1" w:styleId="WW8Num26z1">
    <w:name w:val="WW8Num26z1"/>
    <w:rsid w:val="0054007B"/>
  </w:style>
  <w:style w:type="character" w:customStyle="1" w:styleId="WW8Num26z2">
    <w:name w:val="WW8Num26z2"/>
    <w:rsid w:val="0054007B"/>
  </w:style>
  <w:style w:type="character" w:customStyle="1" w:styleId="WW8Num26z3">
    <w:name w:val="WW8Num26z3"/>
    <w:rsid w:val="0054007B"/>
  </w:style>
  <w:style w:type="character" w:customStyle="1" w:styleId="WW8Num26z4">
    <w:name w:val="WW8Num26z4"/>
    <w:rsid w:val="0054007B"/>
  </w:style>
  <w:style w:type="character" w:customStyle="1" w:styleId="WW8Num26z5">
    <w:name w:val="WW8Num26z5"/>
    <w:rsid w:val="0054007B"/>
  </w:style>
  <w:style w:type="character" w:customStyle="1" w:styleId="WW8Num26z6">
    <w:name w:val="WW8Num26z6"/>
    <w:rsid w:val="0054007B"/>
  </w:style>
  <w:style w:type="character" w:customStyle="1" w:styleId="WW8Num26z7">
    <w:name w:val="WW8Num26z7"/>
    <w:rsid w:val="0054007B"/>
  </w:style>
  <w:style w:type="character" w:customStyle="1" w:styleId="WW8Num26z8">
    <w:name w:val="WW8Num26z8"/>
    <w:rsid w:val="0054007B"/>
  </w:style>
  <w:style w:type="character" w:customStyle="1" w:styleId="WW8Num28z2">
    <w:name w:val="WW8Num28z2"/>
    <w:rsid w:val="0054007B"/>
  </w:style>
  <w:style w:type="character" w:customStyle="1" w:styleId="WW8Num28z3">
    <w:name w:val="WW8Num28z3"/>
    <w:rsid w:val="0054007B"/>
  </w:style>
  <w:style w:type="character" w:customStyle="1" w:styleId="WW8Num28z4">
    <w:name w:val="WW8Num28z4"/>
    <w:rsid w:val="0054007B"/>
  </w:style>
  <w:style w:type="character" w:customStyle="1" w:styleId="WW8Num28z5">
    <w:name w:val="WW8Num28z5"/>
    <w:rsid w:val="0054007B"/>
  </w:style>
  <w:style w:type="character" w:customStyle="1" w:styleId="WW8Num28z6">
    <w:name w:val="WW8Num28z6"/>
    <w:rsid w:val="0054007B"/>
  </w:style>
  <w:style w:type="character" w:customStyle="1" w:styleId="WW8Num28z7">
    <w:name w:val="WW8Num28z7"/>
    <w:rsid w:val="0054007B"/>
  </w:style>
  <w:style w:type="character" w:customStyle="1" w:styleId="WW8Num28z8">
    <w:name w:val="WW8Num28z8"/>
    <w:rsid w:val="0054007B"/>
  </w:style>
  <w:style w:type="character" w:customStyle="1" w:styleId="WW8Num29z2">
    <w:name w:val="WW8Num29z2"/>
    <w:rsid w:val="0054007B"/>
  </w:style>
  <w:style w:type="character" w:customStyle="1" w:styleId="WW8Num29z3">
    <w:name w:val="WW8Num29z3"/>
    <w:rsid w:val="0054007B"/>
  </w:style>
  <w:style w:type="character" w:customStyle="1" w:styleId="WW8Num29z4">
    <w:name w:val="WW8Num29z4"/>
    <w:rsid w:val="0054007B"/>
  </w:style>
  <w:style w:type="character" w:customStyle="1" w:styleId="WW8Num29z5">
    <w:name w:val="WW8Num29z5"/>
    <w:rsid w:val="0054007B"/>
  </w:style>
  <w:style w:type="character" w:customStyle="1" w:styleId="WW8Num29z6">
    <w:name w:val="WW8Num29z6"/>
    <w:rsid w:val="0054007B"/>
  </w:style>
  <w:style w:type="character" w:customStyle="1" w:styleId="WW8Num29z7">
    <w:name w:val="WW8Num29z7"/>
    <w:rsid w:val="0054007B"/>
  </w:style>
  <w:style w:type="character" w:customStyle="1" w:styleId="WW8Num29z8">
    <w:name w:val="WW8Num29z8"/>
    <w:rsid w:val="0054007B"/>
  </w:style>
  <w:style w:type="character" w:customStyle="1" w:styleId="WW8Num30z2">
    <w:name w:val="WW8Num30z2"/>
    <w:rsid w:val="0054007B"/>
  </w:style>
  <w:style w:type="character" w:customStyle="1" w:styleId="WW8Num30z3">
    <w:name w:val="WW8Num30z3"/>
    <w:rsid w:val="0054007B"/>
  </w:style>
  <w:style w:type="character" w:customStyle="1" w:styleId="WW8Num30z4">
    <w:name w:val="WW8Num30z4"/>
    <w:rsid w:val="0054007B"/>
  </w:style>
  <w:style w:type="character" w:customStyle="1" w:styleId="WW8Num30z5">
    <w:name w:val="WW8Num30z5"/>
    <w:rsid w:val="0054007B"/>
  </w:style>
  <w:style w:type="character" w:customStyle="1" w:styleId="WW8Num30z6">
    <w:name w:val="WW8Num30z6"/>
    <w:rsid w:val="0054007B"/>
  </w:style>
  <w:style w:type="character" w:customStyle="1" w:styleId="WW8Num30z7">
    <w:name w:val="WW8Num30z7"/>
    <w:rsid w:val="0054007B"/>
  </w:style>
  <w:style w:type="character" w:customStyle="1" w:styleId="WW8Num30z8">
    <w:name w:val="WW8Num30z8"/>
    <w:rsid w:val="0054007B"/>
  </w:style>
  <w:style w:type="character" w:customStyle="1" w:styleId="WW8Num31z1">
    <w:name w:val="WW8Num31z1"/>
    <w:rsid w:val="0054007B"/>
  </w:style>
  <w:style w:type="character" w:customStyle="1" w:styleId="WW8Num31z3">
    <w:name w:val="WW8Num31z3"/>
    <w:rsid w:val="0054007B"/>
  </w:style>
  <w:style w:type="character" w:customStyle="1" w:styleId="WW8Num31z4">
    <w:name w:val="WW8Num31z4"/>
    <w:rsid w:val="0054007B"/>
  </w:style>
  <w:style w:type="character" w:customStyle="1" w:styleId="WW8Num31z5">
    <w:name w:val="WW8Num31z5"/>
    <w:rsid w:val="0054007B"/>
  </w:style>
  <w:style w:type="character" w:customStyle="1" w:styleId="WW8Num31z6">
    <w:name w:val="WW8Num31z6"/>
    <w:rsid w:val="0054007B"/>
  </w:style>
  <w:style w:type="character" w:customStyle="1" w:styleId="WW8Num31z7">
    <w:name w:val="WW8Num31z7"/>
    <w:rsid w:val="0054007B"/>
  </w:style>
  <w:style w:type="character" w:customStyle="1" w:styleId="WW8Num31z8">
    <w:name w:val="WW8Num31z8"/>
    <w:rsid w:val="0054007B"/>
  </w:style>
  <w:style w:type="character" w:customStyle="1" w:styleId="WW8Num34z2">
    <w:name w:val="WW8Num34z2"/>
    <w:rsid w:val="0054007B"/>
  </w:style>
  <w:style w:type="character" w:customStyle="1" w:styleId="WW8Num34z3">
    <w:name w:val="WW8Num34z3"/>
    <w:rsid w:val="0054007B"/>
  </w:style>
  <w:style w:type="character" w:customStyle="1" w:styleId="WW8Num34z4">
    <w:name w:val="WW8Num34z4"/>
    <w:rsid w:val="0054007B"/>
  </w:style>
  <w:style w:type="character" w:customStyle="1" w:styleId="WW8Num34z5">
    <w:name w:val="WW8Num34z5"/>
    <w:rsid w:val="0054007B"/>
  </w:style>
  <w:style w:type="character" w:customStyle="1" w:styleId="WW8Num34z6">
    <w:name w:val="WW8Num34z6"/>
    <w:rsid w:val="0054007B"/>
  </w:style>
  <w:style w:type="character" w:customStyle="1" w:styleId="WW8Num34z7">
    <w:name w:val="WW8Num34z7"/>
    <w:rsid w:val="0054007B"/>
  </w:style>
  <w:style w:type="character" w:customStyle="1" w:styleId="WW8Num34z8">
    <w:name w:val="WW8Num34z8"/>
    <w:rsid w:val="0054007B"/>
  </w:style>
  <w:style w:type="character" w:customStyle="1" w:styleId="WW8Num41z2">
    <w:name w:val="WW8Num41z2"/>
    <w:rsid w:val="0054007B"/>
  </w:style>
  <w:style w:type="character" w:customStyle="1" w:styleId="WW8Num41z3">
    <w:name w:val="WW8Num41z3"/>
    <w:rsid w:val="0054007B"/>
  </w:style>
  <w:style w:type="character" w:customStyle="1" w:styleId="WW8Num41z4">
    <w:name w:val="WW8Num41z4"/>
    <w:rsid w:val="0054007B"/>
  </w:style>
  <w:style w:type="character" w:customStyle="1" w:styleId="WW8Num41z5">
    <w:name w:val="WW8Num41z5"/>
    <w:rsid w:val="0054007B"/>
  </w:style>
  <w:style w:type="character" w:customStyle="1" w:styleId="WW8Num41z6">
    <w:name w:val="WW8Num41z6"/>
    <w:rsid w:val="0054007B"/>
  </w:style>
  <w:style w:type="character" w:customStyle="1" w:styleId="WW8Num41z7">
    <w:name w:val="WW8Num41z7"/>
    <w:rsid w:val="0054007B"/>
  </w:style>
  <w:style w:type="character" w:customStyle="1" w:styleId="WW8Num41z8">
    <w:name w:val="WW8Num41z8"/>
    <w:rsid w:val="0054007B"/>
  </w:style>
  <w:style w:type="character" w:customStyle="1" w:styleId="WW8Num44z2">
    <w:name w:val="WW8Num44z2"/>
    <w:rsid w:val="0054007B"/>
  </w:style>
  <w:style w:type="character" w:customStyle="1" w:styleId="WW8Num44z3">
    <w:name w:val="WW8Num44z3"/>
    <w:rsid w:val="0054007B"/>
  </w:style>
  <w:style w:type="character" w:customStyle="1" w:styleId="WW8Num44z4">
    <w:name w:val="WW8Num44z4"/>
    <w:rsid w:val="0054007B"/>
  </w:style>
  <w:style w:type="character" w:customStyle="1" w:styleId="WW8Num44z5">
    <w:name w:val="WW8Num44z5"/>
    <w:rsid w:val="0054007B"/>
  </w:style>
  <w:style w:type="character" w:customStyle="1" w:styleId="WW8Num44z6">
    <w:name w:val="WW8Num44z6"/>
    <w:rsid w:val="0054007B"/>
  </w:style>
  <w:style w:type="character" w:customStyle="1" w:styleId="WW8Num44z7">
    <w:name w:val="WW8Num44z7"/>
    <w:rsid w:val="0054007B"/>
  </w:style>
  <w:style w:type="character" w:customStyle="1" w:styleId="WW8Num44z8">
    <w:name w:val="WW8Num44z8"/>
    <w:rsid w:val="0054007B"/>
  </w:style>
  <w:style w:type="character" w:customStyle="1" w:styleId="WW8Num45z2">
    <w:name w:val="WW8Num45z2"/>
    <w:rsid w:val="0054007B"/>
  </w:style>
  <w:style w:type="character" w:customStyle="1" w:styleId="WW8Num45z3">
    <w:name w:val="WW8Num45z3"/>
    <w:rsid w:val="0054007B"/>
  </w:style>
  <w:style w:type="character" w:customStyle="1" w:styleId="WW8Num45z4">
    <w:name w:val="WW8Num45z4"/>
    <w:rsid w:val="0054007B"/>
  </w:style>
  <w:style w:type="character" w:customStyle="1" w:styleId="WW8Num45z5">
    <w:name w:val="WW8Num45z5"/>
    <w:rsid w:val="0054007B"/>
  </w:style>
  <w:style w:type="character" w:customStyle="1" w:styleId="WW8Num45z6">
    <w:name w:val="WW8Num45z6"/>
    <w:rsid w:val="0054007B"/>
  </w:style>
  <w:style w:type="character" w:customStyle="1" w:styleId="WW8Num45z7">
    <w:name w:val="WW8Num45z7"/>
    <w:rsid w:val="0054007B"/>
  </w:style>
  <w:style w:type="character" w:customStyle="1" w:styleId="WW8Num45z8">
    <w:name w:val="WW8Num45z8"/>
    <w:rsid w:val="0054007B"/>
  </w:style>
  <w:style w:type="character" w:customStyle="1" w:styleId="WW8Num48z2">
    <w:name w:val="WW8Num48z2"/>
    <w:rsid w:val="0054007B"/>
  </w:style>
  <w:style w:type="character" w:customStyle="1" w:styleId="WW8Num48z3">
    <w:name w:val="WW8Num48z3"/>
    <w:rsid w:val="0054007B"/>
  </w:style>
  <w:style w:type="character" w:customStyle="1" w:styleId="WW8Num48z4">
    <w:name w:val="WW8Num48z4"/>
    <w:rsid w:val="0054007B"/>
  </w:style>
  <w:style w:type="character" w:customStyle="1" w:styleId="WW8Num48z5">
    <w:name w:val="WW8Num48z5"/>
    <w:rsid w:val="0054007B"/>
  </w:style>
  <w:style w:type="character" w:customStyle="1" w:styleId="WW8Num48z6">
    <w:name w:val="WW8Num48z6"/>
    <w:rsid w:val="0054007B"/>
  </w:style>
  <w:style w:type="character" w:customStyle="1" w:styleId="WW8Num48z7">
    <w:name w:val="WW8Num48z7"/>
    <w:rsid w:val="0054007B"/>
  </w:style>
  <w:style w:type="character" w:customStyle="1" w:styleId="WW8Num48z8">
    <w:name w:val="WW8Num48z8"/>
    <w:rsid w:val="0054007B"/>
  </w:style>
  <w:style w:type="character" w:customStyle="1" w:styleId="WW8Num49z1">
    <w:name w:val="WW8Num49z1"/>
    <w:rsid w:val="0054007B"/>
  </w:style>
  <w:style w:type="character" w:customStyle="1" w:styleId="WW8Num49z2">
    <w:name w:val="WW8Num49z2"/>
    <w:rsid w:val="0054007B"/>
  </w:style>
  <w:style w:type="character" w:customStyle="1" w:styleId="WW8Num49z3">
    <w:name w:val="WW8Num49z3"/>
    <w:rsid w:val="0054007B"/>
  </w:style>
  <w:style w:type="character" w:customStyle="1" w:styleId="WW8Num49z4">
    <w:name w:val="WW8Num49z4"/>
    <w:rsid w:val="0054007B"/>
  </w:style>
  <w:style w:type="character" w:customStyle="1" w:styleId="WW8Num49z5">
    <w:name w:val="WW8Num49z5"/>
    <w:rsid w:val="0054007B"/>
  </w:style>
  <w:style w:type="character" w:customStyle="1" w:styleId="WW8Num49z6">
    <w:name w:val="WW8Num49z6"/>
    <w:rsid w:val="0054007B"/>
  </w:style>
  <w:style w:type="character" w:customStyle="1" w:styleId="WW8Num49z7">
    <w:name w:val="WW8Num49z7"/>
    <w:rsid w:val="0054007B"/>
  </w:style>
  <w:style w:type="character" w:customStyle="1" w:styleId="WW8Num49z8">
    <w:name w:val="WW8Num49z8"/>
    <w:rsid w:val="0054007B"/>
  </w:style>
  <w:style w:type="character" w:customStyle="1" w:styleId="WW8Num50z2">
    <w:name w:val="WW8Num50z2"/>
    <w:rsid w:val="0054007B"/>
  </w:style>
  <w:style w:type="character" w:customStyle="1" w:styleId="WW8Num50z3">
    <w:name w:val="WW8Num50z3"/>
    <w:rsid w:val="0054007B"/>
  </w:style>
  <w:style w:type="character" w:customStyle="1" w:styleId="WW8Num50z4">
    <w:name w:val="WW8Num50z4"/>
    <w:rsid w:val="0054007B"/>
  </w:style>
  <w:style w:type="character" w:customStyle="1" w:styleId="WW8Num50z5">
    <w:name w:val="WW8Num50z5"/>
    <w:rsid w:val="0054007B"/>
  </w:style>
  <w:style w:type="character" w:customStyle="1" w:styleId="WW8Num50z6">
    <w:name w:val="WW8Num50z6"/>
    <w:rsid w:val="0054007B"/>
  </w:style>
  <w:style w:type="character" w:customStyle="1" w:styleId="WW8Num50z7">
    <w:name w:val="WW8Num50z7"/>
    <w:rsid w:val="0054007B"/>
  </w:style>
  <w:style w:type="character" w:customStyle="1" w:styleId="WW8Num50z8">
    <w:name w:val="WW8Num50z8"/>
    <w:rsid w:val="0054007B"/>
  </w:style>
  <w:style w:type="character" w:customStyle="1" w:styleId="WW8Num51z2">
    <w:name w:val="WW8Num51z2"/>
    <w:rsid w:val="0054007B"/>
  </w:style>
  <w:style w:type="character" w:customStyle="1" w:styleId="WW8Num51z3">
    <w:name w:val="WW8Num51z3"/>
    <w:rsid w:val="0054007B"/>
  </w:style>
  <w:style w:type="character" w:customStyle="1" w:styleId="WW8Num51z4">
    <w:name w:val="WW8Num51z4"/>
    <w:rsid w:val="0054007B"/>
  </w:style>
  <w:style w:type="character" w:customStyle="1" w:styleId="WW8Num51z5">
    <w:name w:val="WW8Num51z5"/>
    <w:rsid w:val="0054007B"/>
  </w:style>
  <w:style w:type="character" w:customStyle="1" w:styleId="WW8Num51z6">
    <w:name w:val="WW8Num51z6"/>
    <w:rsid w:val="0054007B"/>
  </w:style>
  <w:style w:type="character" w:customStyle="1" w:styleId="WW8Num51z7">
    <w:name w:val="WW8Num51z7"/>
    <w:rsid w:val="0054007B"/>
  </w:style>
  <w:style w:type="character" w:customStyle="1" w:styleId="WW8Num51z8">
    <w:name w:val="WW8Num51z8"/>
    <w:rsid w:val="0054007B"/>
  </w:style>
  <w:style w:type="character" w:customStyle="1" w:styleId="WW8Num54z2">
    <w:name w:val="WW8Num54z2"/>
    <w:rsid w:val="0054007B"/>
  </w:style>
  <w:style w:type="character" w:customStyle="1" w:styleId="WW8Num54z3">
    <w:name w:val="WW8Num54z3"/>
    <w:rsid w:val="0054007B"/>
  </w:style>
  <w:style w:type="character" w:customStyle="1" w:styleId="WW8Num54z4">
    <w:name w:val="WW8Num54z4"/>
    <w:rsid w:val="0054007B"/>
  </w:style>
  <w:style w:type="character" w:customStyle="1" w:styleId="WW8Num54z5">
    <w:name w:val="WW8Num54z5"/>
    <w:rsid w:val="0054007B"/>
  </w:style>
  <w:style w:type="character" w:customStyle="1" w:styleId="WW8Num54z6">
    <w:name w:val="WW8Num54z6"/>
    <w:rsid w:val="0054007B"/>
  </w:style>
  <w:style w:type="character" w:customStyle="1" w:styleId="WW8Num54z7">
    <w:name w:val="WW8Num54z7"/>
    <w:rsid w:val="0054007B"/>
  </w:style>
  <w:style w:type="character" w:customStyle="1" w:styleId="WW8Num54z8">
    <w:name w:val="WW8Num54z8"/>
    <w:rsid w:val="0054007B"/>
  </w:style>
  <w:style w:type="character" w:customStyle="1" w:styleId="WW8Num56z4">
    <w:name w:val="WW8Num56z4"/>
    <w:rsid w:val="0054007B"/>
  </w:style>
  <w:style w:type="character" w:customStyle="1" w:styleId="WW8Num56z5">
    <w:name w:val="WW8Num56z5"/>
    <w:rsid w:val="0054007B"/>
  </w:style>
  <w:style w:type="character" w:customStyle="1" w:styleId="WW8Num56z6">
    <w:name w:val="WW8Num56z6"/>
    <w:rsid w:val="0054007B"/>
  </w:style>
  <w:style w:type="character" w:customStyle="1" w:styleId="WW8Num56z7">
    <w:name w:val="WW8Num56z7"/>
    <w:rsid w:val="0054007B"/>
  </w:style>
  <w:style w:type="character" w:customStyle="1" w:styleId="WW8Num56z8">
    <w:name w:val="WW8Num56z8"/>
    <w:rsid w:val="0054007B"/>
  </w:style>
  <w:style w:type="character" w:customStyle="1" w:styleId="WW8Num57z4">
    <w:name w:val="WW8Num57z4"/>
    <w:rsid w:val="0054007B"/>
  </w:style>
  <w:style w:type="character" w:customStyle="1" w:styleId="WW8Num57z5">
    <w:name w:val="WW8Num57z5"/>
    <w:rsid w:val="0054007B"/>
  </w:style>
  <w:style w:type="character" w:customStyle="1" w:styleId="WW8Num57z6">
    <w:name w:val="WW8Num57z6"/>
    <w:rsid w:val="0054007B"/>
  </w:style>
  <w:style w:type="character" w:customStyle="1" w:styleId="WW8Num57z7">
    <w:name w:val="WW8Num57z7"/>
    <w:rsid w:val="0054007B"/>
  </w:style>
  <w:style w:type="character" w:customStyle="1" w:styleId="WW8Num57z8">
    <w:name w:val="WW8Num57z8"/>
    <w:rsid w:val="0054007B"/>
  </w:style>
  <w:style w:type="character" w:customStyle="1" w:styleId="WW8Num61z0">
    <w:name w:val="WW8Num61z0"/>
    <w:rsid w:val="0054007B"/>
    <w:rPr>
      <w:rFonts w:ascii="Symbol" w:hAnsi="Symbol" w:cs="Symbol" w:hint="default"/>
    </w:rPr>
  </w:style>
  <w:style w:type="character" w:customStyle="1" w:styleId="WW8Num61z1">
    <w:name w:val="WW8Num61z1"/>
    <w:rsid w:val="0054007B"/>
    <w:rPr>
      <w:rFonts w:ascii="Courier New" w:hAnsi="Courier New" w:cs="Courier New" w:hint="default"/>
    </w:rPr>
  </w:style>
  <w:style w:type="character" w:customStyle="1" w:styleId="WW8Num61z2">
    <w:name w:val="WW8Num61z2"/>
    <w:rsid w:val="0054007B"/>
    <w:rPr>
      <w:rFonts w:ascii="Wingdings" w:hAnsi="Wingdings" w:cs="Wingdings" w:hint="default"/>
    </w:rPr>
  </w:style>
  <w:style w:type="character" w:customStyle="1" w:styleId="WW8Num62z0">
    <w:name w:val="WW8Num62z0"/>
    <w:rsid w:val="0054007B"/>
    <w:rPr>
      <w:rFonts w:hint="default"/>
    </w:rPr>
  </w:style>
  <w:style w:type="character" w:customStyle="1" w:styleId="WW8Num62z1">
    <w:name w:val="WW8Num62z1"/>
    <w:rsid w:val="0054007B"/>
  </w:style>
  <w:style w:type="character" w:customStyle="1" w:styleId="WW8Num62z2">
    <w:name w:val="WW8Num62z2"/>
    <w:rsid w:val="0054007B"/>
  </w:style>
  <w:style w:type="character" w:customStyle="1" w:styleId="WW8Num62z3">
    <w:name w:val="WW8Num62z3"/>
    <w:rsid w:val="0054007B"/>
  </w:style>
  <w:style w:type="character" w:customStyle="1" w:styleId="WW8Num62z4">
    <w:name w:val="WW8Num62z4"/>
    <w:rsid w:val="0054007B"/>
  </w:style>
  <w:style w:type="character" w:customStyle="1" w:styleId="WW8Num62z5">
    <w:name w:val="WW8Num62z5"/>
    <w:rsid w:val="0054007B"/>
  </w:style>
  <w:style w:type="character" w:customStyle="1" w:styleId="WW8Num62z6">
    <w:name w:val="WW8Num62z6"/>
    <w:rsid w:val="0054007B"/>
  </w:style>
  <w:style w:type="character" w:customStyle="1" w:styleId="WW8Num62z7">
    <w:name w:val="WW8Num62z7"/>
    <w:rsid w:val="0054007B"/>
  </w:style>
  <w:style w:type="character" w:customStyle="1" w:styleId="WW8Num62z8">
    <w:name w:val="WW8Num62z8"/>
    <w:rsid w:val="0054007B"/>
  </w:style>
  <w:style w:type="character" w:customStyle="1" w:styleId="WW8Num63z0">
    <w:name w:val="WW8Num63z0"/>
    <w:rsid w:val="0054007B"/>
    <w:rPr>
      <w:rFonts w:hint="default"/>
      <w:b/>
      <w:i w:val="0"/>
    </w:rPr>
  </w:style>
  <w:style w:type="character" w:customStyle="1" w:styleId="WW8Num63z1">
    <w:name w:val="WW8Num63z1"/>
    <w:rsid w:val="0054007B"/>
  </w:style>
  <w:style w:type="character" w:customStyle="1" w:styleId="WW8Num63z2">
    <w:name w:val="WW8Num63z2"/>
    <w:rsid w:val="0054007B"/>
  </w:style>
  <w:style w:type="character" w:customStyle="1" w:styleId="WW8Num63z3">
    <w:name w:val="WW8Num63z3"/>
    <w:rsid w:val="0054007B"/>
  </w:style>
  <w:style w:type="character" w:customStyle="1" w:styleId="WW8Num63z4">
    <w:name w:val="WW8Num63z4"/>
    <w:rsid w:val="0054007B"/>
  </w:style>
  <w:style w:type="character" w:customStyle="1" w:styleId="WW8Num63z5">
    <w:name w:val="WW8Num63z5"/>
    <w:rsid w:val="0054007B"/>
  </w:style>
  <w:style w:type="character" w:customStyle="1" w:styleId="WW8Num63z6">
    <w:name w:val="WW8Num63z6"/>
    <w:rsid w:val="0054007B"/>
  </w:style>
  <w:style w:type="character" w:customStyle="1" w:styleId="WW8Num63z7">
    <w:name w:val="WW8Num63z7"/>
    <w:rsid w:val="0054007B"/>
  </w:style>
  <w:style w:type="character" w:customStyle="1" w:styleId="WW8Num63z8">
    <w:name w:val="WW8Num63z8"/>
    <w:rsid w:val="0054007B"/>
  </w:style>
  <w:style w:type="character" w:customStyle="1" w:styleId="WW8Num64z0">
    <w:name w:val="WW8Num64z0"/>
    <w:rsid w:val="0054007B"/>
    <w:rPr>
      <w:rFonts w:hint="default"/>
    </w:rPr>
  </w:style>
  <w:style w:type="character" w:customStyle="1" w:styleId="WW8Num64z1">
    <w:name w:val="WW8Num64z1"/>
    <w:rsid w:val="0054007B"/>
  </w:style>
  <w:style w:type="character" w:customStyle="1" w:styleId="WW8Num64z2">
    <w:name w:val="WW8Num64z2"/>
    <w:rsid w:val="0054007B"/>
  </w:style>
  <w:style w:type="character" w:customStyle="1" w:styleId="WW8Num64z3">
    <w:name w:val="WW8Num64z3"/>
    <w:rsid w:val="0054007B"/>
  </w:style>
  <w:style w:type="character" w:customStyle="1" w:styleId="WW8Num64z4">
    <w:name w:val="WW8Num64z4"/>
    <w:rsid w:val="0054007B"/>
  </w:style>
  <w:style w:type="character" w:customStyle="1" w:styleId="WW8Num64z5">
    <w:name w:val="WW8Num64z5"/>
    <w:rsid w:val="0054007B"/>
  </w:style>
  <w:style w:type="character" w:customStyle="1" w:styleId="WW8Num64z6">
    <w:name w:val="WW8Num64z6"/>
    <w:rsid w:val="0054007B"/>
  </w:style>
  <w:style w:type="character" w:customStyle="1" w:styleId="WW8Num64z7">
    <w:name w:val="WW8Num64z7"/>
    <w:rsid w:val="0054007B"/>
  </w:style>
  <w:style w:type="character" w:customStyle="1" w:styleId="WW8Num64z8">
    <w:name w:val="WW8Num64z8"/>
    <w:rsid w:val="0054007B"/>
  </w:style>
  <w:style w:type="character" w:customStyle="1" w:styleId="WW8Num65z0">
    <w:name w:val="WW8Num65z0"/>
    <w:rsid w:val="0054007B"/>
    <w:rPr>
      <w:rFonts w:ascii="Verdana" w:hAnsi="Verdana" w:cs="Verdana" w:hint="default"/>
      <w:color w:val="auto"/>
      <w:sz w:val="20"/>
      <w:szCs w:val="20"/>
    </w:rPr>
  </w:style>
  <w:style w:type="character" w:customStyle="1" w:styleId="WW8Num66z0">
    <w:name w:val="WW8Num66z0"/>
    <w:rsid w:val="0054007B"/>
    <w:rPr>
      <w:rFonts w:hint="default"/>
    </w:rPr>
  </w:style>
  <w:style w:type="character" w:customStyle="1" w:styleId="WW8Num66z1">
    <w:name w:val="WW8Num66z1"/>
    <w:rsid w:val="0054007B"/>
  </w:style>
  <w:style w:type="character" w:customStyle="1" w:styleId="WW8Num66z2">
    <w:name w:val="WW8Num66z2"/>
    <w:rsid w:val="0054007B"/>
  </w:style>
  <w:style w:type="character" w:customStyle="1" w:styleId="WW8Num66z3">
    <w:name w:val="WW8Num66z3"/>
    <w:rsid w:val="0054007B"/>
  </w:style>
  <w:style w:type="character" w:customStyle="1" w:styleId="WW8Num66z4">
    <w:name w:val="WW8Num66z4"/>
    <w:rsid w:val="0054007B"/>
  </w:style>
  <w:style w:type="character" w:customStyle="1" w:styleId="WW8Num66z5">
    <w:name w:val="WW8Num66z5"/>
    <w:rsid w:val="0054007B"/>
  </w:style>
  <w:style w:type="character" w:customStyle="1" w:styleId="WW8Num66z6">
    <w:name w:val="WW8Num66z6"/>
    <w:rsid w:val="0054007B"/>
  </w:style>
  <w:style w:type="character" w:customStyle="1" w:styleId="WW8Num66z7">
    <w:name w:val="WW8Num66z7"/>
    <w:rsid w:val="0054007B"/>
  </w:style>
  <w:style w:type="character" w:customStyle="1" w:styleId="WW8Num66z8">
    <w:name w:val="WW8Num66z8"/>
    <w:rsid w:val="0054007B"/>
  </w:style>
  <w:style w:type="character" w:customStyle="1" w:styleId="WW8Num67z0">
    <w:name w:val="WW8Num67z0"/>
    <w:rsid w:val="0054007B"/>
    <w:rPr>
      <w:rFonts w:ascii="Verdana" w:hAnsi="Verdana" w:cs="Verdana" w:hint="default"/>
      <w:sz w:val="20"/>
    </w:rPr>
  </w:style>
  <w:style w:type="character" w:customStyle="1" w:styleId="WW8Num67z1">
    <w:name w:val="WW8Num67z1"/>
    <w:rsid w:val="0054007B"/>
  </w:style>
  <w:style w:type="character" w:customStyle="1" w:styleId="WW8Num67z2">
    <w:name w:val="WW8Num67z2"/>
    <w:rsid w:val="0054007B"/>
  </w:style>
  <w:style w:type="character" w:customStyle="1" w:styleId="WW8Num67z3">
    <w:name w:val="WW8Num67z3"/>
    <w:rsid w:val="0054007B"/>
  </w:style>
  <w:style w:type="character" w:customStyle="1" w:styleId="WW8Num67z4">
    <w:name w:val="WW8Num67z4"/>
    <w:rsid w:val="0054007B"/>
  </w:style>
  <w:style w:type="character" w:customStyle="1" w:styleId="WW8Num67z5">
    <w:name w:val="WW8Num67z5"/>
    <w:rsid w:val="0054007B"/>
  </w:style>
  <w:style w:type="character" w:customStyle="1" w:styleId="WW8Num67z6">
    <w:name w:val="WW8Num67z6"/>
    <w:rsid w:val="0054007B"/>
  </w:style>
  <w:style w:type="character" w:customStyle="1" w:styleId="WW8Num67z7">
    <w:name w:val="WW8Num67z7"/>
    <w:rsid w:val="0054007B"/>
  </w:style>
  <w:style w:type="character" w:customStyle="1" w:styleId="WW8Num67z8">
    <w:name w:val="WW8Num67z8"/>
    <w:rsid w:val="0054007B"/>
  </w:style>
  <w:style w:type="character" w:customStyle="1" w:styleId="WW8Num68z0">
    <w:name w:val="WW8Num68z0"/>
    <w:rsid w:val="0054007B"/>
    <w:rPr>
      <w:rFonts w:ascii="Verdana" w:hAnsi="Verdana" w:cs="Verdana" w:hint="default"/>
      <w:sz w:val="20"/>
    </w:rPr>
  </w:style>
  <w:style w:type="character" w:customStyle="1" w:styleId="WW8Num68z1">
    <w:name w:val="WW8Num68z1"/>
    <w:rsid w:val="0054007B"/>
  </w:style>
  <w:style w:type="character" w:customStyle="1" w:styleId="WW8Num68z2">
    <w:name w:val="WW8Num68z2"/>
    <w:rsid w:val="0054007B"/>
  </w:style>
  <w:style w:type="character" w:customStyle="1" w:styleId="WW8Num68z3">
    <w:name w:val="WW8Num68z3"/>
    <w:rsid w:val="0054007B"/>
  </w:style>
  <w:style w:type="character" w:customStyle="1" w:styleId="WW8Num68z4">
    <w:name w:val="WW8Num68z4"/>
    <w:rsid w:val="0054007B"/>
  </w:style>
  <w:style w:type="character" w:customStyle="1" w:styleId="WW8Num68z5">
    <w:name w:val="WW8Num68z5"/>
    <w:rsid w:val="0054007B"/>
  </w:style>
  <w:style w:type="character" w:customStyle="1" w:styleId="WW8Num68z6">
    <w:name w:val="WW8Num68z6"/>
    <w:rsid w:val="0054007B"/>
  </w:style>
  <w:style w:type="character" w:customStyle="1" w:styleId="WW8Num68z7">
    <w:name w:val="WW8Num68z7"/>
    <w:rsid w:val="0054007B"/>
  </w:style>
  <w:style w:type="character" w:customStyle="1" w:styleId="WW8Num68z8">
    <w:name w:val="WW8Num68z8"/>
    <w:rsid w:val="0054007B"/>
  </w:style>
  <w:style w:type="character" w:customStyle="1" w:styleId="WW8Num69z0">
    <w:name w:val="WW8Num69z0"/>
    <w:rsid w:val="0054007B"/>
    <w:rPr>
      <w:rFonts w:ascii="Verdana" w:eastAsia="Verdana" w:hAnsi="Verdana" w:cs="Verdana" w:hint="default"/>
      <w:sz w:val="20"/>
      <w:szCs w:val="20"/>
    </w:rPr>
  </w:style>
  <w:style w:type="character" w:customStyle="1" w:styleId="WW8Num69z1">
    <w:name w:val="WW8Num69z1"/>
    <w:rsid w:val="0054007B"/>
  </w:style>
  <w:style w:type="character" w:customStyle="1" w:styleId="WW8Num69z2">
    <w:name w:val="WW8Num69z2"/>
    <w:rsid w:val="0054007B"/>
  </w:style>
  <w:style w:type="character" w:customStyle="1" w:styleId="WW8Num69z3">
    <w:name w:val="WW8Num69z3"/>
    <w:rsid w:val="0054007B"/>
  </w:style>
  <w:style w:type="character" w:customStyle="1" w:styleId="WW8Num69z4">
    <w:name w:val="WW8Num69z4"/>
    <w:rsid w:val="0054007B"/>
  </w:style>
  <w:style w:type="character" w:customStyle="1" w:styleId="WW8Num69z5">
    <w:name w:val="WW8Num69z5"/>
    <w:rsid w:val="0054007B"/>
  </w:style>
  <w:style w:type="character" w:customStyle="1" w:styleId="WW8Num69z6">
    <w:name w:val="WW8Num69z6"/>
    <w:rsid w:val="0054007B"/>
  </w:style>
  <w:style w:type="character" w:customStyle="1" w:styleId="WW8Num69z7">
    <w:name w:val="WW8Num69z7"/>
    <w:rsid w:val="0054007B"/>
  </w:style>
  <w:style w:type="character" w:customStyle="1" w:styleId="WW8Num69z8">
    <w:name w:val="WW8Num69z8"/>
    <w:rsid w:val="0054007B"/>
  </w:style>
  <w:style w:type="character" w:customStyle="1" w:styleId="WW8Num70z0">
    <w:name w:val="WW8Num70z0"/>
    <w:rsid w:val="0054007B"/>
    <w:rPr>
      <w:rFonts w:ascii="Verdana" w:hAnsi="Verdana" w:cs="Verdana" w:hint="default"/>
      <w:sz w:val="20"/>
      <w:szCs w:val="20"/>
    </w:rPr>
  </w:style>
  <w:style w:type="character" w:customStyle="1" w:styleId="WW8Num70z1">
    <w:name w:val="WW8Num70z1"/>
    <w:rsid w:val="0054007B"/>
  </w:style>
  <w:style w:type="character" w:customStyle="1" w:styleId="WW8Num70z2">
    <w:name w:val="WW8Num70z2"/>
    <w:rsid w:val="0054007B"/>
  </w:style>
  <w:style w:type="character" w:customStyle="1" w:styleId="WW8Num70z3">
    <w:name w:val="WW8Num70z3"/>
    <w:rsid w:val="0054007B"/>
  </w:style>
  <w:style w:type="character" w:customStyle="1" w:styleId="WW8Num70z4">
    <w:name w:val="WW8Num70z4"/>
    <w:rsid w:val="0054007B"/>
  </w:style>
  <w:style w:type="character" w:customStyle="1" w:styleId="WW8Num70z5">
    <w:name w:val="WW8Num70z5"/>
    <w:rsid w:val="0054007B"/>
  </w:style>
  <w:style w:type="character" w:customStyle="1" w:styleId="WW8Num70z6">
    <w:name w:val="WW8Num70z6"/>
    <w:rsid w:val="0054007B"/>
  </w:style>
  <w:style w:type="character" w:customStyle="1" w:styleId="WW8Num70z7">
    <w:name w:val="WW8Num70z7"/>
    <w:rsid w:val="0054007B"/>
  </w:style>
  <w:style w:type="character" w:customStyle="1" w:styleId="WW8Num70z8">
    <w:name w:val="WW8Num70z8"/>
    <w:rsid w:val="0054007B"/>
  </w:style>
  <w:style w:type="character" w:customStyle="1" w:styleId="WW8Num71z0">
    <w:name w:val="WW8Num71z0"/>
    <w:rsid w:val="0054007B"/>
    <w:rPr>
      <w:rFonts w:ascii="Verdana" w:eastAsia="Verdana" w:hAnsi="Verdana" w:cs="Verdana" w:hint="default"/>
      <w:sz w:val="20"/>
      <w:szCs w:val="20"/>
    </w:rPr>
  </w:style>
  <w:style w:type="character" w:customStyle="1" w:styleId="WW8Num71z1">
    <w:name w:val="WW8Num71z1"/>
    <w:rsid w:val="0054007B"/>
  </w:style>
  <w:style w:type="character" w:customStyle="1" w:styleId="WW8Num71z2">
    <w:name w:val="WW8Num71z2"/>
    <w:rsid w:val="0054007B"/>
  </w:style>
  <w:style w:type="character" w:customStyle="1" w:styleId="WW8Num71z3">
    <w:name w:val="WW8Num71z3"/>
    <w:rsid w:val="0054007B"/>
  </w:style>
  <w:style w:type="character" w:customStyle="1" w:styleId="WW8Num71z4">
    <w:name w:val="WW8Num71z4"/>
    <w:rsid w:val="0054007B"/>
  </w:style>
  <w:style w:type="character" w:customStyle="1" w:styleId="WW8Num71z5">
    <w:name w:val="WW8Num71z5"/>
    <w:rsid w:val="0054007B"/>
  </w:style>
  <w:style w:type="character" w:customStyle="1" w:styleId="WW8Num71z6">
    <w:name w:val="WW8Num71z6"/>
    <w:rsid w:val="0054007B"/>
  </w:style>
  <w:style w:type="character" w:customStyle="1" w:styleId="WW8Num71z7">
    <w:name w:val="WW8Num71z7"/>
    <w:rsid w:val="0054007B"/>
  </w:style>
  <w:style w:type="character" w:customStyle="1" w:styleId="WW8Num71z8">
    <w:name w:val="WW8Num71z8"/>
    <w:rsid w:val="0054007B"/>
  </w:style>
  <w:style w:type="character" w:customStyle="1" w:styleId="Domylnaczcionkaakapitu2">
    <w:name w:val="Domyślna czcionka akapitu2"/>
    <w:rsid w:val="0054007B"/>
  </w:style>
  <w:style w:type="character" w:customStyle="1" w:styleId="WW8Num17z2">
    <w:name w:val="WW8Num17z2"/>
    <w:rsid w:val="0054007B"/>
  </w:style>
  <w:style w:type="character" w:customStyle="1" w:styleId="WW8Num27z1">
    <w:name w:val="WW8Num27z1"/>
    <w:rsid w:val="0054007B"/>
  </w:style>
  <w:style w:type="character" w:customStyle="1" w:styleId="WW8Num27z2">
    <w:name w:val="WW8Num27z2"/>
    <w:rsid w:val="0054007B"/>
  </w:style>
  <w:style w:type="character" w:customStyle="1" w:styleId="WW8Num27z3">
    <w:name w:val="WW8Num27z3"/>
    <w:rsid w:val="0054007B"/>
  </w:style>
  <w:style w:type="character" w:customStyle="1" w:styleId="WW8Num27z4">
    <w:name w:val="WW8Num27z4"/>
    <w:rsid w:val="0054007B"/>
  </w:style>
  <w:style w:type="character" w:customStyle="1" w:styleId="WW8Num27z5">
    <w:name w:val="WW8Num27z5"/>
    <w:rsid w:val="0054007B"/>
  </w:style>
  <w:style w:type="character" w:customStyle="1" w:styleId="WW8Num27z6">
    <w:name w:val="WW8Num27z6"/>
    <w:rsid w:val="0054007B"/>
  </w:style>
  <w:style w:type="character" w:customStyle="1" w:styleId="WW8Num27z7">
    <w:name w:val="WW8Num27z7"/>
    <w:rsid w:val="0054007B"/>
  </w:style>
  <w:style w:type="character" w:customStyle="1" w:styleId="WW8Num27z8">
    <w:name w:val="WW8Num27z8"/>
    <w:rsid w:val="0054007B"/>
  </w:style>
  <w:style w:type="character" w:customStyle="1" w:styleId="WW8Num34z1">
    <w:name w:val="WW8Num34z1"/>
    <w:rsid w:val="0054007B"/>
  </w:style>
  <w:style w:type="character" w:customStyle="1" w:styleId="WW8Num35z2">
    <w:name w:val="WW8Num35z2"/>
    <w:rsid w:val="0054007B"/>
  </w:style>
  <w:style w:type="character" w:customStyle="1" w:styleId="WW8Num35z3">
    <w:name w:val="WW8Num35z3"/>
    <w:rsid w:val="0054007B"/>
  </w:style>
  <w:style w:type="character" w:customStyle="1" w:styleId="WW8Num35z4">
    <w:name w:val="WW8Num35z4"/>
    <w:rsid w:val="0054007B"/>
  </w:style>
  <w:style w:type="character" w:customStyle="1" w:styleId="WW8Num35z5">
    <w:name w:val="WW8Num35z5"/>
    <w:rsid w:val="0054007B"/>
  </w:style>
  <w:style w:type="character" w:customStyle="1" w:styleId="WW8Num35z6">
    <w:name w:val="WW8Num35z6"/>
    <w:rsid w:val="0054007B"/>
  </w:style>
  <w:style w:type="character" w:customStyle="1" w:styleId="WW8Num35z7">
    <w:name w:val="WW8Num35z7"/>
    <w:rsid w:val="0054007B"/>
  </w:style>
  <w:style w:type="character" w:customStyle="1" w:styleId="WW8Num35z8">
    <w:name w:val="WW8Num35z8"/>
    <w:rsid w:val="0054007B"/>
  </w:style>
  <w:style w:type="character" w:customStyle="1" w:styleId="Absatz-Standardschriftart">
    <w:name w:val="Absatz-Standardschriftart"/>
    <w:rsid w:val="0054007B"/>
  </w:style>
  <w:style w:type="character" w:customStyle="1" w:styleId="WW-Absatz-Standardschriftart">
    <w:name w:val="WW-Absatz-Standardschriftart"/>
    <w:rsid w:val="0054007B"/>
  </w:style>
  <w:style w:type="character" w:customStyle="1" w:styleId="WW-Absatz-Standardschriftart1">
    <w:name w:val="WW-Absatz-Standardschriftart1"/>
    <w:rsid w:val="0054007B"/>
  </w:style>
  <w:style w:type="character" w:customStyle="1" w:styleId="WW-Absatz-Standardschriftart11">
    <w:name w:val="WW-Absatz-Standardschriftart11"/>
    <w:rsid w:val="0054007B"/>
  </w:style>
  <w:style w:type="character" w:customStyle="1" w:styleId="WW-Absatz-Standardschriftart111">
    <w:name w:val="WW-Absatz-Standardschriftart111"/>
    <w:rsid w:val="0054007B"/>
  </w:style>
  <w:style w:type="character" w:customStyle="1" w:styleId="WW-Absatz-Standardschriftart1111">
    <w:name w:val="WW-Absatz-Standardschriftart1111"/>
    <w:rsid w:val="0054007B"/>
  </w:style>
  <w:style w:type="character" w:customStyle="1" w:styleId="WW-Absatz-Standardschriftart11111">
    <w:name w:val="WW-Absatz-Standardschriftart11111"/>
    <w:rsid w:val="0054007B"/>
  </w:style>
  <w:style w:type="character" w:customStyle="1" w:styleId="WW-Absatz-Standardschriftart111111">
    <w:name w:val="WW-Absatz-Standardschriftart111111"/>
    <w:rsid w:val="0054007B"/>
  </w:style>
  <w:style w:type="character" w:customStyle="1" w:styleId="WW-Absatz-Standardschriftart1111111">
    <w:name w:val="WW-Absatz-Standardschriftart1111111"/>
    <w:rsid w:val="0054007B"/>
  </w:style>
  <w:style w:type="character" w:customStyle="1" w:styleId="WW8Num8z1">
    <w:name w:val="WW8Num8z1"/>
    <w:rsid w:val="0054007B"/>
    <w:rPr>
      <w:rFonts w:ascii="Verdana" w:hAnsi="Verdana" w:cs="Verdana"/>
      <w:sz w:val="20"/>
      <w:szCs w:val="20"/>
    </w:rPr>
  </w:style>
  <w:style w:type="character" w:customStyle="1" w:styleId="WW8Num18z1">
    <w:name w:val="WW8Num18z1"/>
    <w:rsid w:val="0054007B"/>
    <w:rPr>
      <w:rFonts w:cs="Verdana"/>
    </w:rPr>
  </w:style>
  <w:style w:type="character" w:customStyle="1" w:styleId="WW8Num47z3">
    <w:name w:val="WW8Num47z3"/>
    <w:rsid w:val="0054007B"/>
  </w:style>
  <w:style w:type="character" w:customStyle="1" w:styleId="WW8Num47z4">
    <w:name w:val="WW8Num47z4"/>
    <w:rsid w:val="0054007B"/>
  </w:style>
  <w:style w:type="character" w:customStyle="1" w:styleId="WW8Num47z5">
    <w:name w:val="WW8Num47z5"/>
    <w:rsid w:val="0054007B"/>
  </w:style>
  <w:style w:type="character" w:customStyle="1" w:styleId="WW8Num47z6">
    <w:name w:val="WW8Num47z6"/>
    <w:rsid w:val="0054007B"/>
  </w:style>
  <w:style w:type="character" w:customStyle="1" w:styleId="WW8Num47z7">
    <w:name w:val="WW8Num47z7"/>
    <w:rsid w:val="0054007B"/>
  </w:style>
  <w:style w:type="character" w:customStyle="1" w:styleId="WW8Num47z8">
    <w:name w:val="WW8Num47z8"/>
    <w:rsid w:val="0054007B"/>
  </w:style>
  <w:style w:type="character" w:customStyle="1" w:styleId="WW8Num4z2">
    <w:name w:val="WW8Num4z2"/>
    <w:rsid w:val="0054007B"/>
    <w:rPr>
      <w:rFonts w:cs="Times New Roman"/>
    </w:rPr>
  </w:style>
  <w:style w:type="character" w:customStyle="1" w:styleId="WW8Num19z1">
    <w:name w:val="WW8Num19z1"/>
    <w:rsid w:val="0054007B"/>
    <w:rPr>
      <w:rFonts w:cs="Verdana"/>
    </w:rPr>
  </w:style>
  <w:style w:type="character" w:customStyle="1" w:styleId="WW8Num40z2">
    <w:name w:val="WW8Num40z2"/>
    <w:rsid w:val="0054007B"/>
  </w:style>
  <w:style w:type="character" w:customStyle="1" w:styleId="WW8Num40z3">
    <w:name w:val="WW8Num40z3"/>
    <w:rsid w:val="0054007B"/>
  </w:style>
  <w:style w:type="character" w:customStyle="1" w:styleId="WW8Num40z4">
    <w:name w:val="WW8Num40z4"/>
    <w:rsid w:val="0054007B"/>
  </w:style>
  <w:style w:type="character" w:customStyle="1" w:styleId="WW8Num40z5">
    <w:name w:val="WW8Num40z5"/>
    <w:rsid w:val="0054007B"/>
  </w:style>
  <w:style w:type="character" w:customStyle="1" w:styleId="WW8Num40z6">
    <w:name w:val="WW8Num40z6"/>
    <w:rsid w:val="0054007B"/>
  </w:style>
  <w:style w:type="character" w:customStyle="1" w:styleId="WW8Num40z7">
    <w:name w:val="WW8Num40z7"/>
    <w:rsid w:val="0054007B"/>
  </w:style>
  <w:style w:type="character" w:customStyle="1" w:styleId="WW8Num40z8">
    <w:name w:val="WW8Num40z8"/>
    <w:rsid w:val="0054007B"/>
  </w:style>
  <w:style w:type="character" w:customStyle="1" w:styleId="WW8Num19z2">
    <w:name w:val="WW8Num19z2"/>
    <w:rsid w:val="0054007B"/>
    <w:rPr>
      <w:rFonts w:cs="Times New Roman"/>
      <w:b w:val="0"/>
      <w:i w:val="0"/>
    </w:rPr>
  </w:style>
  <w:style w:type="character" w:customStyle="1" w:styleId="WW8Num20z2">
    <w:name w:val="WW8Num20z2"/>
    <w:rsid w:val="0054007B"/>
    <w:rPr>
      <w:rFonts w:cs="Times New Roman"/>
      <w:b w:val="0"/>
      <w:i w:val="0"/>
    </w:rPr>
  </w:style>
  <w:style w:type="character" w:customStyle="1" w:styleId="WW8Num20z1">
    <w:name w:val="WW8Num20z1"/>
    <w:rsid w:val="0054007B"/>
    <w:rPr>
      <w:rFonts w:cs="Times New Roman"/>
    </w:rPr>
  </w:style>
  <w:style w:type="character" w:customStyle="1" w:styleId="Nagwek1Znak">
    <w:name w:val="Nagłówek 1 Znak"/>
    <w:rsid w:val="0054007B"/>
    <w:rPr>
      <w:rFonts w:ascii="Times New Roman" w:hAnsi="Times New Roman" w:cs="Verdana"/>
      <w:b/>
      <w:sz w:val="24"/>
      <w:szCs w:val="24"/>
      <w:lang w:eastAsia="zh-CN"/>
    </w:rPr>
  </w:style>
  <w:style w:type="character" w:customStyle="1" w:styleId="Nagwek2Znak">
    <w:name w:val="Nagłówek 2 Znak"/>
    <w:rsid w:val="0054007B"/>
    <w:rPr>
      <w:rFonts w:ascii="Times New Roman" w:hAnsi="Times New Roman" w:cs="Verdana"/>
      <w:sz w:val="20"/>
      <w:szCs w:val="20"/>
      <w:lang w:eastAsia="zh-CN"/>
    </w:rPr>
  </w:style>
  <w:style w:type="character" w:customStyle="1" w:styleId="Nagwek3Znak">
    <w:name w:val="Nagłówek 3 Znak"/>
    <w:rsid w:val="0054007B"/>
    <w:rPr>
      <w:rFonts w:ascii="Times New Roman" w:hAnsi="Times New Roman" w:cs="Verdana"/>
      <w:i/>
      <w:iCs/>
      <w:sz w:val="24"/>
      <w:szCs w:val="24"/>
      <w:lang w:eastAsia="zh-CN"/>
    </w:rPr>
  </w:style>
  <w:style w:type="character" w:customStyle="1" w:styleId="Nagwek4Znak">
    <w:name w:val="Nagłówek 4 Znak"/>
    <w:rsid w:val="0054007B"/>
    <w:rPr>
      <w:rFonts w:ascii="Times New Roman" w:hAnsi="Times New Roman" w:cs="Verdana"/>
      <w:i/>
      <w:iCs/>
      <w:sz w:val="24"/>
      <w:szCs w:val="24"/>
      <w:lang w:eastAsia="zh-CN"/>
    </w:rPr>
  </w:style>
  <w:style w:type="character" w:customStyle="1" w:styleId="Nagwek5Znak">
    <w:name w:val="Nagłówek 5 Znak"/>
    <w:rsid w:val="0054007B"/>
    <w:rPr>
      <w:rFonts w:ascii="Times New Roman" w:hAnsi="Times New Roman" w:cs="StarSymbol"/>
      <w:i/>
      <w:iCs/>
      <w:sz w:val="20"/>
      <w:szCs w:val="20"/>
      <w:lang w:eastAsia="zh-CN"/>
    </w:rPr>
  </w:style>
  <w:style w:type="character" w:customStyle="1" w:styleId="Nagwek6Znak">
    <w:name w:val="Nagłówek 6 Znak"/>
    <w:rsid w:val="0054007B"/>
    <w:rPr>
      <w:rFonts w:ascii="Arial" w:hAnsi="Arial" w:cs="StarSymbol"/>
      <w:b/>
      <w:sz w:val="20"/>
      <w:szCs w:val="20"/>
      <w:lang w:eastAsia="zh-CN"/>
    </w:rPr>
  </w:style>
  <w:style w:type="character" w:customStyle="1" w:styleId="Nagwek7Znak">
    <w:name w:val="Nagłówek 7 Znak"/>
    <w:rsid w:val="0054007B"/>
    <w:rPr>
      <w:rFonts w:ascii="Times New Roman" w:hAnsi="Times New Roman" w:cs="Verdana"/>
      <w:b/>
      <w:bCs/>
      <w:sz w:val="24"/>
      <w:szCs w:val="24"/>
      <w:lang w:eastAsia="zh-CN"/>
    </w:rPr>
  </w:style>
  <w:style w:type="character" w:customStyle="1" w:styleId="Nagwek8Znak">
    <w:name w:val="Nagłówek 8 Znak"/>
    <w:rsid w:val="0054007B"/>
    <w:rPr>
      <w:rFonts w:ascii="Arial" w:hAnsi="Arial" w:cs="StarSymbol"/>
      <w:sz w:val="20"/>
      <w:szCs w:val="20"/>
      <w:lang w:eastAsia="zh-CN"/>
    </w:rPr>
  </w:style>
  <w:style w:type="character" w:customStyle="1" w:styleId="Nagwek9Znak">
    <w:name w:val="Nagłówek 9 Znak"/>
    <w:rsid w:val="0054007B"/>
    <w:rPr>
      <w:rFonts w:ascii="Times New Roman" w:hAnsi="Times New Roman" w:cs="Verdana"/>
      <w:b/>
      <w:bCs/>
      <w:sz w:val="24"/>
      <w:szCs w:val="24"/>
      <w:lang w:eastAsia="zh-CN"/>
    </w:rPr>
  </w:style>
  <w:style w:type="character" w:customStyle="1" w:styleId="tekstdokbold">
    <w:name w:val="tekst dok. bold"/>
    <w:rsid w:val="0054007B"/>
    <w:rPr>
      <w:b/>
    </w:rPr>
  </w:style>
  <w:style w:type="character" w:customStyle="1" w:styleId="Znakiprzypiswdolnych">
    <w:name w:val="Znaki przypisów dolnych"/>
    <w:rsid w:val="0054007B"/>
    <w:rPr>
      <w:vertAlign w:val="superscript"/>
    </w:rPr>
  </w:style>
  <w:style w:type="character" w:customStyle="1" w:styleId="Pogrubienie1">
    <w:name w:val="Pogrubienie1"/>
    <w:rsid w:val="0054007B"/>
    <w:rPr>
      <w:b/>
    </w:rPr>
  </w:style>
  <w:style w:type="character" w:customStyle="1" w:styleId="TekstpodstawowyZnak">
    <w:name w:val="Tekst podstawowy Znak"/>
    <w:rsid w:val="0054007B"/>
    <w:rPr>
      <w:rFonts w:ascii="Arial" w:hAnsi="Arial" w:cs="StarSymbol"/>
      <w:sz w:val="20"/>
      <w:szCs w:val="20"/>
      <w:lang w:eastAsia="zh-CN"/>
    </w:rPr>
  </w:style>
  <w:style w:type="character" w:customStyle="1" w:styleId="TekstdymkaZnak">
    <w:name w:val="Tekst dymka Znak"/>
    <w:rsid w:val="0054007B"/>
    <w:rPr>
      <w:rFonts w:ascii="Tahoma" w:hAnsi="Tahoma" w:cs="Wingdings"/>
      <w:sz w:val="16"/>
      <w:szCs w:val="16"/>
      <w:lang w:eastAsia="zh-CN"/>
    </w:rPr>
  </w:style>
  <w:style w:type="character" w:customStyle="1" w:styleId="NagwekZnak">
    <w:name w:val="Nagłówek Znak"/>
    <w:rsid w:val="0054007B"/>
    <w:rPr>
      <w:rFonts w:ascii="Times New Roman" w:hAnsi="Times New Roman" w:cs="Verdana"/>
      <w:sz w:val="24"/>
      <w:szCs w:val="24"/>
      <w:lang w:eastAsia="zh-CN"/>
    </w:rPr>
  </w:style>
  <w:style w:type="character" w:customStyle="1" w:styleId="StopkaZnak">
    <w:name w:val="Stopka Znak"/>
    <w:rsid w:val="0054007B"/>
    <w:rPr>
      <w:rFonts w:ascii="Times New Roman" w:hAnsi="Times New Roman" w:cs="Verdana"/>
      <w:sz w:val="20"/>
      <w:szCs w:val="20"/>
      <w:lang w:eastAsia="zh-CN"/>
    </w:rPr>
  </w:style>
  <w:style w:type="character" w:customStyle="1" w:styleId="TekstpodstawowywcityZnak">
    <w:name w:val="Tekst podstawowy wcięty Znak"/>
    <w:rsid w:val="0054007B"/>
    <w:rPr>
      <w:rFonts w:ascii="Times New Roman" w:hAnsi="Times New Roman" w:cs="Verdana"/>
      <w:sz w:val="20"/>
      <w:szCs w:val="20"/>
      <w:lang w:eastAsia="zh-CN"/>
    </w:rPr>
  </w:style>
  <w:style w:type="character" w:customStyle="1" w:styleId="TekstkomentarzaZnak">
    <w:name w:val="Tekst komentarza Znak"/>
    <w:rsid w:val="0054007B"/>
    <w:rPr>
      <w:rFonts w:ascii="Times New Roman" w:hAnsi="Times New Roman" w:cs="Verdana"/>
      <w:sz w:val="20"/>
      <w:szCs w:val="20"/>
      <w:lang w:eastAsia="zh-CN"/>
    </w:rPr>
  </w:style>
  <w:style w:type="character" w:customStyle="1" w:styleId="TematkomentarzaZnak">
    <w:name w:val="Temat komentarza Znak"/>
    <w:rsid w:val="0054007B"/>
    <w:rPr>
      <w:rFonts w:ascii="Times New Roman" w:hAnsi="Times New Roman" w:cs="Verdana"/>
      <w:b/>
      <w:bCs/>
      <w:sz w:val="20"/>
      <w:szCs w:val="20"/>
      <w:lang w:eastAsia="zh-CN"/>
    </w:rPr>
  </w:style>
  <w:style w:type="character" w:customStyle="1" w:styleId="TekstprzypisudolnegoZnak">
    <w:name w:val="Tekst przypisu dolnego Znak"/>
    <w:rsid w:val="0054007B"/>
    <w:rPr>
      <w:rFonts w:ascii="Times New Roman" w:hAnsi="Times New Roman" w:cs="Verdana"/>
      <w:sz w:val="20"/>
      <w:szCs w:val="20"/>
      <w:lang w:eastAsia="zh-CN"/>
    </w:rPr>
  </w:style>
  <w:style w:type="character" w:customStyle="1" w:styleId="TekstprzypisukocowegoZnak">
    <w:name w:val="Tekst przypisu końcowego Znak"/>
    <w:rsid w:val="0054007B"/>
    <w:rPr>
      <w:rFonts w:ascii="Times New Roman" w:hAnsi="Times New Roman" w:cs="Verdana"/>
      <w:sz w:val="20"/>
      <w:szCs w:val="20"/>
      <w:lang w:eastAsia="zh-CN"/>
    </w:rPr>
  </w:style>
  <w:style w:type="character" w:customStyle="1" w:styleId="PodtytuZnak">
    <w:name w:val="Podtytuł Znak"/>
    <w:rsid w:val="0054007B"/>
    <w:rPr>
      <w:rFonts w:ascii="Arial" w:hAnsi="Arial" w:cs="StarSymbol"/>
      <w:i/>
      <w:sz w:val="24"/>
      <w:szCs w:val="24"/>
      <w:lang w:eastAsia="zh-CN"/>
    </w:rPr>
  </w:style>
  <w:style w:type="character" w:customStyle="1" w:styleId="ZwykytekstZnak">
    <w:name w:val="Zwykły tekst Znak"/>
    <w:rsid w:val="0054007B"/>
    <w:rPr>
      <w:rFonts w:ascii="Courier New" w:hAnsi="Courier New" w:cs="Times New Roman"/>
      <w:sz w:val="20"/>
      <w:szCs w:val="20"/>
    </w:rPr>
  </w:style>
  <w:style w:type="character" w:customStyle="1" w:styleId="Odwoaniedokomentarza1">
    <w:name w:val="Odwołanie do komentarza1"/>
    <w:rsid w:val="0054007B"/>
    <w:rPr>
      <w:rFonts w:cs="Times New Roman"/>
      <w:sz w:val="16"/>
    </w:rPr>
  </w:style>
  <w:style w:type="character" w:customStyle="1" w:styleId="Odwoanieprzypisudolnego1">
    <w:name w:val="Odwołanie przypisu dolnego1"/>
    <w:rsid w:val="0054007B"/>
    <w:rPr>
      <w:vertAlign w:val="superscript"/>
    </w:rPr>
  </w:style>
  <w:style w:type="character" w:customStyle="1" w:styleId="Znakiprzypiswkocowych">
    <w:name w:val="Znaki przypisów końcowych"/>
    <w:rsid w:val="0054007B"/>
    <w:rPr>
      <w:vertAlign w:val="superscript"/>
    </w:rPr>
  </w:style>
  <w:style w:type="character" w:customStyle="1" w:styleId="WW-Znakiprzypiswkocowych">
    <w:name w:val="WW-Znaki przypisów końcowych"/>
    <w:rsid w:val="0054007B"/>
  </w:style>
  <w:style w:type="character" w:customStyle="1" w:styleId="Odwoanieprzypisukocowego1">
    <w:name w:val="Odwołanie przypisu końcowego1"/>
    <w:rsid w:val="0054007B"/>
    <w:rPr>
      <w:vertAlign w:val="superscript"/>
    </w:rPr>
  </w:style>
  <w:style w:type="character" w:customStyle="1" w:styleId="Znakiwypunktowania">
    <w:name w:val="Znaki wypunktowania"/>
    <w:rsid w:val="0054007B"/>
    <w:rPr>
      <w:rFonts w:ascii="OpenSymbol" w:eastAsia="OpenSymbol" w:hAnsi="OpenSymbol" w:cs="OpenSymbol"/>
    </w:rPr>
  </w:style>
  <w:style w:type="character" w:customStyle="1" w:styleId="Znakinumeracji">
    <w:name w:val="Znaki numeracji"/>
    <w:rsid w:val="0054007B"/>
  </w:style>
  <w:style w:type="character" w:customStyle="1" w:styleId="WW-Domylnaczcionkaakapitu">
    <w:name w:val="WW-Domyślna czcionka akapitu"/>
    <w:rsid w:val="0054007B"/>
  </w:style>
  <w:style w:type="character" w:customStyle="1" w:styleId="FontStyle14">
    <w:name w:val="Font Style14"/>
    <w:rsid w:val="0054007B"/>
    <w:rPr>
      <w:rFonts w:ascii="Verdana" w:hAnsi="Verdana" w:cs="TimesNewRoman"/>
      <w:sz w:val="18"/>
      <w:szCs w:val="18"/>
    </w:rPr>
  </w:style>
  <w:style w:type="character" w:customStyle="1" w:styleId="Odwoaniedokomentarza2">
    <w:name w:val="Odwołanie do komentarza2"/>
    <w:rsid w:val="0054007B"/>
    <w:rPr>
      <w:sz w:val="16"/>
      <w:szCs w:val="16"/>
    </w:rPr>
  </w:style>
  <w:style w:type="character" w:customStyle="1" w:styleId="TekstkomentarzaZnak1">
    <w:name w:val="Tekst komentarza Znak1"/>
    <w:rsid w:val="0054007B"/>
    <w:rPr>
      <w:rFonts w:cs="Verdana"/>
      <w:lang w:eastAsia="zh-CN"/>
    </w:rPr>
  </w:style>
  <w:style w:type="character" w:customStyle="1" w:styleId="Odwoaniedokomentarza3">
    <w:name w:val="Odwołanie do komentarza3"/>
    <w:rsid w:val="0054007B"/>
    <w:rPr>
      <w:sz w:val="16"/>
      <w:szCs w:val="16"/>
    </w:rPr>
  </w:style>
  <w:style w:type="character" w:customStyle="1" w:styleId="TekstkomentarzaZnak2">
    <w:name w:val="Tekst komentarza Znak2"/>
    <w:rsid w:val="0054007B"/>
    <w:rPr>
      <w:rFonts w:cs="Verdana"/>
      <w:lang w:eastAsia="zh-CN"/>
    </w:rPr>
  </w:style>
  <w:style w:type="character" w:styleId="Numerwiersza">
    <w:name w:val="line number"/>
    <w:rsid w:val="0054007B"/>
  </w:style>
  <w:style w:type="character" w:customStyle="1" w:styleId="ZnakZnak4">
    <w:name w:val="Znak Znak4"/>
    <w:rsid w:val="0054007B"/>
    <w:rPr>
      <w:sz w:val="24"/>
      <w:lang w:val="pl-PL" w:bidi="ar-SA"/>
    </w:rPr>
  </w:style>
  <w:style w:type="character" w:customStyle="1" w:styleId="Odwoanieprzypisudolnego2">
    <w:name w:val="Odwołanie przypisu dolnego2"/>
    <w:rsid w:val="0054007B"/>
    <w:rPr>
      <w:rFonts w:cs="Times New Roman"/>
      <w:vertAlign w:val="superscript"/>
    </w:rPr>
  </w:style>
  <w:style w:type="character" w:styleId="Odwoanieprzypisudolnego">
    <w:name w:val="footnote reference"/>
    <w:uiPriority w:val="99"/>
    <w:rsid w:val="0054007B"/>
    <w:rPr>
      <w:vertAlign w:val="superscript"/>
    </w:rPr>
  </w:style>
  <w:style w:type="character" w:styleId="Odwoanieprzypisukocowego">
    <w:name w:val="endnote reference"/>
    <w:rsid w:val="0054007B"/>
    <w:rPr>
      <w:vertAlign w:val="superscript"/>
    </w:rPr>
  </w:style>
  <w:style w:type="paragraph" w:customStyle="1" w:styleId="Nagwek50">
    <w:name w:val="Nagłówek5"/>
    <w:basedOn w:val="Normalny"/>
    <w:next w:val="Tekstpodstawowy"/>
    <w:rsid w:val="0054007B"/>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54007B"/>
    <w:rPr>
      <w:sz w:val="24"/>
    </w:rPr>
  </w:style>
  <w:style w:type="paragraph" w:styleId="Lista">
    <w:name w:val="List"/>
    <w:basedOn w:val="Tekstpodstawowy"/>
    <w:rsid w:val="0054007B"/>
    <w:rPr>
      <w:rFonts w:cs="Mangal"/>
    </w:rPr>
  </w:style>
  <w:style w:type="paragraph" w:styleId="Legenda">
    <w:name w:val="caption"/>
    <w:basedOn w:val="Normalny"/>
    <w:qFormat/>
    <w:rsid w:val="0054007B"/>
    <w:pPr>
      <w:suppressLineNumbers/>
      <w:spacing w:before="120" w:after="120"/>
    </w:pPr>
    <w:rPr>
      <w:rFonts w:cs="Lucida Sans"/>
      <w:i/>
      <w:iCs/>
      <w:sz w:val="24"/>
      <w:szCs w:val="24"/>
    </w:rPr>
  </w:style>
  <w:style w:type="paragraph" w:customStyle="1" w:styleId="Indeks">
    <w:name w:val="Indeks"/>
    <w:basedOn w:val="Normalny"/>
    <w:rsid w:val="0054007B"/>
    <w:pPr>
      <w:suppressLineNumbers/>
    </w:pPr>
    <w:rPr>
      <w:rFonts w:cs="Mangal"/>
    </w:rPr>
  </w:style>
  <w:style w:type="paragraph" w:customStyle="1" w:styleId="Nagwek10">
    <w:name w:val="Nagłówek1"/>
    <w:basedOn w:val="Normalny"/>
    <w:next w:val="Tekstpodstawowy"/>
    <w:rsid w:val="0054007B"/>
    <w:pPr>
      <w:keepNext/>
      <w:spacing w:before="240" w:after="120"/>
    </w:pPr>
    <w:rPr>
      <w:rFonts w:ascii="Arial" w:eastAsia="Lucida Sans Unicode" w:hAnsi="Arial" w:cs="Mangal"/>
      <w:sz w:val="28"/>
      <w:szCs w:val="28"/>
    </w:rPr>
  </w:style>
  <w:style w:type="paragraph" w:customStyle="1" w:styleId="Podpis1">
    <w:name w:val="Podpis1"/>
    <w:basedOn w:val="Normalny"/>
    <w:rsid w:val="0054007B"/>
    <w:pPr>
      <w:suppressLineNumbers/>
      <w:spacing w:before="120" w:after="120"/>
    </w:pPr>
    <w:rPr>
      <w:rFonts w:cs="Mangal"/>
      <w:i/>
      <w:iCs/>
      <w:sz w:val="24"/>
      <w:szCs w:val="24"/>
    </w:rPr>
  </w:style>
  <w:style w:type="paragraph" w:customStyle="1" w:styleId="Tekstpodstawowy31">
    <w:name w:val="Tekst podstawowy 31"/>
    <w:basedOn w:val="Normalny"/>
    <w:rsid w:val="0054007B"/>
    <w:rPr>
      <w:b/>
      <w:sz w:val="24"/>
    </w:rPr>
  </w:style>
  <w:style w:type="paragraph" w:styleId="Tekstpodstawowywcity">
    <w:name w:val="Body Text Indent"/>
    <w:basedOn w:val="Normalny"/>
    <w:rsid w:val="0054007B"/>
    <w:rPr>
      <w:sz w:val="24"/>
    </w:rPr>
  </w:style>
  <w:style w:type="paragraph" w:customStyle="1" w:styleId="Tekstkomentarza1">
    <w:name w:val="Tekst komentarza1"/>
    <w:basedOn w:val="Normalny"/>
    <w:rsid w:val="0054007B"/>
  </w:style>
  <w:style w:type="paragraph" w:customStyle="1" w:styleId="Tekstpodstawowy21">
    <w:name w:val="Tekst podstawowy 21"/>
    <w:basedOn w:val="Normalny"/>
    <w:rsid w:val="0054007B"/>
    <w:pPr>
      <w:jc w:val="both"/>
    </w:pPr>
    <w:rPr>
      <w:b/>
      <w:sz w:val="24"/>
    </w:rPr>
  </w:style>
  <w:style w:type="paragraph" w:styleId="Stopka">
    <w:name w:val="footer"/>
    <w:basedOn w:val="Normalny"/>
    <w:rsid w:val="0054007B"/>
    <w:pPr>
      <w:tabs>
        <w:tab w:val="center" w:pos="4536"/>
        <w:tab w:val="right" w:pos="9072"/>
      </w:tabs>
    </w:pPr>
    <w:rPr>
      <w:sz w:val="28"/>
    </w:rPr>
  </w:style>
  <w:style w:type="paragraph" w:styleId="Nagwek">
    <w:name w:val="header"/>
    <w:basedOn w:val="Normalny"/>
    <w:rsid w:val="0054007B"/>
    <w:pPr>
      <w:tabs>
        <w:tab w:val="center" w:pos="4536"/>
        <w:tab w:val="right" w:pos="9072"/>
      </w:tabs>
    </w:pPr>
  </w:style>
  <w:style w:type="paragraph" w:styleId="Tekstprzypisudolnego">
    <w:name w:val="footnote text"/>
    <w:basedOn w:val="Normalny"/>
    <w:rsid w:val="0054007B"/>
  </w:style>
  <w:style w:type="paragraph" w:customStyle="1" w:styleId="Tekstpodstawowywcity21">
    <w:name w:val="Tekst podstawowy wcięty 21"/>
    <w:basedOn w:val="Normalny"/>
    <w:rsid w:val="0054007B"/>
    <w:pPr>
      <w:ind w:left="443"/>
    </w:pPr>
    <w:rPr>
      <w:szCs w:val="24"/>
    </w:rPr>
  </w:style>
  <w:style w:type="paragraph" w:customStyle="1" w:styleId="Tekstpodstawowywcity31">
    <w:name w:val="Tekst podstawowy wcięty 31"/>
    <w:basedOn w:val="Normalny"/>
    <w:rsid w:val="0054007B"/>
    <w:pPr>
      <w:ind w:left="263"/>
    </w:pPr>
    <w:rPr>
      <w:szCs w:val="24"/>
    </w:rPr>
  </w:style>
  <w:style w:type="paragraph" w:customStyle="1" w:styleId="Zwykytekst1">
    <w:name w:val="Zwykły tekst1"/>
    <w:basedOn w:val="Normalny"/>
    <w:rsid w:val="0054007B"/>
    <w:rPr>
      <w:rFonts w:ascii="Courier New" w:hAnsi="Courier New" w:cs="Courier New"/>
    </w:rPr>
  </w:style>
  <w:style w:type="paragraph" w:customStyle="1" w:styleId="Tekstpodstawowy32">
    <w:name w:val="Tekst podstawowy 32"/>
    <w:basedOn w:val="Normalny"/>
    <w:rsid w:val="0054007B"/>
    <w:pPr>
      <w:overflowPunct w:val="0"/>
      <w:autoSpaceDE w:val="0"/>
      <w:textAlignment w:val="baseline"/>
    </w:pPr>
    <w:rPr>
      <w:b/>
      <w:sz w:val="24"/>
    </w:rPr>
  </w:style>
  <w:style w:type="paragraph" w:customStyle="1" w:styleId="ZnakZnak1Znak">
    <w:name w:val="Znak Znak1 Znak"/>
    <w:basedOn w:val="Normalny"/>
    <w:rsid w:val="0054007B"/>
    <w:rPr>
      <w:sz w:val="24"/>
      <w:szCs w:val="24"/>
    </w:rPr>
  </w:style>
  <w:style w:type="paragraph" w:customStyle="1" w:styleId="ZnakZnak1ZnakZnakZnakZnakZnakZnakZnakZnakZnakZnakZnakZnakZnak">
    <w:name w:val="Znak Znak1 Znak Znak Znak Znak Znak Znak Znak Znak Znak Znak Znak Znak Znak"/>
    <w:basedOn w:val="Normalny"/>
    <w:rsid w:val="0054007B"/>
    <w:rPr>
      <w:sz w:val="24"/>
      <w:szCs w:val="24"/>
    </w:rPr>
  </w:style>
  <w:style w:type="paragraph" w:customStyle="1" w:styleId="ZnakZnak1ZnakZnakZnakZnakZnakZnakZnakZnakZnakZnakZnakZnakZnakZnakZnakZnak">
    <w:name w:val="Znak Znak1 Znak Znak Znak Znak Znak Znak Znak Znak Znak Znak Znak Znak Znak Znak Znak Znak"/>
    <w:basedOn w:val="Normalny"/>
    <w:rsid w:val="0054007B"/>
    <w:rPr>
      <w:sz w:val="24"/>
      <w:szCs w:val="24"/>
    </w:rPr>
  </w:style>
  <w:style w:type="paragraph" w:customStyle="1" w:styleId="Zawartotabeli">
    <w:name w:val="Zawartość tabeli"/>
    <w:basedOn w:val="Normalny"/>
    <w:rsid w:val="0054007B"/>
    <w:pPr>
      <w:suppressLineNumbers/>
    </w:pPr>
  </w:style>
  <w:style w:type="paragraph" w:customStyle="1" w:styleId="Nagwektabeli">
    <w:name w:val="Nagłówek tabeli"/>
    <w:basedOn w:val="Zawartotabeli"/>
    <w:rsid w:val="0054007B"/>
    <w:pPr>
      <w:jc w:val="center"/>
    </w:pPr>
    <w:rPr>
      <w:b/>
      <w:bCs/>
    </w:rPr>
  </w:style>
  <w:style w:type="paragraph" w:customStyle="1" w:styleId="Zawartoramki">
    <w:name w:val="Zawartość ramki"/>
    <w:basedOn w:val="Tekstpodstawowy"/>
    <w:rsid w:val="0054007B"/>
  </w:style>
  <w:style w:type="paragraph" w:customStyle="1" w:styleId="ZnakZnak3">
    <w:name w:val="Znak Znak3"/>
    <w:basedOn w:val="Normalny"/>
    <w:rsid w:val="0054007B"/>
    <w:pPr>
      <w:suppressAutoHyphens w:val="0"/>
    </w:pPr>
    <w:rPr>
      <w:sz w:val="24"/>
      <w:szCs w:val="24"/>
    </w:rPr>
  </w:style>
  <w:style w:type="paragraph" w:customStyle="1" w:styleId="Tekstkomentarza5">
    <w:name w:val="Tekst komentarza5"/>
    <w:basedOn w:val="Normalny"/>
    <w:rsid w:val="0054007B"/>
    <w:pPr>
      <w:suppressAutoHyphens w:val="0"/>
    </w:pPr>
  </w:style>
  <w:style w:type="paragraph" w:customStyle="1" w:styleId="dbforozdzial">
    <w:name w:val="dbforozdzial"/>
    <w:basedOn w:val="Normalny"/>
    <w:rsid w:val="0054007B"/>
    <w:pPr>
      <w:tabs>
        <w:tab w:val="left" w:pos="360"/>
      </w:tabs>
      <w:suppressAutoHyphens w:val="0"/>
      <w:spacing w:line="360" w:lineRule="auto"/>
      <w:ind w:left="360" w:hanging="360"/>
    </w:pPr>
    <w:rPr>
      <w:rFonts w:ascii="Arial" w:hAnsi="Arial" w:cs="Arial"/>
      <w:b/>
      <w:bCs/>
      <w:sz w:val="28"/>
      <w:szCs w:val="28"/>
    </w:rPr>
  </w:style>
  <w:style w:type="paragraph" w:styleId="Tekstdymka">
    <w:name w:val="Balloon Text"/>
    <w:basedOn w:val="Normalny"/>
    <w:rsid w:val="0054007B"/>
    <w:rPr>
      <w:rFonts w:ascii="Tahoma" w:hAnsi="Tahoma" w:cs="Tahoma"/>
      <w:sz w:val="16"/>
      <w:szCs w:val="16"/>
    </w:rPr>
  </w:style>
  <w:style w:type="paragraph" w:styleId="Tematkomentarza">
    <w:name w:val="annotation subject"/>
    <w:basedOn w:val="Tekstkomentarza5"/>
    <w:next w:val="Tekstkomentarza5"/>
    <w:rsid w:val="0054007B"/>
    <w:pPr>
      <w:suppressAutoHyphens/>
    </w:pPr>
    <w:rPr>
      <w:b/>
      <w:bCs/>
    </w:rPr>
  </w:style>
  <w:style w:type="paragraph" w:customStyle="1" w:styleId="Tekstpodstawowy33">
    <w:name w:val="Tekst podstawowy 33"/>
    <w:basedOn w:val="Normalny"/>
    <w:rsid w:val="0054007B"/>
    <w:pPr>
      <w:spacing w:after="120"/>
    </w:pPr>
    <w:rPr>
      <w:sz w:val="16"/>
      <w:szCs w:val="16"/>
    </w:rPr>
  </w:style>
  <w:style w:type="paragraph" w:customStyle="1" w:styleId="ZnakZnak1ZnakZnakZnakZnakZnakZnakZnakZnakZnakZnak">
    <w:name w:val="Znak Znak1 Znak Znak Znak Znak Znak Znak Znak Znak Znak Znak"/>
    <w:basedOn w:val="Normalny"/>
    <w:rsid w:val="0054007B"/>
    <w:pPr>
      <w:suppressAutoHyphens w:val="0"/>
    </w:pPr>
    <w:rPr>
      <w:sz w:val="24"/>
      <w:szCs w:val="24"/>
    </w:rPr>
  </w:style>
  <w:style w:type="paragraph" w:customStyle="1" w:styleId="Akapitzlist1">
    <w:name w:val="Akapit z listą1"/>
    <w:aliases w:val="CW_Lista"/>
    <w:basedOn w:val="Normalny"/>
    <w:link w:val="ListParagraphChar"/>
    <w:rsid w:val="0054007B"/>
    <w:pPr>
      <w:suppressAutoHyphens w:val="0"/>
      <w:ind w:left="720"/>
    </w:pPr>
    <w:rPr>
      <w:rFonts w:eastAsia="Calibri"/>
    </w:rPr>
  </w:style>
  <w:style w:type="paragraph" w:customStyle="1" w:styleId="Nagwek40">
    <w:name w:val="Nagłówek4"/>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54007B"/>
    <w:pPr>
      <w:suppressLineNumbers/>
      <w:spacing w:before="120" w:after="120"/>
    </w:pPr>
    <w:rPr>
      <w:rFonts w:cs="Mangal"/>
      <w:i/>
      <w:iCs/>
      <w:sz w:val="24"/>
      <w:szCs w:val="24"/>
    </w:rPr>
  </w:style>
  <w:style w:type="paragraph" w:customStyle="1" w:styleId="Nagwek30">
    <w:name w:val="Nagłówek3"/>
    <w:basedOn w:val="Normalny"/>
    <w:next w:val="Tekstpodstawowy"/>
    <w:rsid w:val="0054007B"/>
    <w:pPr>
      <w:keepNext/>
      <w:spacing w:before="240" w:after="120"/>
    </w:pPr>
    <w:rPr>
      <w:rFonts w:ascii="Liberation Sans" w:eastAsia="Microsoft YaHei" w:hAnsi="Liberation Sans" w:cs="Mangal"/>
      <w:sz w:val="28"/>
      <w:szCs w:val="28"/>
    </w:rPr>
  </w:style>
  <w:style w:type="paragraph" w:customStyle="1" w:styleId="Legenda3">
    <w:name w:val="Legenda3"/>
    <w:basedOn w:val="Normalny"/>
    <w:rsid w:val="0054007B"/>
    <w:pPr>
      <w:suppressLineNumbers/>
      <w:spacing w:before="120" w:after="120"/>
    </w:pPr>
    <w:rPr>
      <w:rFonts w:cs="Mangal"/>
      <w:i/>
      <w:iCs/>
      <w:sz w:val="24"/>
      <w:szCs w:val="24"/>
    </w:rPr>
  </w:style>
  <w:style w:type="paragraph" w:customStyle="1" w:styleId="Nagwek20">
    <w:name w:val="Nagłówek2"/>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54007B"/>
    <w:pPr>
      <w:suppressLineNumbers/>
      <w:spacing w:before="120" w:after="120"/>
    </w:pPr>
    <w:rPr>
      <w:rFonts w:cs="Mangal"/>
      <w:i/>
      <w:iCs/>
      <w:sz w:val="24"/>
      <w:szCs w:val="24"/>
    </w:rPr>
  </w:style>
  <w:style w:type="paragraph" w:customStyle="1" w:styleId="Legenda1">
    <w:name w:val="Legenda1"/>
    <w:basedOn w:val="Normalny"/>
    <w:rsid w:val="0054007B"/>
    <w:pPr>
      <w:suppressLineNumbers/>
      <w:spacing w:before="120" w:after="120"/>
    </w:pPr>
    <w:rPr>
      <w:rFonts w:cs="Calibri"/>
      <w:i/>
      <w:iCs/>
      <w:sz w:val="24"/>
      <w:szCs w:val="24"/>
    </w:rPr>
  </w:style>
  <w:style w:type="paragraph" w:customStyle="1" w:styleId="Podpispodobiektem">
    <w:name w:val="Podpis pod obiektem"/>
    <w:basedOn w:val="Normalny"/>
    <w:rsid w:val="0054007B"/>
    <w:pPr>
      <w:suppressLineNumbers/>
      <w:spacing w:before="120" w:after="120"/>
    </w:pPr>
    <w:rPr>
      <w:rFonts w:cs="Verdana"/>
      <w:i/>
      <w:iCs/>
      <w:sz w:val="24"/>
      <w:szCs w:val="24"/>
    </w:rPr>
  </w:style>
  <w:style w:type="paragraph" w:styleId="NormalnyWeb">
    <w:name w:val="Normal (Web)"/>
    <w:basedOn w:val="Normalny"/>
    <w:rsid w:val="0054007B"/>
    <w:pPr>
      <w:spacing w:before="100" w:after="100"/>
      <w:jc w:val="both"/>
    </w:pPr>
    <w:rPr>
      <w:rFonts w:cs="Verdana"/>
    </w:rPr>
  </w:style>
  <w:style w:type="paragraph" w:customStyle="1" w:styleId="Listawypunktowana2">
    <w:name w:val="Lista wypunktowana 2"/>
    <w:basedOn w:val="Normalny"/>
    <w:rsid w:val="0054007B"/>
    <w:pPr>
      <w:ind w:left="566" w:hanging="283"/>
    </w:pPr>
    <w:rPr>
      <w:rFonts w:cs="Verdana"/>
      <w:sz w:val="24"/>
      <w:szCs w:val="24"/>
    </w:rPr>
  </w:style>
  <w:style w:type="paragraph" w:customStyle="1" w:styleId="Lista-kontynuacja21">
    <w:name w:val="Lista - kontynuacja 21"/>
    <w:basedOn w:val="Normalny"/>
    <w:rsid w:val="0054007B"/>
    <w:pPr>
      <w:spacing w:after="120"/>
      <w:ind w:left="566"/>
    </w:pPr>
    <w:rPr>
      <w:rFonts w:cs="Verdana"/>
    </w:rPr>
  </w:style>
  <w:style w:type="paragraph" w:customStyle="1" w:styleId="Tekstpodstawowy320">
    <w:name w:val="Tekst podstawowy 32"/>
    <w:basedOn w:val="Normalny"/>
    <w:rsid w:val="0054007B"/>
    <w:pPr>
      <w:spacing w:before="120"/>
      <w:jc w:val="both"/>
    </w:pPr>
    <w:rPr>
      <w:rFonts w:cs="Verdana"/>
      <w:i/>
      <w:iCs/>
      <w:sz w:val="24"/>
      <w:szCs w:val="24"/>
    </w:rPr>
  </w:style>
  <w:style w:type="paragraph" w:customStyle="1" w:styleId="tytu">
    <w:name w:val="tytuł"/>
    <w:basedOn w:val="Normalny"/>
    <w:next w:val="Normalny"/>
    <w:rsid w:val="0054007B"/>
    <w:pPr>
      <w:jc w:val="center"/>
    </w:pPr>
    <w:rPr>
      <w:rFonts w:cs="Verdana"/>
      <w:b/>
      <w:sz w:val="28"/>
      <w:szCs w:val="28"/>
    </w:rPr>
  </w:style>
  <w:style w:type="paragraph" w:customStyle="1" w:styleId="tekstdokumentu">
    <w:name w:val="tekst dokumentu"/>
    <w:basedOn w:val="Normalny"/>
    <w:rsid w:val="0054007B"/>
    <w:pPr>
      <w:spacing w:before="120" w:after="120"/>
      <w:ind w:right="-185"/>
    </w:pPr>
    <w:rPr>
      <w:rFonts w:ascii="Verdana" w:hAnsi="Verdana" w:cs="Courier New"/>
      <w:b/>
      <w:szCs w:val="24"/>
    </w:rPr>
  </w:style>
  <w:style w:type="paragraph" w:customStyle="1" w:styleId="zacznik">
    <w:name w:val="załącznik"/>
    <w:basedOn w:val="Tekstpodstawowy"/>
    <w:rsid w:val="0054007B"/>
    <w:pPr>
      <w:ind w:right="51"/>
    </w:pPr>
    <w:rPr>
      <w:rFonts w:ascii="Verdana" w:hAnsi="Verdana" w:cs="Courier New"/>
      <w:b/>
      <w:sz w:val="20"/>
    </w:rPr>
  </w:style>
  <w:style w:type="paragraph" w:customStyle="1" w:styleId="rozdzia">
    <w:name w:val="rozdział"/>
    <w:basedOn w:val="Normalny"/>
    <w:rsid w:val="0054007B"/>
    <w:pPr>
      <w:ind w:left="709" w:hanging="709"/>
    </w:pPr>
    <w:rPr>
      <w:rFonts w:ascii="Verdana" w:hAnsi="Verdana" w:cs="Courier New"/>
      <w:b/>
      <w:color w:val="000000"/>
      <w:spacing w:val="4"/>
      <w:szCs w:val="24"/>
    </w:rPr>
  </w:style>
  <w:style w:type="paragraph" w:customStyle="1" w:styleId="ust">
    <w:name w:val="ust"/>
    <w:rsid w:val="0054007B"/>
    <w:pPr>
      <w:suppressAutoHyphens/>
      <w:overflowPunct w:val="0"/>
      <w:autoSpaceDE w:val="0"/>
      <w:spacing w:before="60" w:after="60"/>
      <w:ind w:left="426" w:hanging="284"/>
      <w:jc w:val="both"/>
    </w:pPr>
    <w:rPr>
      <w:rFonts w:cs="Verdana"/>
      <w:sz w:val="24"/>
      <w:lang w:eastAsia="zh-CN"/>
    </w:rPr>
  </w:style>
  <w:style w:type="paragraph" w:customStyle="1" w:styleId="pkt">
    <w:name w:val="pkt"/>
    <w:basedOn w:val="Normalny"/>
    <w:rsid w:val="0054007B"/>
    <w:pPr>
      <w:overflowPunct w:val="0"/>
      <w:autoSpaceDE w:val="0"/>
      <w:spacing w:before="60" w:after="60"/>
      <w:ind w:left="851" w:hanging="295"/>
      <w:jc w:val="both"/>
    </w:pPr>
    <w:rPr>
      <w:rFonts w:cs="Verdana"/>
      <w:sz w:val="24"/>
    </w:rPr>
  </w:style>
  <w:style w:type="paragraph" w:customStyle="1" w:styleId="pkt1">
    <w:name w:val="pkt1"/>
    <w:basedOn w:val="pkt"/>
    <w:rsid w:val="0054007B"/>
    <w:pPr>
      <w:ind w:left="850" w:hanging="425"/>
    </w:pPr>
  </w:style>
  <w:style w:type="paragraph" w:customStyle="1" w:styleId="numerowanie">
    <w:name w:val="numerowanie"/>
    <w:basedOn w:val="Normalny"/>
    <w:rsid w:val="0054007B"/>
    <w:pPr>
      <w:jc w:val="both"/>
    </w:pPr>
    <w:rPr>
      <w:rFonts w:cs="Verdana"/>
      <w:bCs/>
      <w:sz w:val="24"/>
      <w:szCs w:val="22"/>
    </w:rPr>
  </w:style>
  <w:style w:type="paragraph" w:customStyle="1" w:styleId="Nagwekstrony">
    <w:name w:val="Nag?—wek strony"/>
    <w:basedOn w:val="Normalny"/>
    <w:rsid w:val="0054007B"/>
    <w:rPr>
      <w:rFonts w:cs="Verdana"/>
      <w:lang w:val="en-GB"/>
    </w:rPr>
  </w:style>
  <w:style w:type="paragraph" w:customStyle="1" w:styleId="tabulka">
    <w:name w:val="tabulka"/>
    <w:basedOn w:val="Normalny"/>
    <w:rsid w:val="0054007B"/>
    <w:pPr>
      <w:widowControl w:val="0"/>
      <w:spacing w:before="120" w:line="240" w:lineRule="exact"/>
      <w:jc w:val="center"/>
    </w:pPr>
    <w:rPr>
      <w:rFonts w:ascii="Arial" w:hAnsi="Arial" w:cs="StarSymbol"/>
      <w:lang w:val="cs-CZ"/>
    </w:rPr>
  </w:style>
  <w:style w:type="paragraph" w:customStyle="1" w:styleId="A">
    <w:name w:val="A"/>
    <w:rsid w:val="0054007B"/>
    <w:pPr>
      <w:keepNext/>
      <w:suppressAutoHyphens/>
      <w:spacing w:before="240" w:line="240" w:lineRule="exact"/>
      <w:ind w:left="720" w:hanging="720"/>
      <w:jc w:val="both"/>
    </w:pPr>
    <w:rPr>
      <w:rFonts w:cs="Verdana"/>
      <w:sz w:val="24"/>
      <w:lang w:val="en-GB" w:eastAsia="zh-CN"/>
    </w:rPr>
  </w:style>
  <w:style w:type="paragraph" w:customStyle="1" w:styleId="Tekstprzypisukocowego1">
    <w:name w:val="Tekst przypisu końcowego1"/>
    <w:basedOn w:val="Normalny"/>
    <w:rsid w:val="0054007B"/>
    <w:pPr>
      <w:spacing w:before="120"/>
    </w:pPr>
    <w:rPr>
      <w:rFonts w:cs="Verdana"/>
    </w:rPr>
  </w:style>
  <w:style w:type="paragraph" w:customStyle="1" w:styleId="Text1">
    <w:name w:val="Text_1"/>
    <w:basedOn w:val="Normalny"/>
    <w:rsid w:val="0054007B"/>
    <w:pPr>
      <w:spacing w:after="120"/>
      <w:ind w:left="425" w:hanging="425"/>
      <w:jc w:val="both"/>
    </w:pPr>
    <w:rPr>
      <w:rFonts w:cs="Verdana"/>
      <w:sz w:val="22"/>
    </w:rPr>
  </w:style>
  <w:style w:type="paragraph" w:customStyle="1" w:styleId="B">
    <w:name w:val="B"/>
    <w:rsid w:val="0054007B"/>
    <w:pPr>
      <w:suppressAutoHyphens/>
      <w:spacing w:before="240" w:line="240" w:lineRule="exact"/>
      <w:ind w:left="720"/>
      <w:jc w:val="both"/>
    </w:pPr>
    <w:rPr>
      <w:rFonts w:cs="Verdana"/>
      <w:sz w:val="24"/>
      <w:lang w:val="en-GB" w:eastAsia="zh-CN"/>
    </w:rPr>
  </w:style>
  <w:style w:type="paragraph" w:customStyle="1" w:styleId="Tekstkomentarza2">
    <w:name w:val="Tekst komentarza2"/>
    <w:basedOn w:val="Normalny"/>
    <w:rsid w:val="0054007B"/>
    <w:rPr>
      <w:rFonts w:cs="Verdana"/>
    </w:rPr>
  </w:style>
  <w:style w:type="paragraph" w:customStyle="1" w:styleId="WP1Tekstpodstawowy">
    <w:name w:val="WP1 Tekst podstawowy"/>
    <w:basedOn w:val="Tekstpodstawowy320"/>
    <w:rsid w:val="0054007B"/>
    <w:rPr>
      <w:rFonts w:ascii="Arial" w:hAnsi="Arial" w:cs="StarSymbol"/>
      <w:i w:val="0"/>
      <w:iCs w:val="0"/>
      <w:sz w:val="20"/>
      <w:szCs w:val="16"/>
    </w:rPr>
  </w:style>
  <w:style w:type="paragraph" w:customStyle="1" w:styleId="Trescznumztab">
    <w:name w:val="Tresc z num. z tab."/>
    <w:basedOn w:val="Normalny"/>
    <w:rsid w:val="0054007B"/>
    <w:pPr>
      <w:widowControl w:val="0"/>
      <w:spacing w:after="120" w:line="300" w:lineRule="auto"/>
    </w:pPr>
    <w:rPr>
      <w:rFonts w:cs="Verdana"/>
      <w:sz w:val="24"/>
    </w:rPr>
  </w:style>
  <w:style w:type="paragraph" w:customStyle="1" w:styleId="Tresc">
    <w:name w:val="Tresc"/>
    <w:basedOn w:val="Normalny"/>
    <w:rsid w:val="0054007B"/>
    <w:pPr>
      <w:spacing w:after="120" w:line="300" w:lineRule="auto"/>
      <w:jc w:val="both"/>
    </w:pPr>
    <w:rPr>
      <w:rFonts w:cs="Verdana"/>
      <w:sz w:val="24"/>
    </w:rPr>
  </w:style>
  <w:style w:type="paragraph" w:customStyle="1" w:styleId="Styl">
    <w:name w:val="Styl"/>
    <w:basedOn w:val="Normalny"/>
    <w:rsid w:val="0054007B"/>
    <w:rPr>
      <w:rFonts w:cs="Verdana"/>
      <w:sz w:val="24"/>
      <w:szCs w:val="24"/>
    </w:rPr>
  </w:style>
  <w:style w:type="paragraph" w:customStyle="1" w:styleId="Heading3">
    <w:name w:val="Heading #3"/>
    <w:basedOn w:val="Normalny"/>
    <w:rsid w:val="0054007B"/>
    <w:pPr>
      <w:shd w:val="clear" w:color="auto" w:fill="FFFFFF"/>
      <w:spacing w:after="120" w:line="240" w:lineRule="atLeast"/>
    </w:pPr>
    <w:rPr>
      <w:rFonts w:ascii="Verdana" w:hAnsi="Verdana" w:cs="Courier New"/>
      <w:sz w:val="18"/>
      <w:szCs w:val="18"/>
      <w:shd w:val="clear" w:color="auto" w:fill="FFFFFF"/>
      <w:lang w:eastAsia="pl-PL"/>
    </w:rPr>
  </w:style>
  <w:style w:type="paragraph" w:customStyle="1" w:styleId="Tekstpodstawowy1">
    <w:name w:val="Tekst podstawowy1"/>
    <w:basedOn w:val="Normalny"/>
    <w:rsid w:val="0054007B"/>
    <w:pPr>
      <w:shd w:val="clear" w:color="auto" w:fill="FFFFFF"/>
      <w:spacing w:before="120" w:after="120" w:line="240" w:lineRule="atLeast"/>
      <w:ind w:hanging="360"/>
      <w:jc w:val="both"/>
    </w:pPr>
    <w:rPr>
      <w:rFonts w:ascii="Verdana" w:hAnsi="Verdana" w:cs="Courier New"/>
      <w:sz w:val="18"/>
      <w:szCs w:val="18"/>
      <w:shd w:val="clear" w:color="auto" w:fill="FFFFFF"/>
      <w:lang w:eastAsia="pl-PL"/>
    </w:rPr>
  </w:style>
  <w:style w:type="paragraph" w:customStyle="1" w:styleId="Bodytext2">
    <w:name w:val="Body text (2)"/>
    <w:basedOn w:val="Normalny"/>
    <w:rsid w:val="0054007B"/>
    <w:pPr>
      <w:shd w:val="clear" w:color="auto" w:fill="FFFFFF"/>
      <w:spacing w:before="120" w:after="120" w:line="240" w:lineRule="atLeast"/>
    </w:pPr>
    <w:rPr>
      <w:rFonts w:ascii="Verdana" w:hAnsi="Verdana" w:cs="Courier New"/>
      <w:sz w:val="18"/>
      <w:szCs w:val="18"/>
      <w:shd w:val="clear" w:color="auto" w:fill="FFFFFF"/>
      <w:lang w:eastAsia="pl-PL"/>
    </w:rPr>
  </w:style>
  <w:style w:type="paragraph" w:customStyle="1" w:styleId="Bodytext3">
    <w:name w:val="Body text (3)"/>
    <w:basedOn w:val="Normalny"/>
    <w:rsid w:val="0054007B"/>
    <w:pPr>
      <w:shd w:val="clear" w:color="auto" w:fill="FFFFFF"/>
      <w:spacing w:before="120" w:line="240" w:lineRule="exact"/>
      <w:jc w:val="both"/>
    </w:pPr>
    <w:rPr>
      <w:rFonts w:ascii="Verdana" w:hAnsi="Verdana" w:cs="Courier New"/>
      <w:sz w:val="18"/>
      <w:szCs w:val="18"/>
      <w:shd w:val="clear" w:color="auto" w:fill="FFFFFF"/>
      <w:lang w:eastAsia="pl-PL"/>
    </w:rPr>
  </w:style>
  <w:style w:type="paragraph" w:customStyle="1" w:styleId="Tableofcontents">
    <w:name w:val="Table of contents"/>
    <w:basedOn w:val="Normalny"/>
    <w:rsid w:val="0054007B"/>
    <w:pPr>
      <w:shd w:val="clear" w:color="auto" w:fill="FFFFFF"/>
      <w:spacing w:before="60" w:after="60" w:line="245" w:lineRule="exact"/>
      <w:ind w:hanging="360"/>
      <w:jc w:val="both"/>
    </w:pPr>
    <w:rPr>
      <w:rFonts w:ascii="Verdana" w:hAnsi="Verdana" w:cs="Courier New"/>
      <w:sz w:val="18"/>
      <w:szCs w:val="18"/>
      <w:shd w:val="clear" w:color="auto" w:fill="FFFFFF"/>
      <w:lang w:eastAsia="pl-PL"/>
    </w:rPr>
  </w:style>
  <w:style w:type="paragraph" w:customStyle="1" w:styleId="Heading2">
    <w:name w:val="Heading #2"/>
    <w:basedOn w:val="Normalny"/>
    <w:rsid w:val="0054007B"/>
    <w:pPr>
      <w:shd w:val="clear" w:color="auto" w:fill="FFFFFF"/>
      <w:spacing w:before="60" w:after="60" w:line="240" w:lineRule="atLeast"/>
    </w:pPr>
    <w:rPr>
      <w:rFonts w:ascii="Verdana" w:hAnsi="Verdana" w:cs="Courier New"/>
      <w:sz w:val="18"/>
      <w:szCs w:val="18"/>
      <w:shd w:val="clear" w:color="auto" w:fill="FFFFFF"/>
      <w:lang w:eastAsia="pl-PL"/>
    </w:rPr>
  </w:style>
  <w:style w:type="paragraph" w:customStyle="1" w:styleId="Heading1">
    <w:name w:val="Heading #1"/>
    <w:basedOn w:val="Normalny"/>
    <w:rsid w:val="0054007B"/>
    <w:pPr>
      <w:shd w:val="clear" w:color="auto" w:fill="FFFFFF"/>
      <w:spacing w:before="60" w:after="180" w:line="240" w:lineRule="atLeast"/>
    </w:pPr>
    <w:rPr>
      <w:rFonts w:ascii="Verdana" w:hAnsi="Verdana" w:cs="Courier New"/>
      <w:sz w:val="18"/>
      <w:szCs w:val="18"/>
      <w:shd w:val="clear" w:color="auto" w:fill="FFFFFF"/>
      <w:lang w:eastAsia="pl-PL"/>
    </w:rPr>
  </w:style>
  <w:style w:type="paragraph" w:customStyle="1" w:styleId="Akapitzlist10">
    <w:name w:val="Akapit z listą1"/>
    <w:basedOn w:val="Normalny"/>
    <w:rsid w:val="0054007B"/>
    <w:pPr>
      <w:ind w:left="720"/>
    </w:pPr>
    <w:rPr>
      <w:rFonts w:cs="Verdana"/>
      <w:sz w:val="24"/>
      <w:szCs w:val="24"/>
    </w:rPr>
  </w:style>
  <w:style w:type="paragraph" w:styleId="Tekstprzypisukocowego">
    <w:name w:val="endnote text"/>
    <w:basedOn w:val="Normalny"/>
    <w:rsid w:val="0054007B"/>
    <w:rPr>
      <w:rFonts w:cs="Verdana"/>
    </w:rPr>
  </w:style>
  <w:style w:type="paragraph" w:customStyle="1" w:styleId="Style5">
    <w:name w:val="Style5"/>
    <w:basedOn w:val="Normalny"/>
    <w:rsid w:val="0054007B"/>
    <w:pPr>
      <w:widowControl w:val="0"/>
      <w:autoSpaceDE w:val="0"/>
      <w:spacing w:line="245" w:lineRule="exact"/>
      <w:ind w:hanging="367"/>
      <w:jc w:val="both"/>
    </w:pPr>
    <w:rPr>
      <w:rFonts w:ascii="Verdana" w:hAnsi="Verdana" w:cs="Courier New"/>
      <w:sz w:val="24"/>
      <w:szCs w:val="24"/>
    </w:rPr>
  </w:style>
  <w:style w:type="paragraph" w:customStyle="1" w:styleId="Style6">
    <w:name w:val="Style6"/>
    <w:basedOn w:val="Normalny"/>
    <w:rsid w:val="0054007B"/>
    <w:pPr>
      <w:widowControl w:val="0"/>
      <w:autoSpaceDE w:val="0"/>
      <w:spacing w:line="250" w:lineRule="exact"/>
      <w:ind w:hanging="281"/>
      <w:jc w:val="both"/>
    </w:pPr>
    <w:rPr>
      <w:rFonts w:ascii="Verdana" w:hAnsi="Verdana" w:cs="Courier New"/>
      <w:sz w:val="24"/>
      <w:szCs w:val="24"/>
    </w:rPr>
  </w:style>
  <w:style w:type="paragraph" w:customStyle="1" w:styleId="WW-Tekstpodstawowy2">
    <w:name w:val="WW-Tekst podstawowy 2"/>
    <w:basedOn w:val="Normalny"/>
    <w:rsid w:val="0054007B"/>
    <w:pPr>
      <w:widowControl w:val="0"/>
      <w:jc w:val="both"/>
    </w:pPr>
    <w:rPr>
      <w:rFonts w:cs="Verdana"/>
      <w:sz w:val="22"/>
      <w:szCs w:val="24"/>
    </w:rPr>
  </w:style>
  <w:style w:type="paragraph" w:styleId="Bezodstpw">
    <w:name w:val="No Spacing"/>
    <w:qFormat/>
    <w:rsid w:val="0054007B"/>
    <w:pPr>
      <w:suppressAutoHyphens/>
    </w:pPr>
    <w:rPr>
      <w:rFonts w:cs="Verdana"/>
      <w:sz w:val="22"/>
      <w:lang w:eastAsia="zh-CN"/>
    </w:rPr>
  </w:style>
  <w:style w:type="paragraph" w:customStyle="1" w:styleId="TitlePage">
    <w:name w:val="TitlePage"/>
    <w:basedOn w:val="Normalny"/>
    <w:rsid w:val="0054007B"/>
    <w:pPr>
      <w:spacing w:line="360" w:lineRule="auto"/>
    </w:pPr>
    <w:rPr>
      <w:rFonts w:ascii="Arial" w:hAnsi="Arial" w:cs="StarSymbol"/>
      <w:b/>
      <w:sz w:val="28"/>
      <w:szCs w:val="24"/>
      <w:lang w:val="en-US"/>
    </w:rPr>
  </w:style>
  <w:style w:type="paragraph" w:customStyle="1" w:styleId="WW-Tekstpodstawowy3">
    <w:name w:val="WW-Tekst podstawowy 3"/>
    <w:basedOn w:val="Normalny"/>
    <w:rsid w:val="0054007B"/>
    <w:rPr>
      <w:rFonts w:cs="Verdana"/>
      <w:sz w:val="22"/>
      <w:szCs w:val="24"/>
    </w:rPr>
  </w:style>
  <w:style w:type="paragraph" w:styleId="Podtytu">
    <w:name w:val="Subtitle"/>
    <w:basedOn w:val="Nagwek"/>
    <w:next w:val="Tekstpodstawowy"/>
    <w:qFormat/>
    <w:rsid w:val="0054007B"/>
    <w:pPr>
      <w:keepNext/>
      <w:tabs>
        <w:tab w:val="clear" w:pos="4536"/>
        <w:tab w:val="clear" w:pos="9072"/>
      </w:tabs>
      <w:spacing w:before="240" w:after="120"/>
      <w:jc w:val="center"/>
    </w:pPr>
    <w:rPr>
      <w:rFonts w:ascii="Arial" w:eastAsia="Calibri" w:hAnsi="Arial" w:cs="StarSymbol"/>
      <w:i/>
      <w:sz w:val="28"/>
      <w:szCs w:val="24"/>
    </w:rPr>
  </w:style>
  <w:style w:type="paragraph" w:customStyle="1" w:styleId="Tekstblokowy1">
    <w:name w:val="Tekst blokowy1"/>
    <w:basedOn w:val="Normalny"/>
    <w:rsid w:val="0054007B"/>
    <w:pPr>
      <w:snapToGrid w:val="0"/>
      <w:spacing w:after="40"/>
      <w:ind w:left="252" w:right="108" w:hanging="252"/>
    </w:pPr>
    <w:rPr>
      <w:rFonts w:ascii="Verdana" w:hAnsi="Verdana" w:cs="Courier New"/>
      <w:szCs w:val="24"/>
    </w:rPr>
  </w:style>
  <w:style w:type="paragraph" w:customStyle="1" w:styleId="AkapitzlistZnak">
    <w:name w:val="Akapit z listą Znak"/>
    <w:basedOn w:val="Normalny"/>
    <w:rsid w:val="0054007B"/>
    <w:pPr>
      <w:ind w:left="720"/>
    </w:pPr>
    <w:rPr>
      <w:rFonts w:cs="Verdana"/>
      <w:sz w:val="24"/>
      <w:szCs w:val="24"/>
    </w:rPr>
  </w:style>
  <w:style w:type="paragraph" w:customStyle="1" w:styleId="Zwykytekst3">
    <w:name w:val="Zwykły tekst3"/>
    <w:basedOn w:val="Normalny"/>
    <w:rsid w:val="0054007B"/>
    <w:pPr>
      <w:suppressAutoHyphens w:val="0"/>
    </w:pPr>
    <w:rPr>
      <w:rFonts w:ascii="Courier New" w:hAnsi="Courier New" w:cs="Courier New"/>
    </w:rPr>
  </w:style>
  <w:style w:type="paragraph" w:customStyle="1" w:styleId="Wypunktowanie">
    <w:name w:val="Wypunktowanie"/>
    <w:basedOn w:val="Normalny"/>
    <w:rsid w:val="0054007B"/>
    <w:pPr>
      <w:numPr>
        <w:numId w:val="3"/>
      </w:numPr>
      <w:suppressAutoHyphens w:val="0"/>
      <w:spacing w:before="120"/>
      <w:jc w:val="both"/>
    </w:pPr>
    <w:rPr>
      <w:rFonts w:ascii="Arial" w:hAnsi="Arial" w:cs="Arial"/>
      <w:sz w:val="22"/>
      <w:szCs w:val="24"/>
    </w:rPr>
  </w:style>
  <w:style w:type="paragraph" w:customStyle="1" w:styleId="Art">
    <w:name w:val="Art"/>
    <w:basedOn w:val="Nagwek1"/>
    <w:rsid w:val="0054007B"/>
    <w:pPr>
      <w:numPr>
        <w:numId w:val="2"/>
      </w:numPr>
      <w:pBdr>
        <w:top w:val="none" w:sz="0" w:space="0" w:color="000000"/>
        <w:left w:val="none" w:sz="0" w:space="0" w:color="000000"/>
        <w:bottom w:val="single" w:sz="12" w:space="1" w:color="000000"/>
        <w:right w:val="none" w:sz="0" w:space="0" w:color="000000"/>
      </w:pBdr>
      <w:overflowPunct w:val="0"/>
      <w:autoSpaceDE w:val="0"/>
      <w:spacing w:before="240" w:after="120"/>
      <w:jc w:val="both"/>
      <w:textAlignment w:val="baseline"/>
    </w:pPr>
    <w:rPr>
      <w:rFonts w:ascii="Arial" w:hAnsi="Arial" w:cs="Arial"/>
      <w:b/>
      <w:color w:val="000000"/>
      <w:spacing w:val="-3"/>
      <w:kern w:val="1"/>
      <w:szCs w:val="24"/>
    </w:rPr>
  </w:style>
  <w:style w:type="paragraph" w:customStyle="1" w:styleId="Art-Ust">
    <w:name w:val="Art - Ust"/>
    <w:basedOn w:val="Nagwek2"/>
    <w:rsid w:val="0054007B"/>
    <w:pPr>
      <w:keepNext w:val="0"/>
      <w:numPr>
        <w:ilvl w:val="0"/>
        <w:numId w:val="0"/>
      </w:numPr>
      <w:tabs>
        <w:tab w:val="num" w:pos="357"/>
      </w:tabs>
      <w:overflowPunct w:val="0"/>
      <w:autoSpaceDE w:val="0"/>
      <w:spacing w:before="120" w:after="120"/>
      <w:ind w:left="357" w:hanging="357"/>
      <w:jc w:val="both"/>
      <w:textAlignment w:val="baseline"/>
    </w:pPr>
    <w:rPr>
      <w:rFonts w:ascii="Arial" w:hAnsi="Arial" w:cs="Arial"/>
      <w:b w:val="0"/>
      <w:color w:val="000000"/>
      <w:spacing w:val="-3"/>
      <w:sz w:val="22"/>
      <w:u w:val="none"/>
    </w:rPr>
  </w:style>
  <w:style w:type="paragraph" w:customStyle="1" w:styleId="Art-Ust-Podpunkt">
    <w:name w:val="Art-Ust-Podpunkt"/>
    <w:basedOn w:val="Art-Ust"/>
    <w:rsid w:val="0054007B"/>
    <w:pPr>
      <w:spacing w:before="60" w:after="60"/>
      <w:ind w:left="720" w:hanging="720"/>
    </w:pPr>
    <w:rPr>
      <w:spacing w:val="0"/>
    </w:rPr>
  </w:style>
  <w:style w:type="paragraph" w:customStyle="1" w:styleId="Art-Ust-Podpunkt-Podpunkt">
    <w:name w:val="Art-Ust-Podpunkt-Podpunkt"/>
    <w:basedOn w:val="Art-Ust-Podpunkt"/>
    <w:rsid w:val="0054007B"/>
    <w:pPr>
      <w:ind w:left="1080" w:hanging="1080"/>
    </w:pPr>
  </w:style>
  <w:style w:type="paragraph" w:customStyle="1" w:styleId="tekstwstpny">
    <w:name w:val="tekst wstępny"/>
    <w:basedOn w:val="Normalny"/>
    <w:rsid w:val="0054007B"/>
    <w:pPr>
      <w:spacing w:before="60" w:after="60"/>
    </w:pPr>
    <w:rPr>
      <w:rFonts w:cs="Verdana"/>
      <w:szCs w:val="24"/>
    </w:rPr>
  </w:style>
  <w:style w:type="paragraph" w:styleId="Akapitzlist">
    <w:name w:val="List Paragraph"/>
    <w:basedOn w:val="Normalny"/>
    <w:qFormat/>
    <w:rsid w:val="0054007B"/>
    <w:pPr>
      <w:suppressAutoHyphens w:val="0"/>
      <w:spacing w:after="200" w:line="276" w:lineRule="auto"/>
      <w:ind w:left="720"/>
    </w:pPr>
    <w:rPr>
      <w:rFonts w:ascii="Calibri" w:eastAsia="Calibri" w:hAnsi="Calibri" w:cs="Calibri"/>
      <w:sz w:val="22"/>
      <w:szCs w:val="24"/>
    </w:rPr>
  </w:style>
  <w:style w:type="paragraph" w:customStyle="1" w:styleId="StandardowyArial11">
    <w:name w:val="Standardowy + Arial 11"/>
    <w:basedOn w:val="tekstwstpny"/>
    <w:rsid w:val="0054007B"/>
    <w:pPr>
      <w:autoSpaceDE w:val="0"/>
      <w:ind w:left="360" w:hanging="360"/>
      <w:jc w:val="both"/>
    </w:pPr>
    <w:rPr>
      <w:rFonts w:ascii="Arial" w:hAnsi="Arial" w:cs="Arial"/>
      <w:sz w:val="22"/>
    </w:rPr>
  </w:style>
  <w:style w:type="paragraph" w:customStyle="1" w:styleId="Texte1xx">
    <w:name w:val="Texte 1.xx"/>
    <w:basedOn w:val="Normalny"/>
    <w:rsid w:val="0054007B"/>
    <w:pPr>
      <w:spacing w:before="120" w:after="120"/>
      <w:ind w:left="1418" w:firstLine="1"/>
      <w:jc w:val="both"/>
    </w:pPr>
    <w:rPr>
      <w:rFonts w:ascii="Arial" w:hAnsi="Arial" w:cs="Arial"/>
      <w:sz w:val="22"/>
      <w:szCs w:val="24"/>
    </w:rPr>
  </w:style>
  <w:style w:type="paragraph" w:styleId="Poprawka">
    <w:name w:val="Revision"/>
    <w:rsid w:val="0054007B"/>
    <w:pPr>
      <w:suppressAutoHyphens/>
    </w:pPr>
    <w:rPr>
      <w:rFonts w:cs="Verdana"/>
      <w:sz w:val="24"/>
      <w:szCs w:val="24"/>
      <w:lang w:eastAsia="zh-CN"/>
    </w:rPr>
  </w:style>
  <w:style w:type="paragraph" w:customStyle="1" w:styleId="Tekstpodstawowya2ZnakZnakZnak">
    <w:name w:val="Tekst podstawowy.a2.Znak Znak.Znak"/>
    <w:basedOn w:val="Normalny"/>
    <w:rsid w:val="0054007B"/>
    <w:rPr>
      <w:rFonts w:ascii="Arial" w:hAnsi="Arial" w:cs="Arial"/>
      <w:sz w:val="24"/>
      <w:szCs w:val="24"/>
    </w:rPr>
  </w:style>
  <w:style w:type="paragraph" w:customStyle="1" w:styleId="Zwykytekst2">
    <w:name w:val="Zwykły tekst2"/>
    <w:basedOn w:val="Normalny"/>
    <w:rsid w:val="0054007B"/>
    <w:pPr>
      <w:suppressAutoHyphens w:val="0"/>
    </w:pPr>
    <w:rPr>
      <w:rFonts w:ascii="Courier New" w:hAnsi="Courier New" w:cs="Courier New"/>
    </w:rPr>
  </w:style>
  <w:style w:type="paragraph" w:customStyle="1" w:styleId="Default">
    <w:name w:val="Default"/>
    <w:rsid w:val="0054007B"/>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54007B"/>
    <w:rPr>
      <w:rFonts w:cs="Verdana"/>
    </w:rPr>
  </w:style>
  <w:style w:type="paragraph" w:customStyle="1" w:styleId="Tekstkomentarza4">
    <w:name w:val="Tekst komentarza4"/>
    <w:basedOn w:val="Normalny"/>
    <w:rsid w:val="0054007B"/>
    <w:rPr>
      <w:rFonts w:cs="Verdana"/>
    </w:rPr>
  </w:style>
  <w:style w:type="paragraph" w:customStyle="1" w:styleId="Zwykytekst4">
    <w:name w:val="Zwykły tekst4"/>
    <w:basedOn w:val="Normalny"/>
    <w:rsid w:val="0054007B"/>
    <w:rPr>
      <w:rFonts w:ascii="Courier New" w:hAnsi="Courier New" w:cs="Courier New"/>
    </w:rPr>
  </w:style>
  <w:style w:type="paragraph" w:customStyle="1" w:styleId="Tekstpodstawowy22">
    <w:name w:val="Tekst podstawowy 22"/>
    <w:basedOn w:val="Normalny"/>
    <w:rsid w:val="0054007B"/>
    <w:pPr>
      <w:suppressAutoHyphens w:val="0"/>
      <w:spacing w:after="120" w:line="480" w:lineRule="auto"/>
    </w:pPr>
    <w:rPr>
      <w:sz w:val="24"/>
      <w:szCs w:val="24"/>
    </w:rPr>
  </w:style>
  <w:style w:type="paragraph" w:customStyle="1" w:styleId="ZnakZnak4ZnakZnakZnakZnakZnakZnak">
    <w:name w:val="Znak Znak4 Znak Znak Znak Znak Znak Znak"/>
    <w:basedOn w:val="Normalny"/>
    <w:rsid w:val="0054007B"/>
    <w:pPr>
      <w:suppressAutoHyphens w:val="0"/>
    </w:pPr>
    <w:rPr>
      <w:sz w:val="24"/>
      <w:szCs w:val="24"/>
    </w:rPr>
  </w:style>
  <w:style w:type="paragraph" w:customStyle="1" w:styleId="Akapitzlist2">
    <w:name w:val="Akapit z listą2"/>
    <w:basedOn w:val="Normalny"/>
    <w:rsid w:val="00814010"/>
    <w:pPr>
      <w:suppressAutoHyphens w:val="0"/>
      <w:ind w:left="720" w:firstLine="360"/>
    </w:pPr>
    <w:rPr>
      <w:rFonts w:ascii="Calibri" w:hAnsi="Calibri"/>
      <w:sz w:val="22"/>
      <w:szCs w:val="22"/>
      <w:lang w:val="en-US" w:eastAsia="ar-SA"/>
    </w:rPr>
  </w:style>
  <w:style w:type="paragraph" w:styleId="Tekstpodstawowy3">
    <w:name w:val="Body Text 3"/>
    <w:basedOn w:val="Normalny"/>
    <w:link w:val="Tekstpodstawowy3Znak"/>
    <w:semiHidden/>
    <w:unhideWhenUsed/>
    <w:rsid w:val="00987CBD"/>
    <w:pPr>
      <w:suppressAutoHyphens w:val="0"/>
      <w:spacing w:after="120" w:line="276" w:lineRule="auto"/>
    </w:pPr>
    <w:rPr>
      <w:sz w:val="24"/>
      <w:lang w:eastAsia="pl-PL"/>
    </w:rPr>
  </w:style>
  <w:style w:type="character" w:styleId="Odwoaniedokomentarza">
    <w:name w:val="annotation reference"/>
    <w:rsid w:val="00275F8E"/>
    <w:rPr>
      <w:sz w:val="16"/>
      <w:szCs w:val="16"/>
    </w:rPr>
  </w:style>
  <w:style w:type="paragraph" w:styleId="Tekstkomentarza">
    <w:name w:val="annotation text"/>
    <w:basedOn w:val="Normalny"/>
    <w:link w:val="TekstkomentarzaZnak3"/>
    <w:rsid w:val="00275F8E"/>
  </w:style>
  <w:style w:type="character" w:customStyle="1" w:styleId="TekstkomentarzaZnak3">
    <w:name w:val="Tekst komentarza Znak3"/>
    <w:link w:val="Tekstkomentarza"/>
    <w:rsid w:val="00275F8E"/>
    <w:rPr>
      <w:lang w:eastAsia="zh-CN"/>
    </w:rPr>
  </w:style>
  <w:style w:type="paragraph" w:customStyle="1" w:styleId="tekstpodstawowy210">
    <w:name w:val="tekstpodstawowy21"/>
    <w:basedOn w:val="Normalny"/>
    <w:rsid w:val="007A3E44"/>
    <w:pPr>
      <w:suppressAutoHyphens w:val="0"/>
      <w:spacing w:before="100" w:beforeAutospacing="1" w:after="100" w:afterAutospacing="1"/>
    </w:pPr>
    <w:rPr>
      <w:sz w:val="24"/>
      <w:szCs w:val="24"/>
      <w:lang w:eastAsia="pl-PL"/>
    </w:rPr>
  </w:style>
  <w:style w:type="character" w:customStyle="1" w:styleId="ListParagraphChar">
    <w:name w:val="List Paragraph Char"/>
    <w:aliases w:val="CW_Lista Char"/>
    <w:link w:val="Akapitzlist1"/>
    <w:locked/>
    <w:rsid w:val="00B73108"/>
    <w:rPr>
      <w:rFonts w:eastAsia="Calibri"/>
      <w:lang w:val="pl-PL" w:eastAsia="zh-CN" w:bidi="ar-SA"/>
    </w:rPr>
  </w:style>
  <w:style w:type="character" w:customStyle="1" w:styleId="UnresolvedMention">
    <w:name w:val="Unresolved Mention"/>
    <w:uiPriority w:val="99"/>
    <w:semiHidden/>
    <w:unhideWhenUsed/>
    <w:rsid w:val="0007142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1423"/>
    <w:pPr>
      <w:suppressAutoHyphens/>
    </w:pPr>
    <w:rPr>
      <w:lang w:eastAsia="zh-CN"/>
    </w:rPr>
  </w:style>
  <w:style w:type="paragraph" w:styleId="Nagwek1">
    <w:name w:val="heading 1"/>
    <w:basedOn w:val="Normalny"/>
    <w:next w:val="Normalny"/>
    <w:qFormat/>
    <w:rsid w:val="0054007B"/>
    <w:pPr>
      <w:keepNext/>
      <w:numPr>
        <w:numId w:val="1"/>
      </w:numPr>
      <w:outlineLvl w:val="0"/>
    </w:pPr>
    <w:rPr>
      <w:sz w:val="24"/>
    </w:rPr>
  </w:style>
  <w:style w:type="paragraph" w:styleId="Nagwek2">
    <w:name w:val="heading 2"/>
    <w:basedOn w:val="Normalny"/>
    <w:next w:val="Normalny"/>
    <w:qFormat/>
    <w:rsid w:val="0054007B"/>
    <w:pPr>
      <w:keepNext/>
      <w:numPr>
        <w:ilvl w:val="1"/>
        <w:numId w:val="1"/>
      </w:numPr>
      <w:outlineLvl w:val="1"/>
    </w:pPr>
    <w:rPr>
      <w:b/>
      <w:sz w:val="24"/>
      <w:u w:val="single"/>
    </w:rPr>
  </w:style>
  <w:style w:type="paragraph" w:styleId="Nagwek3">
    <w:name w:val="heading 3"/>
    <w:basedOn w:val="Normalny"/>
    <w:next w:val="Normalny"/>
    <w:qFormat/>
    <w:rsid w:val="0054007B"/>
    <w:pPr>
      <w:keepNext/>
      <w:numPr>
        <w:ilvl w:val="2"/>
        <w:numId w:val="1"/>
      </w:numPr>
      <w:jc w:val="center"/>
      <w:outlineLvl w:val="2"/>
    </w:pPr>
    <w:rPr>
      <w:b/>
      <w:bCs/>
      <w:sz w:val="22"/>
    </w:rPr>
  </w:style>
  <w:style w:type="paragraph" w:styleId="Nagwek4">
    <w:name w:val="heading 4"/>
    <w:basedOn w:val="Normalny"/>
    <w:next w:val="Normalny"/>
    <w:qFormat/>
    <w:rsid w:val="0054007B"/>
    <w:pPr>
      <w:keepNext/>
      <w:numPr>
        <w:ilvl w:val="3"/>
        <w:numId w:val="1"/>
      </w:numPr>
      <w:spacing w:before="240" w:after="60"/>
      <w:outlineLvl w:val="3"/>
    </w:pPr>
    <w:rPr>
      <w:b/>
      <w:bCs/>
      <w:sz w:val="28"/>
      <w:szCs w:val="28"/>
    </w:rPr>
  </w:style>
  <w:style w:type="paragraph" w:styleId="Nagwek5">
    <w:name w:val="heading 5"/>
    <w:basedOn w:val="Normalny"/>
    <w:next w:val="Normalny"/>
    <w:qFormat/>
    <w:rsid w:val="0054007B"/>
    <w:pPr>
      <w:keepNext/>
      <w:numPr>
        <w:ilvl w:val="4"/>
        <w:numId w:val="1"/>
      </w:numPr>
      <w:jc w:val="center"/>
      <w:outlineLvl w:val="4"/>
    </w:pPr>
    <w:rPr>
      <w:b/>
      <w:bCs/>
    </w:rPr>
  </w:style>
  <w:style w:type="paragraph" w:styleId="Nagwek6">
    <w:name w:val="heading 6"/>
    <w:basedOn w:val="Normalny"/>
    <w:next w:val="Normalny"/>
    <w:qFormat/>
    <w:rsid w:val="0054007B"/>
    <w:pPr>
      <w:keepNext/>
      <w:numPr>
        <w:ilvl w:val="5"/>
        <w:numId w:val="1"/>
      </w:numPr>
      <w:jc w:val="both"/>
      <w:outlineLvl w:val="5"/>
    </w:pPr>
    <w:rPr>
      <w:sz w:val="24"/>
    </w:rPr>
  </w:style>
  <w:style w:type="paragraph" w:styleId="Nagwek7">
    <w:name w:val="heading 7"/>
    <w:basedOn w:val="Normalny"/>
    <w:next w:val="Normalny"/>
    <w:qFormat/>
    <w:rsid w:val="0054007B"/>
    <w:pPr>
      <w:keepNext/>
      <w:numPr>
        <w:ilvl w:val="6"/>
        <w:numId w:val="1"/>
      </w:numPr>
      <w:jc w:val="both"/>
      <w:outlineLvl w:val="6"/>
    </w:pPr>
    <w:rPr>
      <w:b/>
      <w:sz w:val="24"/>
      <w:u w:val="single"/>
    </w:rPr>
  </w:style>
  <w:style w:type="paragraph" w:styleId="Nagwek8">
    <w:name w:val="heading 8"/>
    <w:basedOn w:val="Normalny"/>
    <w:next w:val="Normalny"/>
    <w:qFormat/>
    <w:rsid w:val="0054007B"/>
    <w:pPr>
      <w:keepNext/>
      <w:numPr>
        <w:ilvl w:val="7"/>
        <w:numId w:val="1"/>
      </w:numPr>
      <w:jc w:val="right"/>
      <w:outlineLvl w:val="7"/>
    </w:pPr>
    <w:rPr>
      <w:sz w:val="24"/>
      <w:szCs w:val="24"/>
    </w:rPr>
  </w:style>
  <w:style w:type="paragraph" w:styleId="Nagwek9">
    <w:name w:val="heading 9"/>
    <w:basedOn w:val="Normalny"/>
    <w:next w:val="Normalny"/>
    <w:qFormat/>
    <w:rsid w:val="0054007B"/>
    <w:pPr>
      <w:keepNext/>
      <w:numPr>
        <w:ilvl w:val="8"/>
        <w:numId w:val="1"/>
      </w:numPr>
      <w:jc w:val="both"/>
      <w:outlineLvl w:val="8"/>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4007B"/>
  </w:style>
  <w:style w:type="character" w:customStyle="1" w:styleId="WW8Num1z1">
    <w:name w:val="WW8Num1z1"/>
    <w:rsid w:val="0054007B"/>
  </w:style>
  <w:style w:type="character" w:customStyle="1" w:styleId="WW8Num1z2">
    <w:name w:val="WW8Num1z2"/>
    <w:rsid w:val="0054007B"/>
  </w:style>
  <w:style w:type="character" w:customStyle="1" w:styleId="WW8Num1z3">
    <w:name w:val="WW8Num1z3"/>
    <w:rsid w:val="0054007B"/>
  </w:style>
  <w:style w:type="character" w:customStyle="1" w:styleId="WW8Num1z4">
    <w:name w:val="WW8Num1z4"/>
    <w:rsid w:val="0054007B"/>
  </w:style>
  <w:style w:type="character" w:customStyle="1" w:styleId="WW8Num1z5">
    <w:name w:val="WW8Num1z5"/>
    <w:rsid w:val="0054007B"/>
  </w:style>
  <w:style w:type="character" w:customStyle="1" w:styleId="WW8Num1z6">
    <w:name w:val="WW8Num1z6"/>
    <w:rsid w:val="0054007B"/>
  </w:style>
  <w:style w:type="character" w:customStyle="1" w:styleId="WW8Num1z7">
    <w:name w:val="WW8Num1z7"/>
    <w:rsid w:val="0054007B"/>
  </w:style>
  <w:style w:type="character" w:customStyle="1" w:styleId="WW8Num1z8">
    <w:name w:val="WW8Num1z8"/>
    <w:rsid w:val="0054007B"/>
  </w:style>
  <w:style w:type="character" w:customStyle="1" w:styleId="WW8Num2z0">
    <w:name w:val="WW8Num2z0"/>
    <w:rsid w:val="0054007B"/>
    <w:rPr>
      <w:b/>
      <w:sz w:val="24"/>
    </w:rPr>
  </w:style>
  <w:style w:type="character" w:customStyle="1" w:styleId="WW8Num2z1">
    <w:name w:val="WW8Num2z1"/>
    <w:rsid w:val="0054007B"/>
    <w:rPr>
      <w:b/>
      <w:caps w:val="0"/>
      <w:smallCaps w:val="0"/>
      <w:strike w:val="0"/>
      <w:dstrike w:val="0"/>
      <w:vanish w:val="0"/>
      <w:position w:val="0"/>
      <w:sz w:val="24"/>
      <w:vertAlign w:val="baseline"/>
    </w:rPr>
  </w:style>
  <w:style w:type="character" w:customStyle="1" w:styleId="WW8Num2z2">
    <w:name w:val="WW8Num2z2"/>
    <w:rsid w:val="0054007B"/>
  </w:style>
  <w:style w:type="character" w:customStyle="1" w:styleId="WW8Num2z3">
    <w:name w:val="WW8Num2z3"/>
    <w:rsid w:val="0054007B"/>
  </w:style>
  <w:style w:type="character" w:customStyle="1" w:styleId="WW8Num2z4">
    <w:name w:val="WW8Num2z4"/>
    <w:rsid w:val="0054007B"/>
  </w:style>
  <w:style w:type="character" w:customStyle="1" w:styleId="WW8Num2z5">
    <w:name w:val="WW8Num2z5"/>
    <w:rsid w:val="0054007B"/>
  </w:style>
  <w:style w:type="character" w:customStyle="1" w:styleId="WW8Num2z6">
    <w:name w:val="WW8Num2z6"/>
    <w:rsid w:val="0054007B"/>
  </w:style>
  <w:style w:type="character" w:customStyle="1" w:styleId="WW8Num2z7">
    <w:name w:val="WW8Num2z7"/>
    <w:rsid w:val="0054007B"/>
  </w:style>
  <w:style w:type="character" w:customStyle="1" w:styleId="WW8Num2z8">
    <w:name w:val="WW8Num2z8"/>
    <w:rsid w:val="0054007B"/>
  </w:style>
  <w:style w:type="character" w:customStyle="1" w:styleId="WW8Num3z0">
    <w:name w:val="WW8Num3z0"/>
    <w:rsid w:val="0054007B"/>
  </w:style>
  <w:style w:type="character" w:customStyle="1" w:styleId="WW8Num3z1">
    <w:name w:val="WW8Num3z1"/>
    <w:rsid w:val="0054007B"/>
    <w:rPr>
      <w:b/>
      <w:sz w:val="24"/>
    </w:rPr>
  </w:style>
  <w:style w:type="character" w:customStyle="1" w:styleId="WW8Num3z2">
    <w:name w:val="WW8Num3z2"/>
    <w:rsid w:val="0054007B"/>
    <w:rPr>
      <w:b/>
    </w:rPr>
  </w:style>
  <w:style w:type="character" w:customStyle="1" w:styleId="WW8Num3z3">
    <w:name w:val="WW8Num3z3"/>
    <w:rsid w:val="0054007B"/>
  </w:style>
  <w:style w:type="character" w:customStyle="1" w:styleId="WW8Num3z4">
    <w:name w:val="WW8Num3z4"/>
    <w:rsid w:val="0054007B"/>
  </w:style>
  <w:style w:type="character" w:customStyle="1" w:styleId="WW8Num3z5">
    <w:name w:val="WW8Num3z5"/>
    <w:rsid w:val="0054007B"/>
  </w:style>
  <w:style w:type="character" w:customStyle="1" w:styleId="WW8Num3z6">
    <w:name w:val="WW8Num3z6"/>
    <w:rsid w:val="0054007B"/>
  </w:style>
  <w:style w:type="character" w:customStyle="1" w:styleId="WW8Num3z7">
    <w:name w:val="WW8Num3z7"/>
    <w:rsid w:val="0054007B"/>
  </w:style>
  <w:style w:type="character" w:customStyle="1" w:styleId="WW8Num3z8">
    <w:name w:val="WW8Num3z8"/>
    <w:rsid w:val="0054007B"/>
  </w:style>
  <w:style w:type="character" w:customStyle="1" w:styleId="WW8Num4z0">
    <w:name w:val="WW8Num4z0"/>
    <w:rsid w:val="0054007B"/>
    <w:rPr>
      <w:rFonts w:eastAsia="Verdana" w:hint="default"/>
      <w:b/>
      <w:caps w:val="0"/>
      <w:smallCaps w:val="0"/>
      <w:strike w:val="0"/>
      <w:dstrike w:val="0"/>
      <w:vanish w:val="0"/>
      <w:position w:val="0"/>
      <w:sz w:val="24"/>
      <w:szCs w:val="22"/>
      <w:vertAlign w:val="baseline"/>
    </w:rPr>
  </w:style>
  <w:style w:type="character" w:customStyle="1" w:styleId="WW8Num5z0">
    <w:name w:val="WW8Num5z0"/>
    <w:rsid w:val="0054007B"/>
    <w:rPr>
      <w:rFonts w:hint="default"/>
      <w:b/>
      <w:caps w:val="0"/>
      <w:smallCaps w:val="0"/>
      <w:strike w:val="0"/>
      <w:dstrike w:val="0"/>
      <w:vanish w:val="0"/>
      <w:position w:val="0"/>
      <w:sz w:val="24"/>
      <w:szCs w:val="22"/>
      <w:vertAlign w:val="baseline"/>
    </w:rPr>
  </w:style>
  <w:style w:type="character" w:customStyle="1" w:styleId="WW8Num6z0">
    <w:name w:val="WW8Num6z0"/>
    <w:rsid w:val="0054007B"/>
    <w:rPr>
      <w:b/>
      <w:caps w:val="0"/>
      <w:smallCaps w:val="0"/>
      <w:strike w:val="0"/>
      <w:dstrike w:val="0"/>
      <w:vanish w:val="0"/>
      <w:position w:val="0"/>
      <w:sz w:val="24"/>
      <w:szCs w:val="20"/>
      <w:vertAlign w:val="baseline"/>
    </w:rPr>
  </w:style>
  <w:style w:type="character" w:customStyle="1" w:styleId="WW8Num7z0">
    <w:name w:val="WW8Num7z0"/>
    <w:rsid w:val="0054007B"/>
    <w:rPr>
      <w:b/>
      <w:sz w:val="24"/>
    </w:rPr>
  </w:style>
  <w:style w:type="character" w:customStyle="1" w:styleId="WW8Num8z0">
    <w:name w:val="WW8Num8z0"/>
    <w:rsid w:val="0054007B"/>
    <w:rPr>
      <w:rFonts w:hint="default"/>
      <w:b/>
      <w:caps w:val="0"/>
      <w:smallCaps w:val="0"/>
      <w:strike w:val="0"/>
      <w:dstrike w:val="0"/>
      <w:vanish w:val="0"/>
      <w:position w:val="0"/>
      <w:sz w:val="24"/>
      <w:vertAlign w:val="baseline"/>
    </w:rPr>
  </w:style>
  <w:style w:type="character" w:customStyle="1" w:styleId="WW8Num9z0">
    <w:name w:val="WW8Num9z0"/>
    <w:rsid w:val="0054007B"/>
  </w:style>
  <w:style w:type="character" w:customStyle="1" w:styleId="WW8Num9z1">
    <w:name w:val="WW8Num9z1"/>
    <w:rsid w:val="0054007B"/>
    <w:rPr>
      <w:b/>
      <w:caps w:val="0"/>
      <w:smallCaps w:val="0"/>
      <w:strike w:val="0"/>
      <w:dstrike w:val="0"/>
      <w:vanish w:val="0"/>
      <w:position w:val="0"/>
      <w:sz w:val="24"/>
      <w:vertAlign w:val="baseline"/>
    </w:rPr>
  </w:style>
  <w:style w:type="character" w:customStyle="1" w:styleId="WW8Num9z2">
    <w:name w:val="WW8Num9z2"/>
    <w:rsid w:val="0054007B"/>
  </w:style>
  <w:style w:type="character" w:customStyle="1" w:styleId="WW8Num9z3">
    <w:name w:val="WW8Num9z3"/>
    <w:rsid w:val="0054007B"/>
  </w:style>
  <w:style w:type="character" w:customStyle="1" w:styleId="WW8Num9z4">
    <w:name w:val="WW8Num9z4"/>
    <w:rsid w:val="0054007B"/>
  </w:style>
  <w:style w:type="character" w:customStyle="1" w:styleId="WW8Num9z5">
    <w:name w:val="WW8Num9z5"/>
    <w:rsid w:val="0054007B"/>
  </w:style>
  <w:style w:type="character" w:customStyle="1" w:styleId="WW8Num9z6">
    <w:name w:val="WW8Num9z6"/>
    <w:rsid w:val="0054007B"/>
  </w:style>
  <w:style w:type="character" w:customStyle="1" w:styleId="WW8Num9z7">
    <w:name w:val="WW8Num9z7"/>
    <w:rsid w:val="0054007B"/>
  </w:style>
  <w:style w:type="character" w:customStyle="1" w:styleId="WW8Num9z8">
    <w:name w:val="WW8Num9z8"/>
    <w:rsid w:val="0054007B"/>
  </w:style>
  <w:style w:type="character" w:customStyle="1" w:styleId="WW8Num10z0">
    <w:name w:val="WW8Num10z0"/>
    <w:rsid w:val="0054007B"/>
    <w:rPr>
      <w:b/>
      <w:caps w:val="0"/>
      <w:smallCaps w:val="0"/>
      <w:strike w:val="0"/>
      <w:dstrike w:val="0"/>
      <w:vanish w:val="0"/>
      <w:position w:val="0"/>
      <w:sz w:val="24"/>
      <w:vertAlign w:val="baseline"/>
    </w:rPr>
  </w:style>
  <w:style w:type="character" w:customStyle="1" w:styleId="WW8Num11z0">
    <w:name w:val="WW8Num11z0"/>
    <w:rsid w:val="0054007B"/>
    <w:rPr>
      <w:rFonts w:eastAsia="Verdana"/>
      <w:b/>
      <w:caps w:val="0"/>
      <w:smallCaps w:val="0"/>
      <w:strike w:val="0"/>
      <w:dstrike w:val="0"/>
      <w:vanish w:val="0"/>
      <w:spacing w:val="4"/>
      <w:position w:val="0"/>
      <w:sz w:val="24"/>
      <w:szCs w:val="22"/>
      <w:vertAlign w:val="baseline"/>
      <w:lang w:val="en-US"/>
    </w:rPr>
  </w:style>
  <w:style w:type="character" w:customStyle="1" w:styleId="WW8Num11z1">
    <w:name w:val="WW8Num11z1"/>
    <w:rsid w:val="0054007B"/>
  </w:style>
  <w:style w:type="character" w:customStyle="1" w:styleId="WW8Num11z2">
    <w:name w:val="WW8Num11z2"/>
    <w:rsid w:val="0054007B"/>
  </w:style>
  <w:style w:type="character" w:customStyle="1" w:styleId="WW8Num11z3">
    <w:name w:val="WW8Num11z3"/>
    <w:rsid w:val="0054007B"/>
  </w:style>
  <w:style w:type="character" w:customStyle="1" w:styleId="WW8Num11z4">
    <w:name w:val="WW8Num11z4"/>
    <w:rsid w:val="0054007B"/>
  </w:style>
  <w:style w:type="character" w:customStyle="1" w:styleId="WW8Num11z5">
    <w:name w:val="WW8Num11z5"/>
    <w:rsid w:val="0054007B"/>
  </w:style>
  <w:style w:type="character" w:customStyle="1" w:styleId="WW8Num11z6">
    <w:name w:val="WW8Num11z6"/>
    <w:rsid w:val="0054007B"/>
  </w:style>
  <w:style w:type="character" w:customStyle="1" w:styleId="WW8Num11z7">
    <w:name w:val="WW8Num11z7"/>
    <w:rsid w:val="0054007B"/>
  </w:style>
  <w:style w:type="character" w:customStyle="1" w:styleId="WW8Num11z8">
    <w:name w:val="WW8Num11z8"/>
    <w:rsid w:val="0054007B"/>
  </w:style>
  <w:style w:type="character" w:customStyle="1" w:styleId="WW8Num12z0">
    <w:name w:val="WW8Num12z0"/>
    <w:rsid w:val="0054007B"/>
    <w:rPr>
      <w:rFonts w:eastAsia="Verdana"/>
      <w:b/>
      <w:sz w:val="24"/>
      <w:szCs w:val="22"/>
      <w:lang w:eastAsia="pl-PL"/>
    </w:rPr>
  </w:style>
  <w:style w:type="character" w:customStyle="1" w:styleId="WW8Num12z1">
    <w:name w:val="WW8Num12z1"/>
    <w:rsid w:val="0054007B"/>
    <w:rPr>
      <w:b/>
      <w:caps w:val="0"/>
      <w:smallCaps w:val="0"/>
      <w:strike w:val="0"/>
      <w:dstrike w:val="0"/>
      <w:vanish w:val="0"/>
      <w:color w:val="auto"/>
      <w:position w:val="0"/>
      <w:sz w:val="22"/>
      <w:szCs w:val="22"/>
      <w:vertAlign w:val="baseline"/>
    </w:rPr>
  </w:style>
  <w:style w:type="character" w:customStyle="1" w:styleId="WW8Num12z2">
    <w:name w:val="WW8Num12z2"/>
    <w:rsid w:val="0054007B"/>
  </w:style>
  <w:style w:type="character" w:customStyle="1" w:styleId="WW8Num12z3">
    <w:name w:val="WW8Num12z3"/>
    <w:rsid w:val="0054007B"/>
  </w:style>
  <w:style w:type="character" w:customStyle="1" w:styleId="WW8Num12z4">
    <w:name w:val="WW8Num12z4"/>
    <w:rsid w:val="0054007B"/>
  </w:style>
  <w:style w:type="character" w:customStyle="1" w:styleId="WW8Num12z5">
    <w:name w:val="WW8Num12z5"/>
    <w:rsid w:val="0054007B"/>
  </w:style>
  <w:style w:type="character" w:customStyle="1" w:styleId="WW8Num12z6">
    <w:name w:val="WW8Num12z6"/>
    <w:rsid w:val="0054007B"/>
  </w:style>
  <w:style w:type="character" w:customStyle="1" w:styleId="WW8Num12z7">
    <w:name w:val="WW8Num12z7"/>
    <w:rsid w:val="0054007B"/>
  </w:style>
  <w:style w:type="character" w:customStyle="1" w:styleId="WW8Num12z8">
    <w:name w:val="WW8Num12z8"/>
    <w:rsid w:val="0054007B"/>
  </w:style>
  <w:style w:type="character" w:customStyle="1" w:styleId="WW8Num13z0">
    <w:name w:val="WW8Num13z0"/>
    <w:rsid w:val="0054007B"/>
    <w:rPr>
      <w:b/>
      <w:caps w:val="0"/>
      <w:smallCaps w:val="0"/>
      <w:strike w:val="0"/>
      <w:dstrike w:val="0"/>
      <w:vanish w:val="0"/>
      <w:position w:val="0"/>
      <w:sz w:val="24"/>
      <w:szCs w:val="22"/>
      <w:vertAlign w:val="baseline"/>
    </w:rPr>
  </w:style>
  <w:style w:type="character" w:customStyle="1" w:styleId="WW8Num14z0">
    <w:name w:val="WW8Num14z0"/>
    <w:rsid w:val="0054007B"/>
    <w:rPr>
      <w:b/>
      <w:caps w:val="0"/>
      <w:smallCaps w:val="0"/>
      <w:strike w:val="0"/>
      <w:dstrike w:val="0"/>
      <w:vanish w:val="0"/>
      <w:position w:val="0"/>
      <w:sz w:val="24"/>
      <w:vertAlign w:val="baseline"/>
    </w:rPr>
  </w:style>
  <w:style w:type="character" w:customStyle="1" w:styleId="WW8Num14z2">
    <w:name w:val="WW8Num14z2"/>
    <w:rsid w:val="0054007B"/>
    <w:rPr>
      <w:rFonts w:ascii="Times New Roman" w:eastAsia="Times New Roman" w:hAnsi="Times New Roman" w:cs="Times New Roman"/>
    </w:rPr>
  </w:style>
  <w:style w:type="character" w:customStyle="1" w:styleId="WW8Num14z3">
    <w:name w:val="WW8Num14z3"/>
    <w:rsid w:val="0054007B"/>
  </w:style>
  <w:style w:type="character" w:customStyle="1" w:styleId="WW8Num14z4">
    <w:name w:val="WW8Num14z4"/>
    <w:rsid w:val="0054007B"/>
  </w:style>
  <w:style w:type="character" w:customStyle="1" w:styleId="WW8Num14z5">
    <w:name w:val="WW8Num14z5"/>
    <w:rsid w:val="0054007B"/>
  </w:style>
  <w:style w:type="character" w:customStyle="1" w:styleId="WW8Num14z6">
    <w:name w:val="WW8Num14z6"/>
    <w:rsid w:val="0054007B"/>
  </w:style>
  <w:style w:type="character" w:customStyle="1" w:styleId="WW8Num14z7">
    <w:name w:val="WW8Num14z7"/>
    <w:rsid w:val="0054007B"/>
  </w:style>
  <w:style w:type="character" w:customStyle="1" w:styleId="WW8Num14z8">
    <w:name w:val="WW8Num14z8"/>
    <w:rsid w:val="0054007B"/>
  </w:style>
  <w:style w:type="character" w:customStyle="1" w:styleId="WW8Num15z0">
    <w:name w:val="WW8Num15z0"/>
    <w:rsid w:val="0054007B"/>
    <w:rPr>
      <w:b/>
      <w:caps w:val="0"/>
      <w:smallCaps w:val="0"/>
      <w:strike w:val="0"/>
      <w:dstrike w:val="0"/>
      <w:vanish w:val="0"/>
      <w:position w:val="0"/>
      <w:sz w:val="24"/>
      <w:vertAlign w:val="baseline"/>
    </w:rPr>
  </w:style>
  <w:style w:type="character" w:customStyle="1" w:styleId="WW8Num16z0">
    <w:name w:val="WW8Num16z0"/>
    <w:rsid w:val="0054007B"/>
    <w:rPr>
      <w:rFonts w:ascii="Times New Roman" w:eastAsia="Verdana" w:hAnsi="Times New Roman" w:cs="Times New Roman"/>
      <w:b/>
      <w:caps w:val="0"/>
      <w:smallCaps w:val="0"/>
      <w:strike w:val="0"/>
      <w:dstrike w:val="0"/>
      <w:vanish w:val="0"/>
      <w:position w:val="0"/>
      <w:sz w:val="24"/>
      <w:szCs w:val="22"/>
      <w:vertAlign w:val="baseline"/>
    </w:rPr>
  </w:style>
  <w:style w:type="character" w:customStyle="1" w:styleId="WW8Num16z2">
    <w:name w:val="WW8Num16z2"/>
    <w:rsid w:val="0054007B"/>
  </w:style>
  <w:style w:type="character" w:customStyle="1" w:styleId="WW8Num16z3">
    <w:name w:val="WW8Num16z3"/>
    <w:rsid w:val="0054007B"/>
  </w:style>
  <w:style w:type="character" w:customStyle="1" w:styleId="WW8Num16z4">
    <w:name w:val="WW8Num16z4"/>
    <w:rsid w:val="0054007B"/>
  </w:style>
  <w:style w:type="character" w:customStyle="1" w:styleId="WW8Num16z5">
    <w:name w:val="WW8Num16z5"/>
    <w:rsid w:val="0054007B"/>
  </w:style>
  <w:style w:type="character" w:customStyle="1" w:styleId="WW8Num16z6">
    <w:name w:val="WW8Num16z6"/>
    <w:rsid w:val="0054007B"/>
  </w:style>
  <w:style w:type="character" w:customStyle="1" w:styleId="WW8Num16z7">
    <w:name w:val="WW8Num16z7"/>
    <w:rsid w:val="0054007B"/>
  </w:style>
  <w:style w:type="character" w:customStyle="1" w:styleId="WW8Num16z8">
    <w:name w:val="WW8Num16z8"/>
    <w:rsid w:val="0054007B"/>
  </w:style>
  <w:style w:type="character" w:customStyle="1" w:styleId="WW8Num17z0">
    <w:name w:val="WW8Num17z0"/>
    <w:rsid w:val="0054007B"/>
    <w:rPr>
      <w:rFonts w:cs="Verdana" w:hint="default"/>
      <w:sz w:val="22"/>
      <w:szCs w:val="22"/>
    </w:rPr>
  </w:style>
  <w:style w:type="character" w:customStyle="1" w:styleId="WW8Num18z0">
    <w:name w:val="WW8Num18z0"/>
    <w:rsid w:val="0054007B"/>
    <w:rPr>
      <w:b/>
      <w:caps w:val="0"/>
      <w:smallCaps w:val="0"/>
      <w:strike w:val="0"/>
      <w:dstrike w:val="0"/>
      <w:vanish w:val="0"/>
      <w:position w:val="0"/>
      <w:sz w:val="24"/>
      <w:vertAlign w:val="baseline"/>
    </w:rPr>
  </w:style>
  <w:style w:type="character" w:customStyle="1" w:styleId="WW8Num18z2">
    <w:name w:val="WW8Num18z2"/>
    <w:rsid w:val="0054007B"/>
  </w:style>
  <w:style w:type="character" w:customStyle="1" w:styleId="WW8Num18z3">
    <w:name w:val="WW8Num18z3"/>
    <w:rsid w:val="0054007B"/>
  </w:style>
  <w:style w:type="character" w:customStyle="1" w:styleId="WW8Num18z4">
    <w:name w:val="WW8Num18z4"/>
    <w:rsid w:val="0054007B"/>
  </w:style>
  <w:style w:type="character" w:customStyle="1" w:styleId="WW8Num18z5">
    <w:name w:val="WW8Num18z5"/>
    <w:rsid w:val="0054007B"/>
  </w:style>
  <w:style w:type="character" w:customStyle="1" w:styleId="WW8Num18z6">
    <w:name w:val="WW8Num18z6"/>
    <w:rsid w:val="0054007B"/>
  </w:style>
  <w:style w:type="character" w:customStyle="1" w:styleId="WW8Num18z7">
    <w:name w:val="WW8Num18z7"/>
    <w:rsid w:val="0054007B"/>
  </w:style>
  <w:style w:type="character" w:customStyle="1" w:styleId="WW8Num18z8">
    <w:name w:val="WW8Num18z8"/>
    <w:rsid w:val="0054007B"/>
  </w:style>
  <w:style w:type="character" w:customStyle="1" w:styleId="WW8Num19z0">
    <w:name w:val="WW8Num19z0"/>
    <w:rsid w:val="0054007B"/>
    <w:rPr>
      <w:rFonts w:ascii="Verdana" w:eastAsia="Verdana" w:hAnsi="Verdana" w:cs="Verdana" w:hint="default"/>
      <w:b/>
      <w:sz w:val="20"/>
      <w:szCs w:val="22"/>
    </w:rPr>
  </w:style>
  <w:style w:type="character" w:customStyle="1" w:styleId="WW8Num20z0">
    <w:name w:val="WW8Num20z0"/>
    <w:rsid w:val="0054007B"/>
    <w:rPr>
      <w:rFonts w:ascii="Verdana" w:eastAsia="Verdana" w:hAnsi="Verdana" w:cs="Verdana" w:hint="default"/>
      <w:bCs/>
      <w:i/>
      <w:sz w:val="20"/>
      <w:szCs w:val="22"/>
    </w:rPr>
  </w:style>
  <w:style w:type="character" w:customStyle="1" w:styleId="WW8Num21z0">
    <w:name w:val="WW8Num21z0"/>
    <w:rsid w:val="0054007B"/>
    <w:rPr>
      <w:rFonts w:ascii="Verdana" w:hAnsi="Verdana" w:cs="Verdana" w:hint="default"/>
      <w:sz w:val="20"/>
    </w:rPr>
  </w:style>
  <w:style w:type="character" w:customStyle="1" w:styleId="WW8Num22z0">
    <w:name w:val="WW8Num22z0"/>
    <w:rsid w:val="0054007B"/>
    <w:rPr>
      <w:rFonts w:ascii="Verdana" w:eastAsia="Verdana" w:hAnsi="Verdana" w:cs="Verdana" w:hint="default"/>
      <w:bCs/>
      <w:sz w:val="20"/>
    </w:rPr>
  </w:style>
  <w:style w:type="character" w:customStyle="1" w:styleId="WW8Num22z1">
    <w:name w:val="WW8Num22z1"/>
    <w:rsid w:val="0054007B"/>
    <w:rPr>
      <w:rFonts w:ascii="Times New Roman" w:eastAsia="Verdana" w:hAnsi="Times New Roman" w:cs="Times New Roman" w:hint="default"/>
      <w:b/>
      <w:bCs/>
      <w:i w:val="0"/>
      <w:strike w:val="0"/>
      <w:dstrike w:val="0"/>
      <w:color w:val="auto"/>
      <w:sz w:val="22"/>
      <w:szCs w:val="22"/>
    </w:rPr>
  </w:style>
  <w:style w:type="character" w:customStyle="1" w:styleId="WW8Num23z0">
    <w:name w:val="WW8Num23z0"/>
    <w:rsid w:val="0054007B"/>
    <w:rPr>
      <w:rFonts w:ascii="Verdana" w:hAnsi="Verdana" w:cs="Verdana" w:hint="default"/>
      <w:sz w:val="20"/>
      <w:szCs w:val="20"/>
    </w:rPr>
  </w:style>
  <w:style w:type="character" w:customStyle="1" w:styleId="WW8Num24z0">
    <w:name w:val="WW8Num24z0"/>
    <w:rsid w:val="0054007B"/>
    <w:rPr>
      <w:rFonts w:ascii="Times New Roman" w:hAnsi="Times New Roman" w:cs="Times New Roman" w:hint="default"/>
      <w:sz w:val="20"/>
      <w:szCs w:val="22"/>
    </w:rPr>
  </w:style>
  <w:style w:type="character" w:customStyle="1" w:styleId="WW8Num25z0">
    <w:name w:val="WW8Num25z0"/>
    <w:rsid w:val="0054007B"/>
    <w:rPr>
      <w:rFonts w:ascii="Verdana" w:hAnsi="Verdana" w:cs="Verdana" w:hint="default"/>
      <w:color w:val="auto"/>
      <w:sz w:val="20"/>
      <w:szCs w:val="20"/>
    </w:rPr>
  </w:style>
  <w:style w:type="character" w:customStyle="1" w:styleId="WW8Num26z0">
    <w:name w:val="WW8Num26z0"/>
    <w:rsid w:val="0054007B"/>
    <w:rPr>
      <w:rFonts w:ascii="Verdana" w:hAnsi="Verdana" w:cs="Verdana" w:hint="default"/>
      <w:sz w:val="20"/>
      <w:szCs w:val="22"/>
    </w:rPr>
  </w:style>
  <w:style w:type="character" w:customStyle="1" w:styleId="WW8Num27z0">
    <w:name w:val="WW8Num27z0"/>
    <w:rsid w:val="0054007B"/>
    <w:rPr>
      <w:rFonts w:ascii="Verdana" w:hAnsi="Verdana" w:cs="Verdana" w:hint="default"/>
      <w:sz w:val="20"/>
      <w:szCs w:val="22"/>
    </w:rPr>
  </w:style>
  <w:style w:type="character" w:customStyle="1" w:styleId="WW8Num28z0">
    <w:name w:val="WW8Num28z0"/>
    <w:rsid w:val="0054007B"/>
    <w:rPr>
      <w:rFonts w:ascii="Verdana" w:eastAsia="Verdana" w:hAnsi="Verdana" w:cs="Verdana" w:hint="default"/>
      <w:b/>
      <w:i w:val="0"/>
      <w:strike w:val="0"/>
      <w:dstrike w:val="0"/>
      <w:color w:val="auto"/>
      <w:sz w:val="20"/>
      <w:szCs w:val="20"/>
    </w:rPr>
  </w:style>
  <w:style w:type="character" w:customStyle="1" w:styleId="WW8Num29z0">
    <w:name w:val="WW8Num29z0"/>
    <w:rsid w:val="0054007B"/>
    <w:rPr>
      <w:rFonts w:ascii="Verdana" w:hAnsi="Verdana" w:cs="Verdana" w:hint="default"/>
      <w:sz w:val="20"/>
      <w:szCs w:val="20"/>
    </w:rPr>
  </w:style>
  <w:style w:type="character" w:customStyle="1" w:styleId="WW8Num30z0">
    <w:name w:val="WW8Num30z0"/>
    <w:rsid w:val="0054007B"/>
    <w:rPr>
      <w:rFonts w:ascii="Verdana" w:hAnsi="Verdana" w:cs="Verdana" w:hint="default"/>
      <w:b/>
      <w:sz w:val="20"/>
    </w:rPr>
  </w:style>
  <w:style w:type="character" w:customStyle="1" w:styleId="WW8Num30z1">
    <w:name w:val="WW8Num30z1"/>
    <w:rsid w:val="0054007B"/>
    <w:rPr>
      <w:rFonts w:ascii="Times New Roman" w:hAnsi="Times New Roman" w:cs="Times New Roman" w:hint="default"/>
      <w:b/>
      <w:sz w:val="20"/>
      <w:szCs w:val="22"/>
    </w:rPr>
  </w:style>
  <w:style w:type="character" w:customStyle="1" w:styleId="WW8Num31z0">
    <w:name w:val="WW8Num31z0"/>
    <w:rsid w:val="0054007B"/>
    <w:rPr>
      <w:rFonts w:hint="default"/>
      <w:b/>
      <w:caps w:val="0"/>
      <w:smallCaps w:val="0"/>
      <w:strike w:val="0"/>
      <w:dstrike w:val="0"/>
      <w:vanish w:val="0"/>
      <w:position w:val="0"/>
      <w:sz w:val="24"/>
      <w:vertAlign w:val="baseline"/>
    </w:rPr>
  </w:style>
  <w:style w:type="character" w:customStyle="1" w:styleId="WW8Num31z2">
    <w:name w:val="WW8Num31z2"/>
    <w:rsid w:val="0054007B"/>
    <w:rPr>
      <w:rFonts w:hint="default"/>
    </w:rPr>
  </w:style>
  <w:style w:type="character" w:customStyle="1" w:styleId="WW8Num32z0">
    <w:name w:val="WW8Num32z0"/>
    <w:rsid w:val="0054007B"/>
    <w:rPr>
      <w:rFonts w:hint="default"/>
    </w:rPr>
  </w:style>
  <w:style w:type="character" w:customStyle="1" w:styleId="WW8Num32z1">
    <w:name w:val="WW8Num32z1"/>
    <w:rsid w:val="0054007B"/>
  </w:style>
  <w:style w:type="character" w:customStyle="1" w:styleId="WW8Num32z2">
    <w:name w:val="WW8Num32z2"/>
    <w:rsid w:val="0054007B"/>
  </w:style>
  <w:style w:type="character" w:customStyle="1" w:styleId="WW8Num32z3">
    <w:name w:val="WW8Num32z3"/>
    <w:rsid w:val="0054007B"/>
  </w:style>
  <w:style w:type="character" w:customStyle="1" w:styleId="WW8Num32z4">
    <w:name w:val="WW8Num32z4"/>
    <w:rsid w:val="0054007B"/>
  </w:style>
  <w:style w:type="character" w:customStyle="1" w:styleId="WW8Num32z5">
    <w:name w:val="WW8Num32z5"/>
    <w:rsid w:val="0054007B"/>
  </w:style>
  <w:style w:type="character" w:customStyle="1" w:styleId="WW8Num32z6">
    <w:name w:val="WW8Num32z6"/>
    <w:rsid w:val="0054007B"/>
  </w:style>
  <w:style w:type="character" w:customStyle="1" w:styleId="WW8Num32z7">
    <w:name w:val="WW8Num32z7"/>
    <w:rsid w:val="0054007B"/>
  </w:style>
  <w:style w:type="character" w:customStyle="1" w:styleId="WW8Num32z8">
    <w:name w:val="WW8Num32z8"/>
    <w:rsid w:val="0054007B"/>
  </w:style>
  <w:style w:type="character" w:customStyle="1" w:styleId="WW8Num33z0">
    <w:name w:val="WW8Num33z0"/>
    <w:rsid w:val="0054007B"/>
    <w:rPr>
      <w:rFonts w:hint="default"/>
    </w:rPr>
  </w:style>
  <w:style w:type="character" w:customStyle="1" w:styleId="WW8Num33z1">
    <w:name w:val="WW8Num33z1"/>
    <w:rsid w:val="0054007B"/>
  </w:style>
  <w:style w:type="character" w:customStyle="1" w:styleId="WW8Num33z2">
    <w:name w:val="WW8Num33z2"/>
    <w:rsid w:val="0054007B"/>
  </w:style>
  <w:style w:type="character" w:customStyle="1" w:styleId="WW8Num33z3">
    <w:name w:val="WW8Num33z3"/>
    <w:rsid w:val="0054007B"/>
  </w:style>
  <w:style w:type="character" w:customStyle="1" w:styleId="WW8Num33z4">
    <w:name w:val="WW8Num33z4"/>
    <w:rsid w:val="0054007B"/>
  </w:style>
  <w:style w:type="character" w:customStyle="1" w:styleId="WW8Num33z5">
    <w:name w:val="WW8Num33z5"/>
    <w:rsid w:val="0054007B"/>
  </w:style>
  <w:style w:type="character" w:customStyle="1" w:styleId="WW8Num33z6">
    <w:name w:val="WW8Num33z6"/>
    <w:rsid w:val="0054007B"/>
  </w:style>
  <w:style w:type="character" w:customStyle="1" w:styleId="WW8Num33z7">
    <w:name w:val="WW8Num33z7"/>
    <w:rsid w:val="0054007B"/>
  </w:style>
  <w:style w:type="character" w:customStyle="1" w:styleId="WW8Num33z8">
    <w:name w:val="WW8Num33z8"/>
    <w:rsid w:val="0054007B"/>
  </w:style>
  <w:style w:type="character" w:customStyle="1" w:styleId="WW8Num34z0">
    <w:name w:val="WW8Num34z0"/>
    <w:rsid w:val="0054007B"/>
    <w:rPr>
      <w:rFonts w:hint="default"/>
      <w:sz w:val="22"/>
      <w:szCs w:val="22"/>
    </w:rPr>
  </w:style>
  <w:style w:type="character" w:customStyle="1" w:styleId="WW8Num35z0">
    <w:name w:val="WW8Num35z0"/>
    <w:rsid w:val="0054007B"/>
    <w:rPr>
      <w:rFonts w:ascii="Verdana" w:hAnsi="Verdana" w:cs="Verdana" w:hint="default"/>
      <w:i w:val="0"/>
      <w:sz w:val="20"/>
      <w:szCs w:val="20"/>
    </w:rPr>
  </w:style>
  <w:style w:type="character" w:customStyle="1" w:styleId="WW8Num35z1">
    <w:name w:val="WW8Num35z1"/>
    <w:rsid w:val="0054007B"/>
    <w:rPr>
      <w:rFonts w:hint="default"/>
      <w:b/>
      <w:i w:val="0"/>
      <w:sz w:val="20"/>
      <w:szCs w:val="20"/>
    </w:rPr>
  </w:style>
  <w:style w:type="character" w:customStyle="1" w:styleId="WW8Num36z0">
    <w:name w:val="WW8Num36z0"/>
    <w:rsid w:val="0054007B"/>
    <w:rPr>
      <w:rFonts w:hint="default"/>
      <w:sz w:val="22"/>
      <w:szCs w:val="22"/>
    </w:rPr>
  </w:style>
  <w:style w:type="character" w:customStyle="1" w:styleId="WW8Num36z1">
    <w:name w:val="WW8Num36z1"/>
    <w:rsid w:val="0054007B"/>
    <w:rPr>
      <w:rFonts w:hint="default"/>
      <w:b/>
      <w:sz w:val="22"/>
      <w:szCs w:val="22"/>
    </w:rPr>
  </w:style>
  <w:style w:type="character" w:customStyle="1" w:styleId="WW8Num36z2">
    <w:name w:val="WW8Num36z2"/>
    <w:rsid w:val="0054007B"/>
  </w:style>
  <w:style w:type="character" w:customStyle="1" w:styleId="WW8Num36z3">
    <w:name w:val="WW8Num36z3"/>
    <w:rsid w:val="0054007B"/>
  </w:style>
  <w:style w:type="character" w:customStyle="1" w:styleId="WW8Num36z4">
    <w:name w:val="WW8Num36z4"/>
    <w:rsid w:val="0054007B"/>
  </w:style>
  <w:style w:type="character" w:customStyle="1" w:styleId="WW8Num36z5">
    <w:name w:val="WW8Num36z5"/>
    <w:rsid w:val="0054007B"/>
  </w:style>
  <w:style w:type="character" w:customStyle="1" w:styleId="WW8Num36z6">
    <w:name w:val="WW8Num36z6"/>
    <w:rsid w:val="0054007B"/>
  </w:style>
  <w:style w:type="character" w:customStyle="1" w:styleId="WW8Num36z7">
    <w:name w:val="WW8Num36z7"/>
    <w:rsid w:val="0054007B"/>
  </w:style>
  <w:style w:type="character" w:customStyle="1" w:styleId="WW8Num36z8">
    <w:name w:val="WW8Num36z8"/>
    <w:rsid w:val="0054007B"/>
  </w:style>
  <w:style w:type="character" w:customStyle="1" w:styleId="WW8Num37z0">
    <w:name w:val="WW8Num37z0"/>
    <w:rsid w:val="0054007B"/>
    <w:rPr>
      <w:rFonts w:hint="default"/>
    </w:rPr>
  </w:style>
  <w:style w:type="character" w:customStyle="1" w:styleId="WW8Num37z1">
    <w:name w:val="WW8Num37z1"/>
    <w:rsid w:val="0054007B"/>
  </w:style>
  <w:style w:type="character" w:customStyle="1" w:styleId="WW8Num37z2">
    <w:name w:val="WW8Num37z2"/>
    <w:rsid w:val="0054007B"/>
  </w:style>
  <w:style w:type="character" w:customStyle="1" w:styleId="WW8Num37z3">
    <w:name w:val="WW8Num37z3"/>
    <w:rsid w:val="0054007B"/>
  </w:style>
  <w:style w:type="character" w:customStyle="1" w:styleId="WW8Num37z4">
    <w:name w:val="WW8Num37z4"/>
    <w:rsid w:val="0054007B"/>
  </w:style>
  <w:style w:type="character" w:customStyle="1" w:styleId="WW8Num37z5">
    <w:name w:val="WW8Num37z5"/>
    <w:rsid w:val="0054007B"/>
  </w:style>
  <w:style w:type="character" w:customStyle="1" w:styleId="WW8Num37z6">
    <w:name w:val="WW8Num37z6"/>
    <w:rsid w:val="0054007B"/>
  </w:style>
  <w:style w:type="character" w:customStyle="1" w:styleId="WW8Num37z7">
    <w:name w:val="WW8Num37z7"/>
    <w:rsid w:val="0054007B"/>
  </w:style>
  <w:style w:type="character" w:customStyle="1" w:styleId="WW8Num37z8">
    <w:name w:val="WW8Num37z8"/>
    <w:rsid w:val="0054007B"/>
  </w:style>
  <w:style w:type="character" w:customStyle="1" w:styleId="WW8Num38z0">
    <w:name w:val="WW8Num38z0"/>
    <w:rsid w:val="0054007B"/>
    <w:rPr>
      <w:rFonts w:hint="default"/>
    </w:rPr>
  </w:style>
  <w:style w:type="character" w:customStyle="1" w:styleId="WW8Num38z1">
    <w:name w:val="WW8Num38z1"/>
    <w:rsid w:val="0054007B"/>
  </w:style>
  <w:style w:type="character" w:customStyle="1" w:styleId="WW8Num38z2">
    <w:name w:val="WW8Num38z2"/>
    <w:rsid w:val="0054007B"/>
  </w:style>
  <w:style w:type="character" w:customStyle="1" w:styleId="WW8Num38z3">
    <w:name w:val="WW8Num38z3"/>
    <w:rsid w:val="0054007B"/>
  </w:style>
  <w:style w:type="character" w:customStyle="1" w:styleId="WW8Num38z4">
    <w:name w:val="WW8Num38z4"/>
    <w:rsid w:val="0054007B"/>
  </w:style>
  <w:style w:type="character" w:customStyle="1" w:styleId="WW8Num38z5">
    <w:name w:val="WW8Num38z5"/>
    <w:rsid w:val="0054007B"/>
  </w:style>
  <w:style w:type="character" w:customStyle="1" w:styleId="WW8Num38z6">
    <w:name w:val="WW8Num38z6"/>
    <w:rsid w:val="0054007B"/>
  </w:style>
  <w:style w:type="character" w:customStyle="1" w:styleId="WW8Num38z7">
    <w:name w:val="WW8Num38z7"/>
    <w:rsid w:val="0054007B"/>
  </w:style>
  <w:style w:type="character" w:customStyle="1" w:styleId="WW8Num38z8">
    <w:name w:val="WW8Num38z8"/>
    <w:rsid w:val="0054007B"/>
  </w:style>
  <w:style w:type="character" w:customStyle="1" w:styleId="WW8Num39z0">
    <w:name w:val="WW8Num39z0"/>
    <w:rsid w:val="0054007B"/>
    <w:rPr>
      <w:rFonts w:hint="default"/>
      <w:b/>
      <w:caps w:val="0"/>
      <w:smallCaps w:val="0"/>
      <w:strike w:val="0"/>
      <w:dstrike w:val="0"/>
      <w:vanish w:val="0"/>
      <w:position w:val="0"/>
      <w:sz w:val="24"/>
      <w:vertAlign w:val="baseline"/>
    </w:rPr>
  </w:style>
  <w:style w:type="character" w:customStyle="1" w:styleId="WW8Num39z1">
    <w:name w:val="WW8Num39z1"/>
    <w:rsid w:val="0054007B"/>
  </w:style>
  <w:style w:type="character" w:customStyle="1" w:styleId="WW8Num39z2">
    <w:name w:val="WW8Num39z2"/>
    <w:rsid w:val="0054007B"/>
  </w:style>
  <w:style w:type="character" w:customStyle="1" w:styleId="WW8Num39z3">
    <w:name w:val="WW8Num39z3"/>
    <w:rsid w:val="0054007B"/>
  </w:style>
  <w:style w:type="character" w:customStyle="1" w:styleId="WW8Num39z4">
    <w:name w:val="WW8Num39z4"/>
    <w:rsid w:val="0054007B"/>
  </w:style>
  <w:style w:type="character" w:customStyle="1" w:styleId="WW8Num39z5">
    <w:name w:val="WW8Num39z5"/>
    <w:rsid w:val="0054007B"/>
  </w:style>
  <w:style w:type="character" w:customStyle="1" w:styleId="WW8Num39z6">
    <w:name w:val="WW8Num39z6"/>
    <w:rsid w:val="0054007B"/>
  </w:style>
  <w:style w:type="character" w:customStyle="1" w:styleId="WW8Num39z7">
    <w:name w:val="WW8Num39z7"/>
    <w:rsid w:val="0054007B"/>
  </w:style>
  <w:style w:type="character" w:customStyle="1" w:styleId="WW8Num39z8">
    <w:name w:val="WW8Num39z8"/>
    <w:rsid w:val="0054007B"/>
  </w:style>
  <w:style w:type="character" w:customStyle="1" w:styleId="WW8Num40z0">
    <w:name w:val="WW8Num40z0"/>
    <w:rsid w:val="0054007B"/>
    <w:rPr>
      <w:rFonts w:cs="Arial" w:hint="default"/>
    </w:rPr>
  </w:style>
  <w:style w:type="character" w:customStyle="1" w:styleId="WW8Num40z1">
    <w:name w:val="WW8Num40z1"/>
    <w:rsid w:val="0054007B"/>
    <w:rPr>
      <w:rFonts w:cs="Arial" w:hint="default"/>
      <w:b/>
      <w:i/>
      <w:sz w:val="22"/>
      <w:szCs w:val="22"/>
    </w:rPr>
  </w:style>
  <w:style w:type="character" w:customStyle="1" w:styleId="WW8Num41z0">
    <w:name w:val="WW8Num41z0"/>
    <w:rsid w:val="0054007B"/>
    <w:rPr>
      <w:rFonts w:hint="default"/>
    </w:rPr>
  </w:style>
  <w:style w:type="character" w:customStyle="1" w:styleId="WW8Num41z1">
    <w:name w:val="WW8Num41z1"/>
    <w:rsid w:val="0054007B"/>
    <w:rPr>
      <w:rFonts w:hint="default"/>
      <w:b/>
    </w:rPr>
  </w:style>
  <w:style w:type="character" w:customStyle="1" w:styleId="WW8Num42z0">
    <w:name w:val="WW8Num42z0"/>
    <w:rsid w:val="0054007B"/>
    <w:rPr>
      <w:rFonts w:ascii="Symbol" w:hAnsi="Symbol" w:cs="Symbol" w:hint="default"/>
      <w:color w:val="auto"/>
      <w:sz w:val="22"/>
      <w:szCs w:val="22"/>
    </w:rPr>
  </w:style>
  <w:style w:type="character" w:customStyle="1" w:styleId="WW8Num42z1">
    <w:name w:val="WW8Num42z1"/>
    <w:rsid w:val="0054007B"/>
  </w:style>
  <w:style w:type="character" w:customStyle="1" w:styleId="WW8Num42z2">
    <w:name w:val="WW8Num42z2"/>
    <w:rsid w:val="0054007B"/>
  </w:style>
  <w:style w:type="character" w:customStyle="1" w:styleId="WW8Num42z3">
    <w:name w:val="WW8Num42z3"/>
    <w:rsid w:val="0054007B"/>
  </w:style>
  <w:style w:type="character" w:customStyle="1" w:styleId="WW8Num42z4">
    <w:name w:val="WW8Num42z4"/>
    <w:rsid w:val="0054007B"/>
  </w:style>
  <w:style w:type="character" w:customStyle="1" w:styleId="WW8Num42z5">
    <w:name w:val="WW8Num42z5"/>
    <w:rsid w:val="0054007B"/>
  </w:style>
  <w:style w:type="character" w:customStyle="1" w:styleId="WW8Num42z6">
    <w:name w:val="WW8Num42z6"/>
    <w:rsid w:val="0054007B"/>
  </w:style>
  <w:style w:type="character" w:customStyle="1" w:styleId="WW8Num42z7">
    <w:name w:val="WW8Num42z7"/>
    <w:rsid w:val="0054007B"/>
  </w:style>
  <w:style w:type="character" w:customStyle="1" w:styleId="WW8Num42z8">
    <w:name w:val="WW8Num42z8"/>
    <w:rsid w:val="0054007B"/>
  </w:style>
  <w:style w:type="character" w:customStyle="1" w:styleId="WW8Num43z0">
    <w:name w:val="WW8Num43z0"/>
    <w:rsid w:val="0054007B"/>
    <w:rPr>
      <w:rFonts w:hint="default"/>
    </w:rPr>
  </w:style>
  <w:style w:type="character" w:customStyle="1" w:styleId="WW8Num43z1">
    <w:name w:val="WW8Num43z1"/>
    <w:rsid w:val="0054007B"/>
    <w:rPr>
      <w:rFonts w:hint="default"/>
      <w:b/>
      <w:sz w:val="22"/>
      <w:szCs w:val="22"/>
    </w:rPr>
  </w:style>
  <w:style w:type="character" w:customStyle="1" w:styleId="WW8Num44z0">
    <w:name w:val="WW8Num44z0"/>
    <w:rsid w:val="0054007B"/>
    <w:rPr>
      <w:rFonts w:hint="default"/>
      <w:b/>
      <w:caps w:val="0"/>
      <w:smallCaps w:val="0"/>
      <w:strike w:val="0"/>
      <w:dstrike w:val="0"/>
      <w:vanish w:val="0"/>
      <w:position w:val="0"/>
      <w:sz w:val="24"/>
      <w:vertAlign w:val="baseline"/>
    </w:rPr>
  </w:style>
  <w:style w:type="character" w:customStyle="1" w:styleId="WW8Num44z1">
    <w:name w:val="WW8Num44z1"/>
    <w:rsid w:val="0054007B"/>
    <w:rPr>
      <w:rFonts w:hint="default"/>
    </w:rPr>
  </w:style>
  <w:style w:type="character" w:customStyle="1" w:styleId="WW8Num45z0">
    <w:name w:val="WW8Num45z0"/>
    <w:rsid w:val="0054007B"/>
    <w:rPr>
      <w:rFonts w:cs="Times New Roman" w:hint="default"/>
      <w:b/>
      <w:sz w:val="22"/>
      <w:szCs w:val="22"/>
    </w:rPr>
  </w:style>
  <w:style w:type="character" w:customStyle="1" w:styleId="WW8Num45z1">
    <w:name w:val="WW8Num45z1"/>
    <w:rsid w:val="0054007B"/>
    <w:rPr>
      <w:rFonts w:cs="Times New Roman"/>
    </w:rPr>
  </w:style>
  <w:style w:type="character" w:customStyle="1" w:styleId="WW8Num46z0">
    <w:name w:val="WW8Num46z0"/>
    <w:rsid w:val="0054007B"/>
    <w:rPr>
      <w:rFonts w:hint="default"/>
      <w:sz w:val="22"/>
      <w:szCs w:val="22"/>
    </w:rPr>
  </w:style>
  <w:style w:type="character" w:customStyle="1" w:styleId="WW8Num46z1">
    <w:name w:val="WW8Num46z1"/>
    <w:rsid w:val="0054007B"/>
    <w:rPr>
      <w:rFonts w:hint="default"/>
      <w:color w:val="000000"/>
      <w:sz w:val="22"/>
      <w:szCs w:val="22"/>
    </w:rPr>
  </w:style>
  <w:style w:type="character" w:customStyle="1" w:styleId="WW8Num46z2">
    <w:name w:val="WW8Num46z2"/>
    <w:rsid w:val="0054007B"/>
  </w:style>
  <w:style w:type="character" w:customStyle="1" w:styleId="WW8Num46z3">
    <w:name w:val="WW8Num46z3"/>
    <w:rsid w:val="0054007B"/>
  </w:style>
  <w:style w:type="character" w:customStyle="1" w:styleId="WW8Num46z4">
    <w:name w:val="WW8Num46z4"/>
    <w:rsid w:val="0054007B"/>
  </w:style>
  <w:style w:type="character" w:customStyle="1" w:styleId="WW8Num46z5">
    <w:name w:val="WW8Num46z5"/>
    <w:rsid w:val="0054007B"/>
  </w:style>
  <w:style w:type="character" w:customStyle="1" w:styleId="WW8Num46z6">
    <w:name w:val="WW8Num46z6"/>
    <w:rsid w:val="0054007B"/>
  </w:style>
  <w:style w:type="character" w:customStyle="1" w:styleId="WW8Num46z7">
    <w:name w:val="WW8Num46z7"/>
    <w:rsid w:val="0054007B"/>
  </w:style>
  <w:style w:type="character" w:customStyle="1" w:styleId="WW8Num46z8">
    <w:name w:val="WW8Num46z8"/>
    <w:rsid w:val="0054007B"/>
  </w:style>
  <w:style w:type="character" w:customStyle="1" w:styleId="WW8Num47z0">
    <w:name w:val="WW8Num47z0"/>
    <w:rsid w:val="0054007B"/>
    <w:rPr>
      <w:rFonts w:hint="default"/>
      <w:b/>
      <w:sz w:val="24"/>
    </w:rPr>
  </w:style>
  <w:style w:type="character" w:customStyle="1" w:styleId="WW8Num47z1">
    <w:name w:val="WW8Num47z1"/>
    <w:rsid w:val="0054007B"/>
    <w:rPr>
      <w:rFonts w:hint="default"/>
      <w:b/>
      <w:caps w:val="0"/>
      <w:smallCaps w:val="0"/>
      <w:strike w:val="0"/>
      <w:dstrike w:val="0"/>
      <w:vanish w:val="0"/>
      <w:color w:val="auto"/>
      <w:position w:val="0"/>
      <w:sz w:val="22"/>
      <w:szCs w:val="22"/>
      <w:vertAlign w:val="baseline"/>
    </w:rPr>
  </w:style>
  <w:style w:type="character" w:customStyle="1" w:styleId="WW8Num47z2">
    <w:name w:val="WW8Num47z2"/>
    <w:rsid w:val="0054007B"/>
    <w:rPr>
      <w:rFonts w:hint="default"/>
    </w:rPr>
  </w:style>
  <w:style w:type="character" w:customStyle="1" w:styleId="WW8Num48z0">
    <w:name w:val="WW8Num48z0"/>
    <w:rsid w:val="0054007B"/>
    <w:rPr>
      <w:rFonts w:hint="default"/>
    </w:rPr>
  </w:style>
  <w:style w:type="character" w:customStyle="1" w:styleId="WW8Num48z1">
    <w:name w:val="WW8Num48z1"/>
    <w:rsid w:val="0054007B"/>
    <w:rPr>
      <w:rFonts w:hint="default"/>
      <w:b/>
    </w:rPr>
  </w:style>
  <w:style w:type="character" w:customStyle="1" w:styleId="WW8Num49z0">
    <w:name w:val="WW8Num49z0"/>
    <w:rsid w:val="0054007B"/>
    <w:rPr>
      <w:rFonts w:hint="default"/>
      <w:b/>
    </w:rPr>
  </w:style>
  <w:style w:type="character" w:customStyle="1" w:styleId="WW8Num50z0">
    <w:name w:val="WW8Num50z0"/>
    <w:rsid w:val="0054007B"/>
    <w:rPr>
      <w:rFonts w:hint="default"/>
    </w:rPr>
  </w:style>
  <w:style w:type="character" w:customStyle="1" w:styleId="WW8Num50z1">
    <w:name w:val="WW8Num50z1"/>
    <w:rsid w:val="0054007B"/>
    <w:rPr>
      <w:rFonts w:hint="default"/>
      <w:b/>
      <w:sz w:val="22"/>
      <w:szCs w:val="22"/>
    </w:rPr>
  </w:style>
  <w:style w:type="character" w:customStyle="1" w:styleId="WW8Num51z0">
    <w:name w:val="WW8Num51z0"/>
    <w:rsid w:val="0054007B"/>
    <w:rPr>
      <w:rFonts w:cs="Arial" w:hint="default"/>
    </w:rPr>
  </w:style>
  <w:style w:type="character" w:customStyle="1" w:styleId="WW8Num51z1">
    <w:name w:val="WW8Num51z1"/>
    <w:rsid w:val="0054007B"/>
    <w:rPr>
      <w:rFonts w:cs="Arial" w:hint="default"/>
      <w:b/>
      <w:sz w:val="22"/>
      <w:szCs w:val="22"/>
    </w:rPr>
  </w:style>
  <w:style w:type="character" w:customStyle="1" w:styleId="WW8Num52z0">
    <w:name w:val="WW8Num52z0"/>
    <w:rsid w:val="0054007B"/>
    <w:rPr>
      <w:rFonts w:cs="Times New Roman" w:hint="default"/>
      <w:b/>
      <w:caps w:val="0"/>
      <w:smallCaps w:val="0"/>
      <w:strike w:val="0"/>
      <w:dstrike w:val="0"/>
      <w:vanish w:val="0"/>
      <w:position w:val="0"/>
      <w:sz w:val="24"/>
      <w:vertAlign w:val="baseline"/>
    </w:rPr>
  </w:style>
  <w:style w:type="character" w:customStyle="1" w:styleId="WW8Num52z1">
    <w:name w:val="WW8Num52z1"/>
    <w:rsid w:val="0054007B"/>
  </w:style>
  <w:style w:type="character" w:customStyle="1" w:styleId="WW8Num52z2">
    <w:name w:val="WW8Num52z2"/>
    <w:rsid w:val="0054007B"/>
  </w:style>
  <w:style w:type="character" w:customStyle="1" w:styleId="WW8Num52z3">
    <w:name w:val="WW8Num52z3"/>
    <w:rsid w:val="0054007B"/>
  </w:style>
  <w:style w:type="character" w:customStyle="1" w:styleId="WW8Num52z4">
    <w:name w:val="WW8Num52z4"/>
    <w:rsid w:val="0054007B"/>
  </w:style>
  <w:style w:type="character" w:customStyle="1" w:styleId="WW8Num52z5">
    <w:name w:val="WW8Num52z5"/>
    <w:rsid w:val="0054007B"/>
  </w:style>
  <w:style w:type="character" w:customStyle="1" w:styleId="WW8Num52z6">
    <w:name w:val="WW8Num52z6"/>
    <w:rsid w:val="0054007B"/>
  </w:style>
  <w:style w:type="character" w:customStyle="1" w:styleId="WW8Num52z7">
    <w:name w:val="WW8Num52z7"/>
    <w:rsid w:val="0054007B"/>
  </w:style>
  <w:style w:type="character" w:customStyle="1" w:styleId="WW8Num52z8">
    <w:name w:val="WW8Num52z8"/>
    <w:rsid w:val="0054007B"/>
  </w:style>
  <w:style w:type="character" w:customStyle="1" w:styleId="WW8Num53z0">
    <w:name w:val="WW8Num53z0"/>
    <w:rsid w:val="0054007B"/>
    <w:rPr>
      <w:rFonts w:eastAsia="Calibri" w:cs="Calibri" w:hint="default"/>
      <w:sz w:val="22"/>
      <w:szCs w:val="22"/>
    </w:rPr>
  </w:style>
  <w:style w:type="character" w:customStyle="1" w:styleId="WW8Num53z1">
    <w:name w:val="WW8Num53z1"/>
    <w:rsid w:val="0054007B"/>
  </w:style>
  <w:style w:type="character" w:customStyle="1" w:styleId="WW8Num53z2">
    <w:name w:val="WW8Num53z2"/>
    <w:rsid w:val="0054007B"/>
  </w:style>
  <w:style w:type="character" w:customStyle="1" w:styleId="WW8Num53z3">
    <w:name w:val="WW8Num53z3"/>
    <w:rsid w:val="0054007B"/>
  </w:style>
  <w:style w:type="character" w:customStyle="1" w:styleId="WW8Num53z4">
    <w:name w:val="WW8Num53z4"/>
    <w:rsid w:val="0054007B"/>
  </w:style>
  <w:style w:type="character" w:customStyle="1" w:styleId="WW8Num53z5">
    <w:name w:val="WW8Num53z5"/>
    <w:rsid w:val="0054007B"/>
  </w:style>
  <w:style w:type="character" w:customStyle="1" w:styleId="WW8Num53z6">
    <w:name w:val="WW8Num53z6"/>
    <w:rsid w:val="0054007B"/>
  </w:style>
  <w:style w:type="character" w:customStyle="1" w:styleId="WW8Num53z7">
    <w:name w:val="WW8Num53z7"/>
    <w:rsid w:val="0054007B"/>
  </w:style>
  <w:style w:type="character" w:customStyle="1" w:styleId="WW8Num53z8">
    <w:name w:val="WW8Num53z8"/>
    <w:rsid w:val="0054007B"/>
  </w:style>
  <w:style w:type="character" w:customStyle="1" w:styleId="WW8Num54z0">
    <w:name w:val="WW8Num54z0"/>
    <w:rsid w:val="0054007B"/>
    <w:rPr>
      <w:rFonts w:hint="default"/>
    </w:rPr>
  </w:style>
  <w:style w:type="character" w:customStyle="1" w:styleId="WW8Num54z1">
    <w:name w:val="WW8Num54z1"/>
    <w:rsid w:val="0054007B"/>
    <w:rPr>
      <w:rFonts w:hint="default"/>
      <w:b/>
      <w:spacing w:val="4"/>
      <w:sz w:val="22"/>
      <w:szCs w:val="22"/>
    </w:rPr>
  </w:style>
  <w:style w:type="character" w:customStyle="1" w:styleId="WW8Num55z0">
    <w:name w:val="WW8Num55z0"/>
    <w:rsid w:val="0054007B"/>
    <w:rPr>
      <w:rFonts w:hint="default"/>
      <w:sz w:val="22"/>
      <w:szCs w:val="22"/>
    </w:rPr>
  </w:style>
  <w:style w:type="character" w:customStyle="1" w:styleId="WW8Num55z1">
    <w:name w:val="WW8Num55z1"/>
    <w:rsid w:val="0054007B"/>
  </w:style>
  <w:style w:type="character" w:customStyle="1" w:styleId="WW8Num55z2">
    <w:name w:val="WW8Num55z2"/>
    <w:rsid w:val="0054007B"/>
  </w:style>
  <w:style w:type="character" w:customStyle="1" w:styleId="WW8Num55z3">
    <w:name w:val="WW8Num55z3"/>
    <w:rsid w:val="0054007B"/>
  </w:style>
  <w:style w:type="character" w:customStyle="1" w:styleId="WW8Num55z4">
    <w:name w:val="WW8Num55z4"/>
    <w:rsid w:val="0054007B"/>
  </w:style>
  <w:style w:type="character" w:customStyle="1" w:styleId="WW8Num55z5">
    <w:name w:val="WW8Num55z5"/>
    <w:rsid w:val="0054007B"/>
  </w:style>
  <w:style w:type="character" w:customStyle="1" w:styleId="WW8Num55z6">
    <w:name w:val="WW8Num55z6"/>
    <w:rsid w:val="0054007B"/>
  </w:style>
  <w:style w:type="character" w:customStyle="1" w:styleId="WW8Num55z7">
    <w:name w:val="WW8Num55z7"/>
    <w:rsid w:val="0054007B"/>
  </w:style>
  <w:style w:type="character" w:customStyle="1" w:styleId="WW8Num55z8">
    <w:name w:val="WW8Num55z8"/>
    <w:rsid w:val="0054007B"/>
  </w:style>
  <w:style w:type="character" w:customStyle="1" w:styleId="WW8Num56z0">
    <w:name w:val="WW8Num56z0"/>
    <w:rsid w:val="0054007B"/>
    <w:rPr>
      <w:rFonts w:ascii="Wingdings" w:hAnsi="Wingdings" w:cs="Wingdings" w:hint="default"/>
      <w:b/>
      <w:sz w:val="22"/>
      <w:szCs w:val="22"/>
    </w:rPr>
  </w:style>
  <w:style w:type="character" w:customStyle="1" w:styleId="WW8Num56z1">
    <w:name w:val="WW8Num56z1"/>
    <w:rsid w:val="0054007B"/>
    <w:rPr>
      <w:rFonts w:ascii="Courier New" w:hAnsi="Courier New" w:cs="Courier New" w:hint="default"/>
    </w:rPr>
  </w:style>
  <w:style w:type="character" w:customStyle="1" w:styleId="WW8Num56z2">
    <w:name w:val="WW8Num56z2"/>
    <w:rsid w:val="0054007B"/>
    <w:rPr>
      <w:rFonts w:ascii="Wingdings" w:hAnsi="Wingdings" w:cs="Wingdings" w:hint="default"/>
    </w:rPr>
  </w:style>
  <w:style w:type="character" w:customStyle="1" w:styleId="WW8Num56z3">
    <w:name w:val="WW8Num56z3"/>
    <w:rsid w:val="0054007B"/>
    <w:rPr>
      <w:rFonts w:ascii="Symbol" w:hAnsi="Symbol" w:cs="Symbol" w:hint="default"/>
    </w:rPr>
  </w:style>
  <w:style w:type="character" w:customStyle="1" w:styleId="WW8Num57z0">
    <w:name w:val="WW8Num57z0"/>
    <w:rsid w:val="0054007B"/>
    <w:rPr>
      <w:rFonts w:cs="Times New Roman" w:hint="default"/>
      <w:iCs/>
      <w:sz w:val="22"/>
      <w:szCs w:val="22"/>
      <w:lang w:eastAsia="pl-PL"/>
    </w:rPr>
  </w:style>
  <w:style w:type="character" w:customStyle="1" w:styleId="WW8Num57z1">
    <w:name w:val="WW8Num57z1"/>
    <w:rsid w:val="0054007B"/>
    <w:rPr>
      <w:rFonts w:ascii="Courier New" w:hAnsi="Courier New" w:cs="Courier New" w:hint="default"/>
    </w:rPr>
  </w:style>
  <w:style w:type="character" w:customStyle="1" w:styleId="WW8Num57z2">
    <w:name w:val="WW8Num57z2"/>
    <w:rsid w:val="0054007B"/>
    <w:rPr>
      <w:rFonts w:ascii="Wingdings" w:hAnsi="Wingdings" w:cs="Wingdings" w:hint="default"/>
    </w:rPr>
  </w:style>
  <w:style w:type="character" w:customStyle="1" w:styleId="WW8Num57z3">
    <w:name w:val="WW8Num57z3"/>
    <w:rsid w:val="0054007B"/>
    <w:rPr>
      <w:rFonts w:ascii="Symbol" w:hAnsi="Symbol" w:cs="Symbol" w:hint="default"/>
    </w:rPr>
  </w:style>
  <w:style w:type="character" w:customStyle="1" w:styleId="WW8Num58z0">
    <w:name w:val="WW8Num58z0"/>
    <w:rsid w:val="0054007B"/>
    <w:rPr>
      <w:rFonts w:hint="default"/>
    </w:rPr>
  </w:style>
  <w:style w:type="character" w:customStyle="1" w:styleId="WW8Num58z1">
    <w:name w:val="WW8Num58z1"/>
    <w:rsid w:val="0054007B"/>
  </w:style>
  <w:style w:type="character" w:customStyle="1" w:styleId="WW8Num58z2">
    <w:name w:val="WW8Num58z2"/>
    <w:rsid w:val="0054007B"/>
  </w:style>
  <w:style w:type="character" w:customStyle="1" w:styleId="WW8Num58z3">
    <w:name w:val="WW8Num58z3"/>
    <w:rsid w:val="0054007B"/>
  </w:style>
  <w:style w:type="character" w:customStyle="1" w:styleId="WW8Num58z4">
    <w:name w:val="WW8Num58z4"/>
    <w:rsid w:val="0054007B"/>
  </w:style>
  <w:style w:type="character" w:customStyle="1" w:styleId="WW8Num58z5">
    <w:name w:val="WW8Num58z5"/>
    <w:rsid w:val="0054007B"/>
  </w:style>
  <w:style w:type="character" w:customStyle="1" w:styleId="WW8Num58z6">
    <w:name w:val="WW8Num58z6"/>
    <w:rsid w:val="0054007B"/>
  </w:style>
  <w:style w:type="character" w:customStyle="1" w:styleId="WW8Num58z7">
    <w:name w:val="WW8Num58z7"/>
    <w:rsid w:val="0054007B"/>
  </w:style>
  <w:style w:type="character" w:customStyle="1" w:styleId="WW8Num58z8">
    <w:name w:val="WW8Num58z8"/>
    <w:rsid w:val="0054007B"/>
  </w:style>
  <w:style w:type="character" w:customStyle="1" w:styleId="WW8Num59z0">
    <w:name w:val="WW8Num59z0"/>
    <w:rsid w:val="0054007B"/>
    <w:rPr>
      <w:rFonts w:cs="Times New Roman" w:hint="default"/>
      <w:b/>
      <w:caps w:val="0"/>
      <w:smallCaps w:val="0"/>
      <w:strike w:val="0"/>
      <w:dstrike w:val="0"/>
      <w:vanish w:val="0"/>
      <w:position w:val="0"/>
      <w:sz w:val="24"/>
      <w:vertAlign w:val="baseline"/>
    </w:rPr>
  </w:style>
  <w:style w:type="character" w:customStyle="1" w:styleId="WW8Num59z1">
    <w:name w:val="WW8Num59z1"/>
    <w:rsid w:val="0054007B"/>
  </w:style>
  <w:style w:type="character" w:customStyle="1" w:styleId="WW8Num59z2">
    <w:name w:val="WW8Num59z2"/>
    <w:rsid w:val="0054007B"/>
  </w:style>
  <w:style w:type="character" w:customStyle="1" w:styleId="WW8Num59z3">
    <w:name w:val="WW8Num59z3"/>
    <w:rsid w:val="0054007B"/>
  </w:style>
  <w:style w:type="character" w:customStyle="1" w:styleId="WW8Num59z4">
    <w:name w:val="WW8Num59z4"/>
    <w:rsid w:val="0054007B"/>
  </w:style>
  <w:style w:type="character" w:customStyle="1" w:styleId="WW8Num59z5">
    <w:name w:val="WW8Num59z5"/>
    <w:rsid w:val="0054007B"/>
  </w:style>
  <w:style w:type="character" w:customStyle="1" w:styleId="WW8Num59z6">
    <w:name w:val="WW8Num59z6"/>
    <w:rsid w:val="0054007B"/>
  </w:style>
  <w:style w:type="character" w:customStyle="1" w:styleId="WW8Num59z7">
    <w:name w:val="WW8Num59z7"/>
    <w:rsid w:val="0054007B"/>
  </w:style>
  <w:style w:type="character" w:customStyle="1" w:styleId="WW8Num59z8">
    <w:name w:val="WW8Num59z8"/>
    <w:rsid w:val="0054007B"/>
  </w:style>
  <w:style w:type="character" w:customStyle="1" w:styleId="WW8Num60z0">
    <w:name w:val="WW8Num60z0"/>
    <w:rsid w:val="0054007B"/>
    <w:rPr>
      <w:rFonts w:hint="default"/>
    </w:rPr>
  </w:style>
  <w:style w:type="character" w:customStyle="1" w:styleId="WW8Num60z1">
    <w:name w:val="WW8Num60z1"/>
    <w:rsid w:val="0054007B"/>
  </w:style>
  <w:style w:type="character" w:customStyle="1" w:styleId="WW8Num60z2">
    <w:name w:val="WW8Num60z2"/>
    <w:rsid w:val="0054007B"/>
  </w:style>
  <w:style w:type="character" w:customStyle="1" w:styleId="WW8Num60z3">
    <w:name w:val="WW8Num60z3"/>
    <w:rsid w:val="0054007B"/>
  </w:style>
  <w:style w:type="character" w:customStyle="1" w:styleId="WW8Num60z4">
    <w:name w:val="WW8Num60z4"/>
    <w:rsid w:val="0054007B"/>
  </w:style>
  <w:style w:type="character" w:customStyle="1" w:styleId="WW8Num60z5">
    <w:name w:val="WW8Num60z5"/>
    <w:rsid w:val="0054007B"/>
  </w:style>
  <w:style w:type="character" w:customStyle="1" w:styleId="WW8Num60z6">
    <w:name w:val="WW8Num60z6"/>
    <w:rsid w:val="0054007B"/>
  </w:style>
  <w:style w:type="character" w:customStyle="1" w:styleId="WW8Num60z7">
    <w:name w:val="WW8Num60z7"/>
    <w:rsid w:val="0054007B"/>
  </w:style>
  <w:style w:type="character" w:customStyle="1" w:styleId="WW8Num60z8">
    <w:name w:val="WW8Num60z8"/>
    <w:rsid w:val="0054007B"/>
  </w:style>
  <w:style w:type="character" w:customStyle="1" w:styleId="Domylnaczcionkaakapitu4">
    <w:name w:val="Domyślna czcionka akapitu4"/>
    <w:rsid w:val="0054007B"/>
  </w:style>
  <w:style w:type="character" w:customStyle="1" w:styleId="WW8Num15z1">
    <w:name w:val="WW8Num15z1"/>
    <w:rsid w:val="0054007B"/>
    <w:rPr>
      <w:b/>
      <w:caps w:val="0"/>
      <w:smallCaps w:val="0"/>
      <w:strike w:val="0"/>
      <w:dstrike w:val="0"/>
      <w:vanish w:val="0"/>
      <w:color w:val="auto"/>
      <w:position w:val="0"/>
      <w:sz w:val="22"/>
      <w:szCs w:val="22"/>
      <w:vertAlign w:val="baseline"/>
    </w:rPr>
  </w:style>
  <w:style w:type="character" w:customStyle="1" w:styleId="WW8Num21z1">
    <w:name w:val="WW8Num21z1"/>
    <w:rsid w:val="0054007B"/>
    <w:rPr>
      <w:rFonts w:ascii="Symbol" w:hAnsi="Symbol" w:cs="Symbol"/>
      <w:b/>
      <w:caps w:val="0"/>
      <w:smallCaps w:val="0"/>
      <w:strike w:val="0"/>
      <w:dstrike w:val="0"/>
      <w:vanish w:val="0"/>
      <w:position w:val="0"/>
      <w:sz w:val="24"/>
      <w:vertAlign w:val="baseline"/>
    </w:rPr>
  </w:style>
  <w:style w:type="character" w:customStyle="1" w:styleId="Domylnaczcionkaakapitu1">
    <w:name w:val="Domyślna czcionka akapitu1"/>
    <w:rsid w:val="0054007B"/>
  </w:style>
  <w:style w:type="character" w:styleId="Numerstrony">
    <w:name w:val="page number"/>
    <w:basedOn w:val="Domylnaczcionkaakapitu1"/>
    <w:rsid w:val="0054007B"/>
  </w:style>
  <w:style w:type="character" w:styleId="Hipercze">
    <w:name w:val="Hyperlink"/>
    <w:rsid w:val="0054007B"/>
    <w:rPr>
      <w:color w:val="0000FF"/>
      <w:u w:val="single"/>
    </w:rPr>
  </w:style>
  <w:style w:type="character" w:styleId="UyteHipercze">
    <w:name w:val="FollowedHyperlink"/>
    <w:rsid w:val="0054007B"/>
    <w:rPr>
      <w:color w:val="800080"/>
      <w:u w:val="single"/>
    </w:rPr>
  </w:style>
  <w:style w:type="character" w:styleId="Pogrubienie">
    <w:name w:val="Strong"/>
    <w:qFormat/>
    <w:rsid w:val="0054007B"/>
    <w:rPr>
      <w:b/>
      <w:bCs/>
    </w:rPr>
  </w:style>
  <w:style w:type="character" w:customStyle="1" w:styleId="Tekstpodstawowy3Znak">
    <w:name w:val="Tekst podstawowy 3 Znak"/>
    <w:link w:val="Tekstpodstawowy3"/>
    <w:rsid w:val="0054007B"/>
    <w:rPr>
      <w:sz w:val="24"/>
      <w:lang w:val="pl-PL" w:bidi="ar-SA"/>
    </w:rPr>
  </w:style>
  <w:style w:type="character" w:customStyle="1" w:styleId="Odwoaniedokomentarza4">
    <w:name w:val="Odwołanie do komentarza4"/>
    <w:rsid w:val="0054007B"/>
    <w:rPr>
      <w:sz w:val="16"/>
      <w:szCs w:val="16"/>
    </w:rPr>
  </w:style>
  <w:style w:type="character" w:customStyle="1" w:styleId="ZnakZnak1">
    <w:name w:val="Znak Znak1"/>
    <w:basedOn w:val="Domylnaczcionkaakapitu4"/>
    <w:rsid w:val="0054007B"/>
  </w:style>
  <w:style w:type="character" w:customStyle="1" w:styleId="ZnakZnak">
    <w:name w:val="Znak Znak"/>
    <w:rsid w:val="0054007B"/>
    <w:rPr>
      <w:b/>
      <w:bCs/>
    </w:rPr>
  </w:style>
  <w:style w:type="character" w:customStyle="1" w:styleId="ZnakZnak0">
    <w:name w:val="Znak Znak"/>
    <w:rsid w:val="0054007B"/>
    <w:rPr>
      <w:sz w:val="24"/>
      <w:lang w:val="pl-PL" w:bidi="ar-SA"/>
    </w:rPr>
  </w:style>
  <w:style w:type="character" w:customStyle="1" w:styleId="BodyTextIndentChar">
    <w:name w:val="Body Text Indent Char"/>
    <w:rsid w:val="0054007B"/>
    <w:rPr>
      <w:sz w:val="24"/>
      <w:lang w:val="pl-PL" w:bidi="ar-SA"/>
    </w:rPr>
  </w:style>
  <w:style w:type="character" w:customStyle="1" w:styleId="CharacterStyle2">
    <w:name w:val="Character Style 2"/>
    <w:rsid w:val="0054007B"/>
    <w:rPr>
      <w:sz w:val="20"/>
    </w:rPr>
  </w:style>
  <w:style w:type="character" w:customStyle="1" w:styleId="ZnakZnak5">
    <w:name w:val="Znak Znak5"/>
    <w:rsid w:val="0054007B"/>
    <w:rPr>
      <w:sz w:val="24"/>
      <w:lang w:val="pl-PL" w:bidi="ar-SA"/>
    </w:rPr>
  </w:style>
  <w:style w:type="character" w:customStyle="1" w:styleId="WW8Num4z1">
    <w:name w:val="WW8Num4z1"/>
    <w:rsid w:val="0054007B"/>
    <w:rPr>
      <w:rFonts w:ascii="Verdana" w:eastAsia="Verdana" w:hAnsi="Verdana" w:cs="Times New Roman"/>
      <w:b/>
      <w:bCs/>
      <w:color w:val="auto"/>
      <w:spacing w:val="4"/>
      <w:sz w:val="20"/>
      <w:szCs w:val="20"/>
    </w:rPr>
  </w:style>
  <w:style w:type="character" w:customStyle="1" w:styleId="WW8Num14z1">
    <w:name w:val="WW8Num14z1"/>
    <w:rsid w:val="0054007B"/>
    <w:rPr>
      <w:rFonts w:ascii="OpenSymbol" w:hAnsi="OpenSymbol" w:cs="Times New Roman"/>
      <w:b w:val="0"/>
    </w:rPr>
  </w:style>
  <w:style w:type="character" w:customStyle="1" w:styleId="WW8Num16z1">
    <w:name w:val="WW8Num16z1"/>
    <w:rsid w:val="0054007B"/>
    <w:rPr>
      <w:rFonts w:ascii="OpenSymbol" w:hAnsi="OpenSymbol" w:cs="Times New Roman"/>
    </w:rPr>
  </w:style>
  <w:style w:type="character" w:customStyle="1" w:styleId="WW8Num24z1">
    <w:name w:val="WW8Num24z1"/>
    <w:rsid w:val="0054007B"/>
    <w:rPr>
      <w:rFonts w:cs="Verdana"/>
    </w:rPr>
  </w:style>
  <w:style w:type="character" w:customStyle="1" w:styleId="WW8Num24z2">
    <w:name w:val="WW8Num24z2"/>
    <w:rsid w:val="0054007B"/>
  </w:style>
  <w:style w:type="character" w:customStyle="1" w:styleId="WW8Num24z3">
    <w:name w:val="WW8Num24z3"/>
    <w:rsid w:val="0054007B"/>
  </w:style>
  <w:style w:type="character" w:customStyle="1" w:styleId="WW8Num24z4">
    <w:name w:val="WW8Num24z4"/>
    <w:rsid w:val="0054007B"/>
  </w:style>
  <w:style w:type="character" w:customStyle="1" w:styleId="WW8Num24z5">
    <w:name w:val="WW8Num24z5"/>
    <w:rsid w:val="0054007B"/>
  </w:style>
  <w:style w:type="character" w:customStyle="1" w:styleId="WW8Num24z6">
    <w:name w:val="WW8Num24z6"/>
    <w:rsid w:val="0054007B"/>
  </w:style>
  <w:style w:type="character" w:customStyle="1" w:styleId="WW8Num24z7">
    <w:name w:val="WW8Num24z7"/>
    <w:rsid w:val="0054007B"/>
  </w:style>
  <w:style w:type="character" w:customStyle="1" w:styleId="WW8Num24z8">
    <w:name w:val="WW8Num24z8"/>
    <w:rsid w:val="0054007B"/>
  </w:style>
  <w:style w:type="character" w:customStyle="1" w:styleId="WW8Num28z1">
    <w:name w:val="WW8Num28z1"/>
    <w:rsid w:val="0054007B"/>
    <w:rPr>
      <w:rFonts w:ascii="Verdana" w:eastAsia="Verdana" w:hAnsi="Verdana" w:cs="Verdana" w:hint="default"/>
      <w:b/>
      <w:bCs/>
      <w:i w:val="0"/>
      <w:strike w:val="0"/>
      <w:dstrike w:val="0"/>
      <w:color w:val="auto"/>
      <w:sz w:val="20"/>
    </w:rPr>
  </w:style>
  <w:style w:type="character" w:customStyle="1" w:styleId="WW8Num43z2">
    <w:name w:val="WW8Num43z2"/>
    <w:rsid w:val="0054007B"/>
  </w:style>
  <w:style w:type="character" w:customStyle="1" w:styleId="WW8Num43z3">
    <w:name w:val="WW8Num43z3"/>
    <w:rsid w:val="0054007B"/>
  </w:style>
  <w:style w:type="character" w:customStyle="1" w:styleId="WW8Num43z4">
    <w:name w:val="WW8Num43z4"/>
    <w:rsid w:val="0054007B"/>
  </w:style>
  <w:style w:type="character" w:customStyle="1" w:styleId="WW8Num43z5">
    <w:name w:val="WW8Num43z5"/>
    <w:rsid w:val="0054007B"/>
  </w:style>
  <w:style w:type="character" w:customStyle="1" w:styleId="WW8Num43z6">
    <w:name w:val="WW8Num43z6"/>
    <w:rsid w:val="0054007B"/>
  </w:style>
  <w:style w:type="character" w:customStyle="1" w:styleId="WW8Num43z7">
    <w:name w:val="WW8Num43z7"/>
    <w:rsid w:val="0054007B"/>
  </w:style>
  <w:style w:type="character" w:customStyle="1" w:styleId="WW8Num43z8">
    <w:name w:val="WW8Num43z8"/>
    <w:rsid w:val="0054007B"/>
  </w:style>
  <w:style w:type="character" w:customStyle="1" w:styleId="WW8Num15z3">
    <w:name w:val="WW8Num15z3"/>
    <w:rsid w:val="0054007B"/>
    <w:rPr>
      <w:rFonts w:ascii="Symbol" w:hAnsi="Symbol" w:cs="Times New Roman"/>
      <w:b w:val="0"/>
      <w:color w:val="000000"/>
      <w:sz w:val="20"/>
      <w:lang w:val="pl-PL"/>
    </w:rPr>
  </w:style>
  <w:style w:type="character" w:customStyle="1" w:styleId="WW8Num6z1">
    <w:name w:val="WW8Num6z1"/>
    <w:rsid w:val="0054007B"/>
    <w:rPr>
      <w:rFonts w:ascii="Verdana" w:eastAsia="Verdana" w:hAnsi="Verdana" w:cs="Verdana"/>
      <w:sz w:val="20"/>
      <w:szCs w:val="20"/>
    </w:rPr>
  </w:style>
  <w:style w:type="character" w:customStyle="1" w:styleId="WW8Num10z2">
    <w:name w:val="WW8Num10z2"/>
    <w:rsid w:val="0054007B"/>
    <w:rPr>
      <w:rFonts w:cs="Times New Roman"/>
      <w:b w:val="0"/>
      <w:i w:val="0"/>
    </w:rPr>
  </w:style>
  <w:style w:type="character" w:customStyle="1" w:styleId="WW8Num17z1">
    <w:name w:val="WW8Num17z1"/>
    <w:rsid w:val="0054007B"/>
    <w:rPr>
      <w:rFonts w:ascii="OpenSymbol" w:hAnsi="OpenSymbol" w:cs="Times New Roman"/>
    </w:rPr>
  </w:style>
  <w:style w:type="character" w:customStyle="1" w:styleId="WW8Num25z1">
    <w:name w:val="WW8Num25z1"/>
    <w:rsid w:val="0054007B"/>
    <w:rPr>
      <w:rFonts w:cs="Verdana"/>
    </w:rPr>
  </w:style>
  <w:style w:type="character" w:customStyle="1" w:styleId="WW8Num25z2">
    <w:name w:val="WW8Num25z2"/>
    <w:rsid w:val="0054007B"/>
  </w:style>
  <w:style w:type="character" w:customStyle="1" w:styleId="WW8Num25z3">
    <w:name w:val="WW8Num25z3"/>
    <w:rsid w:val="0054007B"/>
  </w:style>
  <w:style w:type="character" w:customStyle="1" w:styleId="WW8Num25z4">
    <w:name w:val="WW8Num25z4"/>
    <w:rsid w:val="0054007B"/>
  </w:style>
  <w:style w:type="character" w:customStyle="1" w:styleId="WW8Num25z5">
    <w:name w:val="WW8Num25z5"/>
    <w:rsid w:val="0054007B"/>
  </w:style>
  <w:style w:type="character" w:customStyle="1" w:styleId="WW8Num25z6">
    <w:name w:val="WW8Num25z6"/>
    <w:rsid w:val="0054007B"/>
  </w:style>
  <w:style w:type="character" w:customStyle="1" w:styleId="WW8Num25z7">
    <w:name w:val="WW8Num25z7"/>
    <w:rsid w:val="0054007B"/>
  </w:style>
  <w:style w:type="character" w:customStyle="1" w:styleId="WW8Num25z8">
    <w:name w:val="WW8Num25z8"/>
    <w:rsid w:val="0054007B"/>
  </w:style>
  <w:style w:type="character" w:customStyle="1" w:styleId="WW8Num29z1">
    <w:name w:val="WW8Num29z1"/>
    <w:rsid w:val="0054007B"/>
    <w:rPr>
      <w:rFonts w:ascii="Verdana" w:eastAsia="Verdana" w:hAnsi="Verdana" w:cs="Verdana" w:hint="default"/>
      <w:b/>
      <w:bCs/>
      <w:i w:val="0"/>
      <w:strike w:val="0"/>
      <w:dstrike w:val="0"/>
      <w:color w:val="auto"/>
      <w:sz w:val="20"/>
    </w:rPr>
  </w:style>
  <w:style w:type="character" w:customStyle="1" w:styleId="Domylnaczcionkaakapitu3">
    <w:name w:val="Domyślna czcionka akapitu3"/>
    <w:rsid w:val="0054007B"/>
  </w:style>
  <w:style w:type="character" w:customStyle="1" w:styleId="WW8Num7z1">
    <w:name w:val="WW8Num7z1"/>
    <w:rsid w:val="0054007B"/>
    <w:rPr>
      <w:rFonts w:ascii="Verdana" w:eastAsia="Verdana" w:hAnsi="Verdana" w:cs="Verdana"/>
      <w:sz w:val="20"/>
      <w:szCs w:val="20"/>
    </w:rPr>
  </w:style>
  <w:style w:type="character" w:customStyle="1" w:styleId="WW8Num13z1">
    <w:name w:val="WW8Num13z1"/>
    <w:rsid w:val="0054007B"/>
    <w:rPr>
      <w:rFonts w:cs="Times New Roman"/>
    </w:rPr>
  </w:style>
  <w:style w:type="character" w:customStyle="1" w:styleId="WW8Num15z2">
    <w:name w:val="WW8Num15z2"/>
    <w:rsid w:val="0054007B"/>
    <w:rPr>
      <w:rFonts w:cs="Times New Roman"/>
      <w:b w:val="0"/>
      <w:i w:val="0"/>
    </w:rPr>
  </w:style>
  <w:style w:type="character" w:customStyle="1" w:styleId="WW8Num23z1">
    <w:name w:val="WW8Num23z1"/>
    <w:rsid w:val="0054007B"/>
  </w:style>
  <w:style w:type="character" w:customStyle="1" w:styleId="WW8Num23z2">
    <w:name w:val="WW8Num23z2"/>
    <w:rsid w:val="0054007B"/>
  </w:style>
  <w:style w:type="character" w:customStyle="1" w:styleId="WW8Num23z3">
    <w:name w:val="WW8Num23z3"/>
    <w:rsid w:val="0054007B"/>
  </w:style>
  <w:style w:type="character" w:customStyle="1" w:styleId="WW8Num23z4">
    <w:name w:val="WW8Num23z4"/>
    <w:rsid w:val="0054007B"/>
  </w:style>
  <w:style w:type="character" w:customStyle="1" w:styleId="WW8Num23z5">
    <w:name w:val="WW8Num23z5"/>
    <w:rsid w:val="0054007B"/>
  </w:style>
  <w:style w:type="character" w:customStyle="1" w:styleId="WW8Num23z6">
    <w:name w:val="WW8Num23z6"/>
    <w:rsid w:val="0054007B"/>
  </w:style>
  <w:style w:type="character" w:customStyle="1" w:styleId="WW8Num23z7">
    <w:name w:val="WW8Num23z7"/>
    <w:rsid w:val="0054007B"/>
  </w:style>
  <w:style w:type="character" w:customStyle="1" w:styleId="WW8Num23z8">
    <w:name w:val="WW8Num23z8"/>
    <w:rsid w:val="0054007B"/>
  </w:style>
  <w:style w:type="character" w:customStyle="1" w:styleId="WW8Num26z1">
    <w:name w:val="WW8Num26z1"/>
    <w:rsid w:val="0054007B"/>
  </w:style>
  <w:style w:type="character" w:customStyle="1" w:styleId="WW8Num26z2">
    <w:name w:val="WW8Num26z2"/>
    <w:rsid w:val="0054007B"/>
  </w:style>
  <w:style w:type="character" w:customStyle="1" w:styleId="WW8Num26z3">
    <w:name w:val="WW8Num26z3"/>
    <w:rsid w:val="0054007B"/>
  </w:style>
  <w:style w:type="character" w:customStyle="1" w:styleId="WW8Num26z4">
    <w:name w:val="WW8Num26z4"/>
    <w:rsid w:val="0054007B"/>
  </w:style>
  <w:style w:type="character" w:customStyle="1" w:styleId="WW8Num26z5">
    <w:name w:val="WW8Num26z5"/>
    <w:rsid w:val="0054007B"/>
  </w:style>
  <w:style w:type="character" w:customStyle="1" w:styleId="WW8Num26z6">
    <w:name w:val="WW8Num26z6"/>
    <w:rsid w:val="0054007B"/>
  </w:style>
  <w:style w:type="character" w:customStyle="1" w:styleId="WW8Num26z7">
    <w:name w:val="WW8Num26z7"/>
    <w:rsid w:val="0054007B"/>
  </w:style>
  <w:style w:type="character" w:customStyle="1" w:styleId="WW8Num26z8">
    <w:name w:val="WW8Num26z8"/>
    <w:rsid w:val="0054007B"/>
  </w:style>
  <w:style w:type="character" w:customStyle="1" w:styleId="WW8Num28z2">
    <w:name w:val="WW8Num28z2"/>
    <w:rsid w:val="0054007B"/>
  </w:style>
  <w:style w:type="character" w:customStyle="1" w:styleId="WW8Num28z3">
    <w:name w:val="WW8Num28z3"/>
    <w:rsid w:val="0054007B"/>
  </w:style>
  <w:style w:type="character" w:customStyle="1" w:styleId="WW8Num28z4">
    <w:name w:val="WW8Num28z4"/>
    <w:rsid w:val="0054007B"/>
  </w:style>
  <w:style w:type="character" w:customStyle="1" w:styleId="WW8Num28z5">
    <w:name w:val="WW8Num28z5"/>
    <w:rsid w:val="0054007B"/>
  </w:style>
  <w:style w:type="character" w:customStyle="1" w:styleId="WW8Num28z6">
    <w:name w:val="WW8Num28z6"/>
    <w:rsid w:val="0054007B"/>
  </w:style>
  <w:style w:type="character" w:customStyle="1" w:styleId="WW8Num28z7">
    <w:name w:val="WW8Num28z7"/>
    <w:rsid w:val="0054007B"/>
  </w:style>
  <w:style w:type="character" w:customStyle="1" w:styleId="WW8Num28z8">
    <w:name w:val="WW8Num28z8"/>
    <w:rsid w:val="0054007B"/>
  </w:style>
  <w:style w:type="character" w:customStyle="1" w:styleId="WW8Num29z2">
    <w:name w:val="WW8Num29z2"/>
    <w:rsid w:val="0054007B"/>
  </w:style>
  <w:style w:type="character" w:customStyle="1" w:styleId="WW8Num29z3">
    <w:name w:val="WW8Num29z3"/>
    <w:rsid w:val="0054007B"/>
  </w:style>
  <w:style w:type="character" w:customStyle="1" w:styleId="WW8Num29z4">
    <w:name w:val="WW8Num29z4"/>
    <w:rsid w:val="0054007B"/>
  </w:style>
  <w:style w:type="character" w:customStyle="1" w:styleId="WW8Num29z5">
    <w:name w:val="WW8Num29z5"/>
    <w:rsid w:val="0054007B"/>
  </w:style>
  <w:style w:type="character" w:customStyle="1" w:styleId="WW8Num29z6">
    <w:name w:val="WW8Num29z6"/>
    <w:rsid w:val="0054007B"/>
  </w:style>
  <w:style w:type="character" w:customStyle="1" w:styleId="WW8Num29z7">
    <w:name w:val="WW8Num29z7"/>
    <w:rsid w:val="0054007B"/>
  </w:style>
  <w:style w:type="character" w:customStyle="1" w:styleId="WW8Num29z8">
    <w:name w:val="WW8Num29z8"/>
    <w:rsid w:val="0054007B"/>
  </w:style>
  <w:style w:type="character" w:customStyle="1" w:styleId="WW8Num30z2">
    <w:name w:val="WW8Num30z2"/>
    <w:rsid w:val="0054007B"/>
  </w:style>
  <w:style w:type="character" w:customStyle="1" w:styleId="WW8Num30z3">
    <w:name w:val="WW8Num30z3"/>
    <w:rsid w:val="0054007B"/>
  </w:style>
  <w:style w:type="character" w:customStyle="1" w:styleId="WW8Num30z4">
    <w:name w:val="WW8Num30z4"/>
    <w:rsid w:val="0054007B"/>
  </w:style>
  <w:style w:type="character" w:customStyle="1" w:styleId="WW8Num30z5">
    <w:name w:val="WW8Num30z5"/>
    <w:rsid w:val="0054007B"/>
  </w:style>
  <w:style w:type="character" w:customStyle="1" w:styleId="WW8Num30z6">
    <w:name w:val="WW8Num30z6"/>
    <w:rsid w:val="0054007B"/>
  </w:style>
  <w:style w:type="character" w:customStyle="1" w:styleId="WW8Num30z7">
    <w:name w:val="WW8Num30z7"/>
    <w:rsid w:val="0054007B"/>
  </w:style>
  <w:style w:type="character" w:customStyle="1" w:styleId="WW8Num30z8">
    <w:name w:val="WW8Num30z8"/>
    <w:rsid w:val="0054007B"/>
  </w:style>
  <w:style w:type="character" w:customStyle="1" w:styleId="WW8Num31z1">
    <w:name w:val="WW8Num31z1"/>
    <w:rsid w:val="0054007B"/>
  </w:style>
  <w:style w:type="character" w:customStyle="1" w:styleId="WW8Num31z3">
    <w:name w:val="WW8Num31z3"/>
    <w:rsid w:val="0054007B"/>
  </w:style>
  <w:style w:type="character" w:customStyle="1" w:styleId="WW8Num31z4">
    <w:name w:val="WW8Num31z4"/>
    <w:rsid w:val="0054007B"/>
  </w:style>
  <w:style w:type="character" w:customStyle="1" w:styleId="WW8Num31z5">
    <w:name w:val="WW8Num31z5"/>
    <w:rsid w:val="0054007B"/>
  </w:style>
  <w:style w:type="character" w:customStyle="1" w:styleId="WW8Num31z6">
    <w:name w:val="WW8Num31z6"/>
    <w:rsid w:val="0054007B"/>
  </w:style>
  <w:style w:type="character" w:customStyle="1" w:styleId="WW8Num31z7">
    <w:name w:val="WW8Num31z7"/>
    <w:rsid w:val="0054007B"/>
  </w:style>
  <w:style w:type="character" w:customStyle="1" w:styleId="WW8Num31z8">
    <w:name w:val="WW8Num31z8"/>
    <w:rsid w:val="0054007B"/>
  </w:style>
  <w:style w:type="character" w:customStyle="1" w:styleId="WW8Num34z2">
    <w:name w:val="WW8Num34z2"/>
    <w:rsid w:val="0054007B"/>
  </w:style>
  <w:style w:type="character" w:customStyle="1" w:styleId="WW8Num34z3">
    <w:name w:val="WW8Num34z3"/>
    <w:rsid w:val="0054007B"/>
  </w:style>
  <w:style w:type="character" w:customStyle="1" w:styleId="WW8Num34z4">
    <w:name w:val="WW8Num34z4"/>
    <w:rsid w:val="0054007B"/>
  </w:style>
  <w:style w:type="character" w:customStyle="1" w:styleId="WW8Num34z5">
    <w:name w:val="WW8Num34z5"/>
    <w:rsid w:val="0054007B"/>
  </w:style>
  <w:style w:type="character" w:customStyle="1" w:styleId="WW8Num34z6">
    <w:name w:val="WW8Num34z6"/>
    <w:rsid w:val="0054007B"/>
  </w:style>
  <w:style w:type="character" w:customStyle="1" w:styleId="WW8Num34z7">
    <w:name w:val="WW8Num34z7"/>
    <w:rsid w:val="0054007B"/>
  </w:style>
  <w:style w:type="character" w:customStyle="1" w:styleId="WW8Num34z8">
    <w:name w:val="WW8Num34z8"/>
    <w:rsid w:val="0054007B"/>
  </w:style>
  <w:style w:type="character" w:customStyle="1" w:styleId="WW8Num41z2">
    <w:name w:val="WW8Num41z2"/>
    <w:rsid w:val="0054007B"/>
  </w:style>
  <w:style w:type="character" w:customStyle="1" w:styleId="WW8Num41z3">
    <w:name w:val="WW8Num41z3"/>
    <w:rsid w:val="0054007B"/>
  </w:style>
  <w:style w:type="character" w:customStyle="1" w:styleId="WW8Num41z4">
    <w:name w:val="WW8Num41z4"/>
    <w:rsid w:val="0054007B"/>
  </w:style>
  <w:style w:type="character" w:customStyle="1" w:styleId="WW8Num41z5">
    <w:name w:val="WW8Num41z5"/>
    <w:rsid w:val="0054007B"/>
  </w:style>
  <w:style w:type="character" w:customStyle="1" w:styleId="WW8Num41z6">
    <w:name w:val="WW8Num41z6"/>
    <w:rsid w:val="0054007B"/>
  </w:style>
  <w:style w:type="character" w:customStyle="1" w:styleId="WW8Num41z7">
    <w:name w:val="WW8Num41z7"/>
    <w:rsid w:val="0054007B"/>
  </w:style>
  <w:style w:type="character" w:customStyle="1" w:styleId="WW8Num41z8">
    <w:name w:val="WW8Num41z8"/>
    <w:rsid w:val="0054007B"/>
  </w:style>
  <w:style w:type="character" w:customStyle="1" w:styleId="WW8Num44z2">
    <w:name w:val="WW8Num44z2"/>
    <w:rsid w:val="0054007B"/>
  </w:style>
  <w:style w:type="character" w:customStyle="1" w:styleId="WW8Num44z3">
    <w:name w:val="WW8Num44z3"/>
    <w:rsid w:val="0054007B"/>
  </w:style>
  <w:style w:type="character" w:customStyle="1" w:styleId="WW8Num44z4">
    <w:name w:val="WW8Num44z4"/>
    <w:rsid w:val="0054007B"/>
  </w:style>
  <w:style w:type="character" w:customStyle="1" w:styleId="WW8Num44z5">
    <w:name w:val="WW8Num44z5"/>
    <w:rsid w:val="0054007B"/>
  </w:style>
  <w:style w:type="character" w:customStyle="1" w:styleId="WW8Num44z6">
    <w:name w:val="WW8Num44z6"/>
    <w:rsid w:val="0054007B"/>
  </w:style>
  <w:style w:type="character" w:customStyle="1" w:styleId="WW8Num44z7">
    <w:name w:val="WW8Num44z7"/>
    <w:rsid w:val="0054007B"/>
  </w:style>
  <w:style w:type="character" w:customStyle="1" w:styleId="WW8Num44z8">
    <w:name w:val="WW8Num44z8"/>
    <w:rsid w:val="0054007B"/>
  </w:style>
  <w:style w:type="character" w:customStyle="1" w:styleId="WW8Num45z2">
    <w:name w:val="WW8Num45z2"/>
    <w:rsid w:val="0054007B"/>
  </w:style>
  <w:style w:type="character" w:customStyle="1" w:styleId="WW8Num45z3">
    <w:name w:val="WW8Num45z3"/>
    <w:rsid w:val="0054007B"/>
  </w:style>
  <w:style w:type="character" w:customStyle="1" w:styleId="WW8Num45z4">
    <w:name w:val="WW8Num45z4"/>
    <w:rsid w:val="0054007B"/>
  </w:style>
  <w:style w:type="character" w:customStyle="1" w:styleId="WW8Num45z5">
    <w:name w:val="WW8Num45z5"/>
    <w:rsid w:val="0054007B"/>
  </w:style>
  <w:style w:type="character" w:customStyle="1" w:styleId="WW8Num45z6">
    <w:name w:val="WW8Num45z6"/>
    <w:rsid w:val="0054007B"/>
  </w:style>
  <w:style w:type="character" w:customStyle="1" w:styleId="WW8Num45z7">
    <w:name w:val="WW8Num45z7"/>
    <w:rsid w:val="0054007B"/>
  </w:style>
  <w:style w:type="character" w:customStyle="1" w:styleId="WW8Num45z8">
    <w:name w:val="WW8Num45z8"/>
    <w:rsid w:val="0054007B"/>
  </w:style>
  <w:style w:type="character" w:customStyle="1" w:styleId="WW8Num48z2">
    <w:name w:val="WW8Num48z2"/>
    <w:rsid w:val="0054007B"/>
  </w:style>
  <w:style w:type="character" w:customStyle="1" w:styleId="WW8Num48z3">
    <w:name w:val="WW8Num48z3"/>
    <w:rsid w:val="0054007B"/>
  </w:style>
  <w:style w:type="character" w:customStyle="1" w:styleId="WW8Num48z4">
    <w:name w:val="WW8Num48z4"/>
    <w:rsid w:val="0054007B"/>
  </w:style>
  <w:style w:type="character" w:customStyle="1" w:styleId="WW8Num48z5">
    <w:name w:val="WW8Num48z5"/>
    <w:rsid w:val="0054007B"/>
  </w:style>
  <w:style w:type="character" w:customStyle="1" w:styleId="WW8Num48z6">
    <w:name w:val="WW8Num48z6"/>
    <w:rsid w:val="0054007B"/>
  </w:style>
  <w:style w:type="character" w:customStyle="1" w:styleId="WW8Num48z7">
    <w:name w:val="WW8Num48z7"/>
    <w:rsid w:val="0054007B"/>
  </w:style>
  <w:style w:type="character" w:customStyle="1" w:styleId="WW8Num48z8">
    <w:name w:val="WW8Num48z8"/>
    <w:rsid w:val="0054007B"/>
  </w:style>
  <w:style w:type="character" w:customStyle="1" w:styleId="WW8Num49z1">
    <w:name w:val="WW8Num49z1"/>
    <w:rsid w:val="0054007B"/>
  </w:style>
  <w:style w:type="character" w:customStyle="1" w:styleId="WW8Num49z2">
    <w:name w:val="WW8Num49z2"/>
    <w:rsid w:val="0054007B"/>
  </w:style>
  <w:style w:type="character" w:customStyle="1" w:styleId="WW8Num49z3">
    <w:name w:val="WW8Num49z3"/>
    <w:rsid w:val="0054007B"/>
  </w:style>
  <w:style w:type="character" w:customStyle="1" w:styleId="WW8Num49z4">
    <w:name w:val="WW8Num49z4"/>
    <w:rsid w:val="0054007B"/>
  </w:style>
  <w:style w:type="character" w:customStyle="1" w:styleId="WW8Num49z5">
    <w:name w:val="WW8Num49z5"/>
    <w:rsid w:val="0054007B"/>
  </w:style>
  <w:style w:type="character" w:customStyle="1" w:styleId="WW8Num49z6">
    <w:name w:val="WW8Num49z6"/>
    <w:rsid w:val="0054007B"/>
  </w:style>
  <w:style w:type="character" w:customStyle="1" w:styleId="WW8Num49z7">
    <w:name w:val="WW8Num49z7"/>
    <w:rsid w:val="0054007B"/>
  </w:style>
  <w:style w:type="character" w:customStyle="1" w:styleId="WW8Num49z8">
    <w:name w:val="WW8Num49z8"/>
    <w:rsid w:val="0054007B"/>
  </w:style>
  <w:style w:type="character" w:customStyle="1" w:styleId="WW8Num50z2">
    <w:name w:val="WW8Num50z2"/>
    <w:rsid w:val="0054007B"/>
  </w:style>
  <w:style w:type="character" w:customStyle="1" w:styleId="WW8Num50z3">
    <w:name w:val="WW8Num50z3"/>
    <w:rsid w:val="0054007B"/>
  </w:style>
  <w:style w:type="character" w:customStyle="1" w:styleId="WW8Num50z4">
    <w:name w:val="WW8Num50z4"/>
    <w:rsid w:val="0054007B"/>
  </w:style>
  <w:style w:type="character" w:customStyle="1" w:styleId="WW8Num50z5">
    <w:name w:val="WW8Num50z5"/>
    <w:rsid w:val="0054007B"/>
  </w:style>
  <w:style w:type="character" w:customStyle="1" w:styleId="WW8Num50z6">
    <w:name w:val="WW8Num50z6"/>
    <w:rsid w:val="0054007B"/>
  </w:style>
  <w:style w:type="character" w:customStyle="1" w:styleId="WW8Num50z7">
    <w:name w:val="WW8Num50z7"/>
    <w:rsid w:val="0054007B"/>
  </w:style>
  <w:style w:type="character" w:customStyle="1" w:styleId="WW8Num50z8">
    <w:name w:val="WW8Num50z8"/>
    <w:rsid w:val="0054007B"/>
  </w:style>
  <w:style w:type="character" w:customStyle="1" w:styleId="WW8Num51z2">
    <w:name w:val="WW8Num51z2"/>
    <w:rsid w:val="0054007B"/>
  </w:style>
  <w:style w:type="character" w:customStyle="1" w:styleId="WW8Num51z3">
    <w:name w:val="WW8Num51z3"/>
    <w:rsid w:val="0054007B"/>
  </w:style>
  <w:style w:type="character" w:customStyle="1" w:styleId="WW8Num51z4">
    <w:name w:val="WW8Num51z4"/>
    <w:rsid w:val="0054007B"/>
  </w:style>
  <w:style w:type="character" w:customStyle="1" w:styleId="WW8Num51z5">
    <w:name w:val="WW8Num51z5"/>
    <w:rsid w:val="0054007B"/>
  </w:style>
  <w:style w:type="character" w:customStyle="1" w:styleId="WW8Num51z6">
    <w:name w:val="WW8Num51z6"/>
    <w:rsid w:val="0054007B"/>
  </w:style>
  <w:style w:type="character" w:customStyle="1" w:styleId="WW8Num51z7">
    <w:name w:val="WW8Num51z7"/>
    <w:rsid w:val="0054007B"/>
  </w:style>
  <w:style w:type="character" w:customStyle="1" w:styleId="WW8Num51z8">
    <w:name w:val="WW8Num51z8"/>
    <w:rsid w:val="0054007B"/>
  </w:style>
  <w:style w:type="character" w:customStyle="1" w:styleId="WW8Num54z2">
    <w:name w:val="WW8Num54z2"/>
    <w:rsid w:val="0054007B"/>
  </w:style>
  <w:style w:type="character" w:customStyle="1" w:styleId="WW8Num54z3">
    <w:name w:val="WW8Num54z3"/>
    <w:rsid w:val="0054007B"/>
  </w:style>
  <w:style w:type="character" w:customStyle="1" w:styleId="WW8Num54z4">
    <w:name w:val="WW8Num54z4"/>
    <w:rsid w:val="0054007B"/>
  </w:style>
  <w:style w:type="character" w:customStyle="1" w:styleId="WW8Num54z5">
    <w:name w:val="WW8Num54z5"/>
    <w:rsid w:val="0054007B"/>
  </w:style>
  <w:style w:type="character" w:customStyle="1" w:styleId="WW8Num54z6">
    <w:name w:val="WW8Num54z6"/>
    <w:rsid w:val="0054007B"/>
  </w:style>
  <w:style w:type="character" w:customStyle="1" w:styleId="WW8Num54z7">
    <w:name w:val="WW8Num54z7"/>
    <w:rsid w:val="0054007B"/>
  </w:style>
  <w:style w:type="character" w:customStyle="1" w:styleId="WW8Num54z8">
    <w:name w:val="WW8Num54z8"/>
    <w:rsid w:val="0054007B"/>
  </w:style>
  <w:style w:type="character" w:customStyle="1" w:styleId="WW8Num56z4">
    <w:name w:val="WW8Num56z4"/>
    <w:rsid w:val="0054007B"/>
  </w:style>
  <w:style w:type="character" w:customStyle="1" w:styleId="WW8Num56z5">
    <w:name w:val="WW8Num56z5"/>
    <w:rsid w:val="0054007B"/>
  </w:style>
  <w:style w:type="character" w:customStyle="1" w:styleId="WW8Num56z6">
    <w:name w:val="WW8Num56z6"/>
    <w:rsid w:val="0054007B"/>
  </w:style>
  <w:style w:type="character" w:customStyle="1" w:styleId="WW8Num56z7">
    <w:name w:val="WW8Num56z7"/>
    <w:rsid w:val="0054007B"/>
  </w:style>
  <w:style w:type="character" w:customStyle="1" w:styleId="WW8Num56z8">
    <w:name w:val="WW8Num56z8"/>
    <w:rsid w:val="0054007B"/>
  </w:style>
  <w:style w:type="character" w:customStyle="1" w:styleId="WW8Num57z4">
    <w:name w:val="WW8Num57z4"/>
    <w:rsid w:val="0054007B"/>
  </w:style>
  <w:style w:type="character" w:customStyle="1" w:styleId="WW8Num57z5">
    <w:name w:val="WW8Num57z5"/>
    <w:rsid w:val="0054007B"/>
  </w:style>
  <w:style w:type="character" w:customStyle="1" w:styleId="WW8Num57z6">
    <w:name w:val="WW8Num57z6"/>
    <w:rsid w:val="0054007B"/>
  </w:style>
  <w:style w:type="character" w:customStyle="1" w:styleId="WW8Num57z7">
    <w:name w:val="WW8Num57z7"/>
    <w:rsid w:val="0054007B"/>
  </w:style>
  <w:style w:type="character" w:customStyle="1" w:styleId="WW8Num57z8">
    <w:name w:val="WW8Num57z8"/>
    <w:rsid w:val="0054007B"/>
  </w:style>
  <w:style w:type="character" w:customStyle="1" w:styleId="WW8Num61z0">
    <w:name w:val="WW8Num61z0"/>
    <w:rsid w:val="0054007B"/>
    <w:rPr>
      <w:rFonts w:ascii="Symbol" w:hAnsi="Symbol" w:cs="Symbol" w:hint="default"/>
    </w:rPr>
  </w:style>
  <w:style w:type="character" w:customStyle="1" w:styleId="WW8Num61z1">
    <w:name w:val="WW8Num61z1"/>
    <w:rsid w:val="0054007B"/>
    <w:rPr>
      <w:rFonts w:ascii="Courier New" w:hAnsi="Courier New" w:cs="Courier New" w:hint="default"/>
    </w:rPr>
  </w:style>
  <w:style w:type="character" w:customStyle="1" w:styleId="WW8Num61z2">
    <w:name w:val="WW8Num61z2"/>
    <w:rsid w:val="0054007B"/>
    <w:rPr>
      <w:rFonts w:ascii="Wingdings" w:hAnsi="Wingdings" w:cs="Wingdings" w:hint="default"/>
    </w:rPr>
  </w:style>
  <w:style w:type="character" w:customStyle="1" w:styleId="WW8Num62z0">
    <w:name w:val="WW8Num62z0"/>
    <w:rsid w:val="0054007B"/>
    <w:rPr>
      <w:rFonts w:hint="default"/>
    </w:rPr>
  </w:style>
  <w:style w:type="character" w:customStyle="1" w:styleId="WW8Num62z1">
    <w:name w:val="WW8Num62z1"/>
    <w:rsid w:val="0054007B"/>
  </w:style>
  <w:style w:type="character" w:customStyle="1" w:styleId="WW8Num62z2">
    <w:name w:val="WW8Num62z2"/>
    <w:rsid w:val="0054007B"/>
  </w:style>
  <w:style w:type="character" w:customStyle="1" w:styleId="WW8Num62z3">
    <w:name w:val="WW8Num62z3"/>
    <w:rsid w:val="0054007B"/>
  </w:style>
  <w:style w:type="character" w:customStyle="1" w:styleId="WW8Num62z4">
    <w:name w:val="WW8Num62z4"/>
    <w:rsid w:val="0054007B"/>
  </w:style>
  <w:style w:type="character" w:customStyle="1" w:styleId="WW8Num62z5">
    <w:name w:val="WW8Num62z5"/>
    <w:rsid w:val="0054007B"/>
  </w:style>
  <w:style w:type="character" w:customStyle="1" w:styleId="WW8Num62z6">
    <w:name w:val="WW8Num62z6"/>
    <w:rsid w:val="0054007B"/>
  </w:style>
  <w:style w:type="character" w:customStyle="1" w:styleId="WW8Num62z7">
    <w:name w:val="WW8Num62z7"/>
    <w:rsid w:val="0054007B"/>
  </w:style>
  <w:style w:type="character" w:customStyle="1" w:styleId="WW8Num62z8">
    <w:name w:val="WW8Num62z8"/>
    <w:rsid w:val="0054007B"/>
  </w:style>
  <w:style w:type="character" w:customStyle="1" w:styleId="WW8Num63z0">
    <w:name w:val="WW8Num63z0"/>
    <w:rsid w:val="0054007B"/>
    <w:rPr>
      <w:rFonts w:hint="default"/>
      <w:b/>
      <w:i w:val="0"/>
    </w:rPr>
  </w:style>
  <w:style w:type="character" w:customStyle="1" w:styleId="WW8Num63z1">
    <w:name w:val="WW8Num63z1"/>
    <w:rsid w:val="0054007B"/>
  </w:style>
  <w:style w:type="character" w:customStyle="1" w:styleId="WW8Num63z2">
    <w:name w:val="WW8Num63z2"/>
    <w:rsid w:val="0054007B"/>
  </w:style>
  <w:style w:type="character" w:customStyle="1" w:styleId="WW8Num63z3">
    <w:name w:val="WW8Num63z3"/>
    <w:rsid w:val="0054007B"/>
  </w:style>
  <w:style w:type="character" w:customStyle="1" w:styleId="WW8Num63z4">
    <w:name w:val="WW8Num63z4"/>
    <w:rsid w:val="0054007B"/>
  </w:style>
  <w:style w:type="character" w:customStyle="1" w:styleId="WW8Num63z5">
    <w:name w:val="WW8Num63z5"/>
    <w:rsid w:val="0054007B"/>
  </w:style>
  <w:style w:type="character" w:customStyle="1" w:styleId="WW8Num63z6">
    <w:name w:val="WW8Num63z6"/>
    <w:rsid w:val="0054007B"/>
  </w:style>
  <w:style w:type="character" w:customStyle="1" w:styleId="WW8Num63z7">
    <w:name w:val="WW8Num63z7"/>
    <w:rsid w:val="0054007B"/>
  </w:style>
  <w:style w:type="character" w:customStyle="1" w:styleId="WW8Num63z8">
    <w:name w:val="WW8Num63z8"/>
    <w:rsid w:val="0054007B"/>
  </w:style>
  <w:style w:type="character" w:customStyle="1" w:styleId="WW8Num64z0">
    <w:name w:val="WW8Num64z0"/>
    <w:rsid w:val="0054007B"/>
    <w:rPr>
      <w:rFonts w:hint="default"/>
    </w:rPr>
  </w:style>
  <w:style w:type="character" w:customStyle="1" w:styleId="WW8Num64z1">
    <w:name w:val="WW8Num64z1"/>
    <w:rsid w:val="0054007B"/>
  </w:style>
  <w:style w:type="character" w:customStyle="1" w:styleId="WW8Num64z2">
    <w:name w:val="WW8Num64z2"/>
    <w:rsid w:val="0054007B"/>
  </w:style>
  <w:style w:type="character" w:customStyle="1" w:styleId="WW8Num64z3">
    <w:name w:val="WW8Num64z3"/>
    <w:rsid w:val="0054007B"/>
  </w:style>
  <w:style w:type="character" w:customStyle="1" w:styleId="WW8Num64z4">
    <w:name w:val="WW8Num64z4"/>
    <w:rsid w:val="0054007B"/>
  </w:style>
  <w:style w:type="character" w:customStyle="1" w:styleId="WW8Num64z5">
    <w:name w:val="WW8Num64z5"/>
    <w:rsid w:val="0054007B"/>
  </w:style>
  <w:style w:type="character" w:customStyle="1" w:styleId="WW8Num64z6">
    <w:name w:val="WW8Num64z6"/>
    <w:rsid w:val="0054007B"/>
  </w:style>
  <w:style w:type="character" w:customStyle="1" w:styleId="WW8Num64z7">
    <w:name w:val="WW8Num64z7"/>
    <w:rsid w:val="0054007B"/>
  </w:style>
  <w:style w:type="character" w:customStyle="1" w:styleId="WW8Num64z8">
    <w:name w:val="WW8Num64z8"/>
    <w:rsid w:val="0054007B"/>
  </w:style>
  <w:style w:type="character" w:customStyle="1" w:styleId="WW8Num65z0">
    <w:name w:val="WW8Num65z0"/>
    <w:rsid w:val="0054007B"/>
    <w:rPr>
      <w:rFonts w:ascii="Verdana" w:hAnsi="Verdana" w:cs="Verdana" w:hint="default"/>
      <w:color w:val="auto"/>
      <w:sz w:val="20"/>
      <w:szCs w:val="20"/>
    </w:rPr>
  </w:style>
  <w:style w:type="character" w:customStyle="1" w:styleId="WW8Num66z0">
    <w:name w:val="WW8Num66z0"/>
    <w:rsid w:val="0054007B"/>
    <w:rPr>
      <w:rFonts w:hint="default"/>
    </w:rPr>
  </w:style>
  <w:style w:type="character" w:customStyle="1" w:styleId="WW8Num66z1">
    <w:name w:val="WW8Num66z1"/>
    <w:rsid w:val="0054007B"/>
  </w:style>
  <w:style w:type="character" w:customStyle="1" w:styleId="WW8Num66z2">
    <w:name w:val="WW8Num66z2"/>
    <w:rsid w:val="0054007B"/>
  </w:style>
  <w:style w:type="character" w:customStyle="1" w:styleId="WW8Num66z3">
    <w:name w:val="WW8Num66z3"/>
    <w:rsid w:val="0054007B"/>
  </w:style>
  <w:style w:type="character" w:customStyle="1" w:styleId="WW8Num66z4">
    <w:name w:val="WW8Num66z4"/>
    <w:rsid w:val="0054007B"/>
  </w:style>
  <w:style w:type="character" w:customStyle="1" w:styleId="WW8Num66z5">
    <w:name w:val="WW8Num66z5"/>
    <w:rsid w:val="0054007B"/>
  </w:style>
  <w:style w:type="character" w:customStyle="1" w:styleId="WW8Num66z6">
    <w:name w:val="WW8Num66z6"/>
    <w:rsid w:val="0054007B"/>
  </w:style>
  <w:style w:type="character" w:customStyle="1" w:styleId="WW8Num66z7">
    <w:name w:val="WW8Num66z7"/>
    <w:rsid w:val="0054007B"/>
  </w:style>
  <w:style w:type="character" w:customStyle="1" w:styleId="WW8Num66z8">
    <w:name w:val="WW8Num66z8"/>
    <w:rsid w:val="0054007B"/>
  </w:style>
  <w:style w:type="character" w:customStyle="1" w:styleId="WW8Num67z0">
    <w:name w:val="WW8Num67z0"/>
    <w:rsid w:val="0054007B"/>
    <w:rPr>
      <w:rFonts w:ascii="Verdana" w:hAnsi="Verdana" w:cs="Verdana" w:hint="default"/>
      <w:sz w:val="20"/>
    </w:rPr>
  </w:style>
  <w:style w:type="character" w:customStyle="1" w:styleId="WW8Num67z1">
    <w:name w:val="WW8Num67z1"/>
    <w:rsid w:val="0054007B"/>
  </w:style>
  <w:style w:type="character" w:customStyle="1" w:styleId="WW8Num67z2">
    <w:name w:val="WW8Num67z2"/>
    <w:rsid w:val="0054007B"/>
  </w:style>
  <w:style w:type="character" w:customStyle="1" w:styleId="WW8Num67z3">
    <w:name w:val="WW8Num67z3"/>
    <w:rsid w:val="0054007B"/>
  </w:style>
  <w:style w:type="character" w:customStyle="1" w:styleId="WW8Num67z4">
    <w:name w:val="WW8Num67z4"/>
    <w:rsid w:val="0054007B"/>
  </w:style>
  <w:style w:type="character" w:customStyle="1" w:styleId="WW8Num67z5">
    <w:name w:val="WW8Num67z5"/>
    <w:rsid w:val="0054007B"/>
  </w:style>
  <w:style w:type="character" w:customStyle="1" w:styleId="WW8Num67z6">
    <w:name w:val="WW8Num67z6"/>
    <w:rsid w:val="0054007B"/>
  </w:style>
  <w:style w:type="character" w:customStyle="1" w:styleId="WW8Num67z7">
    <w:name w:val="WW8Num67z7"/>
    <w:rsid w:val="0054007B"/>
  </w:style>
  <w:style w:type="character" w:customStyle="1" w:styleId="WW8Num67z8">
    <w:name w:val="WW8Num67z8"/>
    <w:rsid w:val="0054007B"/>
  </w:style>
  <w:style w:type="character" w:customStyle="1" w:styleId="WW8Num68z0">
    <w:name w:val="WW8Num68z0"/>
    <w:rsid w:val="0054007B"/>
    <w:rPr>
      <w:rFonts w:ascii="Verdana" w:hAnsi="Verdana" w:cs="Verdana" w:hint="default"/>
      <w:sz w:val="20"/>
    </w:rPr>
  </w:style>
  <w:style w:type="character" w:customStyle="1" w:styleId="WW8Num68z1">
    <w:name w:val="WW8Num68z1"/>
    <w:rsid w:val="0054007B"/>
  </w:style>
  <w:style w:type="character" w:customStyle="1" w:styleId="WW8Num68z2">
    <w:name w:val="WW8Num68z2"/>
    <w:rsid w:val="0054007B"/>
  </w:style>
  <w:style w:type="character" w:customStyle="1" w:styleId="WW8Num68z3">
    <w:name w:val="WW8Num68z3"/>
    <w:rsid w:val="0054007B"/>
  </w:style>
  <w:style w:type="character" w:customStyle="1" w:styleId="WW8Num68z4">
    <w:name w:val="WW8Num68z4"/>
    <w:rsid w:val="0054007B"/>
  </w:style>
  <w:style w:type="character" w:customStyle="1" w:styleId="WW8Num68z5">
    <w:name w:val="WW8Num68z5"/>
    <w:rsid w:val="0054007B"/>
  </w:style>
  <w:style w:type="character" w:customStyle="1" w:styleId="WW8Num68z6">
    <w:name w:val="WW8Num68z6"/>
    <w:rsid w:val="0054007B"/>
  </w:style>
  <w:style w:type="character" w:customStyle="1" w:styleId="WW8Num68z7">
    <w:name w:val="WW8Num68z7"/>
    <w:rsid w:val="0054007B"/>
  </w:style>
  <w:style w:type="character" w:customStyle="1" w:styleId="WW8Num68z8">
    <w:name w:val="WW8Num68z8"/>
    <w:rsid w:val="0054007B"/>
  </w:style>
  <w:style w:type="character" w:customStyle="1" w:styleId="WW8Num69z0">
    <w:name w:val="WW8Num69z0"/>
    <w:rsid w:val="0054007B"/>
    <w:rPr>
      <w:rFonts w:ascii="Verdana" w:eastAsia="Verdana" w:hAnsi="Verdana" w:cs="Verdana" w:hint="default"/>
      <w:sz w:val="20"/>
      <w:szCs w:val="20"/>
    </w:rPr>
  </w:style>
  <w:style w:type="character" w:customStyle="1" w:styleId="WW8Num69z1">
    <w:name w:val="WW8Num69z1"/>
    <w:rsid w:val="0054007B"/>
  </w:style>
  <w:style w:type="character" w:customStyle="1" w:styleId="WW8Num69z2">
    <w:name w:val="WW8Num69z2"/>
    <w:rsid w:val="0054007B"/>
  </w:style>
  <w:style w:type="character" w:customStyle="1" w:styleId="WW8Num69z3">
    <w:name w:val="WW8Num69z3"/>
    <w:rsid w:val="0054007B"/>
  </w:style>
  <w:style w:type="character" w:customStyle="1" w:styleId="WW8Num69z4">
    <w:name w:val="WW8Num69z4"/>
    <w:rsid w:val="0054007B"/>
  </w:style>
  <w:style w:type="character" w:customStyle="1" w:styleId="WW8Num69z5">
    <w:name w:val="WW8Num69z5"/>
    <w:rsid w:val="0054007B"/>
  </w:style>
  <w:style w:type="character" w:customStyle="1" w:styleId="WW8Num69z6">
    <w:name w:val="WW8Num69z6"/>
    <w:rsid w:val="0054007B"/>
  </w:style>
  <w:style w:type="character" w:customStyle="1" w:styleId="WW8Num69z7">
    <w:name w:val="WW8Num69z7"/>
    <w:rsid w:val="0054007B"/>
  </w:style>
  <w:style w:type="character" w:customStyle="1" w:styleId="WW8Num69z8">
    <w:name w:val="WW8Num69z8"/>
    <w:rsid w:val="0054007B"/>
  </w:style>
  <w:style w:type="character" w:customStyle="1" w:styleId="WW8Num70z0">
    <w:name w:val="WW8Num70z0"/>
    <w:rsid w:val="0054007B"/>
    <w:rPr>
      <w:rFonts w:ascii="Verdana" w:hAnsi="Verdana" w:cs="Verdana" w:hint="default"/>
      <w:sz w:val="20"/>
      <w:szCs w:val="20"/>
    </w:rPr>
  </w:style>
  <w:style w:type="character" w:customStyle="1" w:styleId="WW8Num70z1">
    <w:name w:val="WW8Num70z1"/>
    <w:rsid w:val="0054007B"/>
  </w:style>
  <w:style w:type="character" w:customStyle="1" w:styleId="WW8Num70z2">
    <w:name w:val="WW8Num70z2"/>
    <w:rsid w:val="0054007B"/>
  </w:style>
  <w:style w:type="character" w:customStyle="1" w:styleId="WW8Num70z3">
    <w:name w:val="WW8Num70z3"/>
    <w:rsid w:val="0054007B"/>
  </w:style>
  <w:style w:type="character" w:customStyle="1" w:styleId="WW8Num70z4">
    <w:name w:val="WW8Num70z4"/>
    <w:rsid w:val="0054007B"/>
  </w:style>
  <w:style w:type="character" w:customStyle="1" w:styleId="WW8Num70z5">
    <w:name w:val="WW8Num70z5"/>
    <w:rsid w:val="0054007B"/>
  </w:style>
  <w:style w:type="character" w:customStyle="1" w:styleId="WW8Num70z6">
    <w:name w:val="WW8Num70z6"/>
    <w:rsid w:val="0054007B"/>
  </w:style>
  <w:style w:type="character" w:customStyle="1" w:styleId="WW8Num70z7">
    <w:name w:val="WW8Num70z7"/>
    <w:rsid w:val="0054007B"/>
  </w:style>
  <w:style w:type="character" w:customStyle="1" w:styleId="WW8Num70z8">
    <w:name w:val="WW8Num70z8"/>
    <w:rsid w:val="0054007B"/>
  </w:style>
  <w:style w:type="character" w:customStyle="1" w:styleId="WW8Num71z0">
    <w:name w:val="WW8Num71z0"/>
    <w:rsid w:val="0054007B"/>
    <w:rPr>
      <w:rFonts w:ascii="Verdana" w:eastAsia="Verdana" w:hAnsi="Verdana" w:cs="Verdana" w:hint="default"/>
      <w:sz w:val="20"/>
      <w:szCs w:val="20"/>
    </w:rPr>
  </w:style>
  <w:style w:type="character" w:customStyle="1" w:styleId="WW8Num71z1">
    <w:name w:val="WW8Num71z1"/>
    <w:rsid w:val="0054007B"/>
  </w:style>
  <w:style w:type="character" w:customStyle="1" w:styleId="WW8Num71z2">
    <w:name w:val="WW8Num71z2"/>
    <w:rsid w:val="0054007B"/>
  </w:style>
  <w:style w:type="character" w:customStyle="1" w:styleId="WW8Num71z3">
    <w:name w:val="WW8Num71z3"/>
    <w:rsid w:val="0054007B"/>
  </w:style>
  <w:style w:type="character" w:customStyle="1" w:styleId="WW8Num71z4">
    <w:name w:val="WW8Num71z4"/>
    <w:rsid w:val="0054007B"/>
  </w:style>
  <w:style w:type="character" w:customStyle="1" w:styleId="WW8Num71z5">
    <w:name w:val="WW8Num71z5"/>
    <w:rsid w:val="0054007B"/>
  </w:style>
  <w:style w:type="character" w:customStyle="1" w:styleId="WW8Num71z6">
    <w:name w:val="WW8Num71z6"/>
    <w:rsid w:val="0054007B"/>
  </w:style>
  <w:style w:type="character" w:customStyle="1" w:styleId="WW8Num71z7">
    <w:name w:val="WW8Num71z7"/>
    <w:rsid w:val="0054007B"/>
  </w:style>
  <w:style w:type="character" w:customStyle="1" w:styleId="WW8Num71z8">
    <w:name w:val="WW8Num71z8"/>
    <w:rsid w:val="0054007B"/>
  </w:style>
  <w:style w:type="character" w:customStyle="1" w:styleId="Domylnaczcionkaakapitu2">
    <w:name w:val="Domyślna czcionka akapitu2"/>
    <w:rsid w:val="0054007B"/>
  </w:style>
  <w:style w:type="character" w:customStyle="1" w:styleId="WW8Num17z2">
    <w:name w:val="WW8Num17z2"/>
    <w:rsid w:val="0054007B"/>
  </w:style>
  <w:style w:type="character" w:customStyle="1" w:styleId="WW8Num27z1">
    <w:name w:val="WW8Num27z1"/>
    <w:rsid w:val="0054007B"/>
  </w:style>
  <w:style w:type="character" w:customStyle="1" w:styleId="WW8Num27z2">
    <w:name w:val="WW8Num27z2"/>
    <w:rsid w:val="0054007B"/>
  </w:style>
  <w:style w:type="character" w:customStyle="1" w:styleId="WW8Num27z3">
    <w:name w:val="WW8Num27z3"/>
    <w:rsid w:val="0054007B"/>
  </w:style>
  <w:style w:type="character" w:customStyle="1" w:styleId="WW8Num27z4">
    <w:name w:val="WW8Num27z4"/>
    <w:rsid w:val="0054007B"/>
  </w:style>
  <w:style w:type="character" w:customStyle="1" w:styleId="WW8Num27z5">
    <w:name w:val="WW8Num27z5"/>
    <w:rsid w:val="0054007B"/>
  </w:style>
  <w:style w:type="character" w:customStyle="1" w:styleId="WW8Num27z6">
    <w:name w:val="WW8Num27z6"/>
    <w:rsid w:val="0054007B"/>
  </w:style>
  <w:style w:type="character" w:customStyle="1" w:styleId="WW8Num27z7">
    <w:name w:val="WW8Num27z7"/>
    <w:rsid w:val="0054007B"/>
  </w:style>
  <w:style w:type="character" w:customStyle="1" w:styleId="WW8Num27z8">
    <w:name w:val="WW8Num27z8"/>
    <w:rsid w:val="0054007B"/>
  </w:style>
  <w:style w:type="character" w:customStyle="1" w:styleId="WW8Num34z1">
    <w:name w:val="WW8Num34z1"/>
    <w:rsid w:val="0054007B"/>
  </w:style>
  <w:style w:type="character" w:customStyle="1" w:styleId="WW8Num35z2">
    <w:name w:val="WW8Num35z2"/>
    <w:rsid w:val="0054007B"/>
  </w:style>
  <w:style w:type="character" w:customStyle="1" w:styleId="WW8Num35z3">
    <w:name w:val="WW8Num35z3"/>
    <w:rsid w:val="0054007B"/>
  </w:style>
  <w:style w:type="character" w:customStyle="1" w:styleId="WW8Num35z4">
    <w:name w:val="WW8Num35z4"/>
    <w:rsid w:val="0054007B"/>
  </w:style>
  <w:style w:type="character" w:customStyle="1" w:styleId="WW8Num35z5">
    <w:name w:val="WW8Num35z5"/>
    <w:rsid w:val="0054007B"/>
  </w:style>
  <w:style w:type="character" w:customStyle="1" w:styleId="WW8Num35z6">
    <w:name w:val="WW8Num35z6"/>
    <w:rsid w:val="0054007B"/>
  </w:style>
  <w:style w:type="character" w:customStyle="1" w:styleId="WW8Num35z7">
    <w:name w:val="WW8Num35z7"/>
    <w:rsid w:val="0054007B"/>
  </w:style>
  <w:style w:type="character" w:customStyle="1" w:styleId="WW8Num35z8">
    <w:name w:val="WW8Num35z8"/>
    <w:rsid w:val="0054007B"/>
  </w:style>
  <w:style w:type="character" w:customStyle="1" w:styleId="Absatz-Standardschriftart">
    <w:name w:val="Absatz-Standardschriftart"/>
    <w:rsid w:val="0054007B"/>
  </w:style>
  <w:style w:type="character" w:customStyle="1" w:styleId="WW-Absatz-Standardschriftart">
    <w:name w:val="WW-Absatz-Standardschriftart"/>
    <w:rsid w:val="0054007B"/>
  </w:style>
  <w:style w:type="character" w:customStyle="1" w:styleId="WW-Absatz-Standardschriftart1">
    <w:name w:val="WW-Absatz-Standardschriftart1"/>
    <w:rsid w:val="0054007B"/>
  </w:style>
  <w:style w:type="character" w:customStyle="1" w:styleId="WW-Absatz-Standardschriftart11">
    <w:name w:val="WW-Absatz-Standardschriftart11"/>
    <w:rsid w:val="0054007B"/>
  </w:style>
  <w:style w:type="character" w:customStyle="1" w:styleId="WW-Absatz-Standardschriftart111">
    <w:name w:val="WW-Absatz-Standardschriftart111"/>
    <w:rsid w:val="0054007B"/>
  </w:style>
  <w:style w:type="character" w:customStyle="1" w:styleId="WW-Absatz-Standardschriftart1111">
    <w:name w:val="WW-Absatz-Standardschriftart1111"/>
    <w:rsid w:val="0054007B"/>
  </w:style>
  <w:style w:type="character" w:customStyle="1" w:styleId="WW-Absatz-Standardschriftart11111">
    <w:name w:val="WW-Absatz-Standardschriftart11111"/>
    <w:rsid w:val="0054007B"/>
  </w:style>
  <w:style w:type="character" w:customStyle="1" w:styleId="WW-Absatz-Standardschriftart111111">
    <w:name w:val="WW-Absatz-Standardschriftart111111"/>
    <w:rsid w:val="0054007B"/>
  </w:style>
  <w:style w:type="character" w:customStyle="1" w:styleId="WW-Absatz-Standardschriftart1111111">
    <w:name w:val="WW-Absatz-Standardschriftart1111111"/>
    <w:rsid w:val="0054007B"/>
  </w:style>
  <w:style w:type="character" w:customStyle="1" w:styleId="WW8Num8z1">
    <w:name w:val="WW8Num8z1"/>
    <w:rsid w:val="0054007B"/>
    <w:rPr>
      <w:rFonts w:ascii="Verdana" w:hAnsi="Verdana" w:cs="Verdana"/>
      <w:sz w:val="20"/>
      <w:szCs w:val="20"/>
    </w:rPr>
  </w:style>
  <w:style w:type="character" w:customStyle="1" w:styleId="WW8Num18z1">
    <w:name w:val="WW8Num18z1"/>
    <w:rsid w:val="0054007B"/>
    <w:rPr>
      <w:rFonts w:cs="Verdana"/>
    </w:rPr>
  </w:style>
  <w:style w:type="character" w:customStyle="1" w:styleId="WW8Num47z3">
    <w:name w:val="WW8Num47z3"/>
    <w:rsid w:val="0054007B"/>
  </w:style>
  <w:style w:type="character" w:customStyle="1" w:styleId="WW8Num47z4">
    <w:name w:val="WW8Num47z4"/>
    <w:rsid w:val="0054007B"/>
  </w:style>
  <w:style w:type="character" w:customStyle="1" w:styleId="WW8Num47z5">
    <w:name w:val="WW8Num47z5"/>
    <w:rsid w:val="0054007B"/>
  </w:style>
  <w:style w:type="character" w:customStyle="1" w:styleId="WW8Num47z6">
    <w:name w:val="WW8Num47z6"/>
    <w:rsid w:val="0054007B"/>
  </w:style>
  <w:style w:type="character" w:customStyle="1" w:styleId="WW8Num47z7">
    <w:name w:val="WW8Num47z7"/>
    <w:rsid w:val="0054007B"/>
  </w:style>
  <w:style w:type="character" w:customStyle="1" w:styleId="WW8Num47z8">
    <w:name w:val="WW8Num47z8"/>
    <w:rsid w:val="0054007B"/>
  </w:style>
  <w:style w:type="character" w:customStyle="1" w:styleId="WW8Num4z2">
    <w:name w:val="WW8Num4z2"/>
    <w:rsid w:val="0054007B"/>
    <w:rPr>
      <w:rFonts w:cs="Times New Roman"/>
    </w:rPr>
  </w:style>
  <w:style w:type="character" w:customStyle="1" w:styleId="WW8Num19z1">
    <w:name w:val="WW8Num19z1"/>
    <w:rsid w:val="0054007B"/>
    <w:rPr>
      <w:rFonts w:cs="Verdana"/>
    </w:rPr>
  </w:style>
  <w:style w:type="character" w:customStyle="1" w:styleId="WW8Num40z2">
    <w:name w:val="WW8Num40z2"/>
    <w:rsid w:val="0054007B"/>
  </w:style>
  <w:style w:type="character" w:customStyle="1" w:styleId="WW8Num40z3">
    <w:name w:val="WW8Num40z3"/>
    <w:rsid w:val="0054007B"/>
  </w:style>
  <w:style w:type="character" w:customStyle="1" w:styleId="WW8Num40z4">
    <w:name w:val="WW8Num40z4"/>
    <w:rsid w:val="0054007B"/>
  </w:style>
  <w:style w:type="character" w:customStyle="1" w:styleId="WW8Num40z5">
    <w:name w:val="WW8Num40z5"/>
    <w:rsid w:val="0054007B"/>
  </w:style>
  <w:style w:type="character" w:customStyle="1" w:styleId="WW8Num40z6">
    <w:name w:val="WW8Num40z6"/>
    <w:rsid w:val="0054007B"/>
  </w:style>
  <w:style w:type="character" w:customStyle="1" w:styleId="WW8Num40z7">
    <w:name w:val="WW8Num40z7"/>
    <w:rsid w:val="0054007B"/>
  </w:style>
  <w:style w:type="character" w:customStyle="1" w:styleId="WW8Num40z8">
    <w:name w:val="WW8Num40z8"/>
    <w:rsid w:val="0054007B"/>
  </w:style>
  <w:style w:type="character" w:customStyle="1" w:styleId="WW8Num19z2">
    <w:name w:val="WW8Num19z2"/>
    <w:rsid w:val="0054007B"/>
    <w:rPr>
      <w:rFonts w:cs="Times New Roman"/>
      <w:b w:val="0"/>
      <w:i w:val="0"/>
    </w:rPr>
  </w:style>
  <w:style w:type="character" w:customStyle="1" w:styleId="WW8Num20z2">
    <w:name w:val="WW8Num20z2"/>
    <w:rsid w:val="0054007B"/>
    <w:rPr>
      <w:rFonts w:cs="Times New Roman"/>
      <w:b w:val="0"/>
      <w:i w:val="0"/>
    </w:rPr>
  </w:style>
  <w:style w:type="character" w:customStyle="1" w:styleId="WW8Num20z1">
    <w:name w:val="WW8Num20z1"/>
    <w:rsid w:val="0054007B"/>
    <w:rPr>
      <w:rFonts w:cs="Times New Roman"/>
    </w:rPr>
  </w:style>
  <w:style w:type="character" w:customStyle="1" w:styleId="Nagwek1Znak">
    <w:name w:val="Nagłówek 1 Znak"/>
    <w:rsid w:val="0054007B"/>
    <w:rPr>
      <w:rFonts w:ascii="Times New Roman" w:hAnsi="Times New Roman" w:cs="Verdana"/>
      <w:b/>
      <w:sz w:val="24"/>
      <w:szCs w:val="24"/>
      <w:lang w:eastAsia="zh-CN"/>
    </w:rPr>
  </w:style>
  <w:style w:type="character" w:customStyle="1" w:styleId="Nagwek2Znak">
    <w:name w:val="Nagłówek 2 Znak"/>
    <w:rsid w:val="0054007B"/>
    <w:rPr>
      <w:rFonts w:ascii="Times New Roman" w:hAnsi="Times New Roman" w:cs="Verdana"/>
      <w:sz w:val="20"/>
      <w:szCs w:val="20"/>
      <w:lang w:eastAsia="zh-CN"/>
    </w:rPr>
  </w:style>
  <w:style w:type="character" w:customStyle="1" w:styleId="Nagwek3Znak">
    <w:name w:val="Nagłówek 3 Znak"/>
    <w:rsid w:val="0054007B"/>
    <w:rPr>
      <w:rFonts w:ascii="Times New Roman" w:hAnsi="Times New Roman" w:cs="Verdana"/>
      <w:i/>
      <w:iCs/>
      <w:sz w:val="24"/>
      <w:szCs w:val="24"/>
      <w:lang w:eastAsia="zh-CN"/>
    </w:rPr>
  </w:style>
  <w:style w:type="character" w:customStyle="1" w:styleId="Nagwek4Znak">
    <w:name w:val="Nagłówek 4 Znak"/>
    <w:rsid w:val="0054007B"/>
    <w:rPr>
      <w:rFonts w:ascii="Times New Roman" w:hAnsi="Times New Roman" w:cs="Verdana"/>
      <w:i/>
      <w:iCs/>
      <w:sz w:val="24"/>
      <w:szCs w:val="24"/>
      <w:lang w:eastAsia="zh-CN"/>
    </w:rPr>
  </w:style>
  <w:style w:type="character" w:customStyle="1" w:styleId="Nagwek5Znak">
    <w:name w:val="Nagłówek 5 Znak"/>
    <w:rsid w:val="0054007B"/>
    <w:rPr>
      <w:rFonts w:ascii="Times New Roman" w:hAnsi="Times New Roman" w:cs="StarSymbol"/>
      <w:i/>
      <w:iCs/>
      <w:sz w:val="20"/>
      <w:szCs w:val="20"/>
      <w:lang w:eastAsia="zh-CN"/>
    </w:rPr>
  </w:style>
  <w:style w:type="character" w:customStyle="1" w:styleId="Nagwek6Znak">
    <w:name w:val="Nagłówek 6 Znak"/>
    <w:rsid w:val="0054007B"/>
    <w:rPr>
      <w:rFonts w:ascii="Arial" w:hAnsi="Arial" w:cs="StarSymbol"/>
      <w:b/>
      <w:sz w:val="20"/>
      <w:szCs w:val="20"/>
      <w:lang w:eastAsia="zh-CN"/>
    </w:rPr>
  </w:style>
  <w:style w:type="character" w:customStyle="1" w:styleId="Nagwek7Znak">
    <w:name w:val="Nagłówek 7 Znak"/>
    <w:rsid w:val="0054007B"/>
    <w:rPr>
      <w:rFonts w:ascii="Times New Roman" w:hAnsi="Times New Roman" w:cs="Verdana"/>
      <w:b/>
      <w:bCs/>
      <w:sz w:val="24"/>
      <w:szCs w:val="24"/>
      <w:lang w:eastAsia="zh-CN"/>
    </w:rPr>
  </w:style>
  <w:style w:type="character" w:customStyle="1" w:styleId="Nagwek8Znak">
    <w:name w:val="Nagłówek 8 Znak"/>
    <w:rsid w:val="0054007B"/>
    <w:rPr>
      <w:rFonts w:ascii="Arial" w:hAnsi="Arial" w:cs="StarSymbol"/>
      <w:sz w:val="20"/>
      <w:szCs w:val="20"/>
      <w:lang w:eastAsia="zh-CN"/>
    </w:rPr>
  </w:style>
  <w:style w:type="character" w:customStyle="1" w:styleId="Nagwek9Znak">
    <w:name w:val="Nagłówek 9 Znak"/>
    <w:rsid w:val="0054007B"/>
    <w:rPr>
      <w:rFonts w:ascii="Times New Roman" w:hAnsi="Times New Roman" w:cs="Verdana"/>
      <w:b/>
      <w:bCs/>
      <w:sz w:val="24"/>
      <w:szCs w:val="24"/>
      <w:lang w:eastAsia="zh-CN"/>
    </w:rPr>
  </w:style>
  <w:style w:type="character" w:customStyle="1" w:styleId="tekstdokbold">
    <w:name w:val="tekst dok. bold"/>
    <w:rsid w:val="0054007B"/>
    <w:rPr>
      <w:b/>
    </w:rPr>
  </w:style>
  <w:style w:type="character" w:customStyle="1" w:styleId="Znakiprzypiswdolnych">
    <w:name w:val="Znaki przypisów dolnych"/>
    <w:rsid w:val="0054007B"/>
    <w:rPr>
      <w:vertAlign w:val="superscript"/>
    </w:rPr>
  </w:style>
  <w:style w:type="character" w:customStyle="1" w:styleId="Pogrubienie1">
    <w:name w:val="Pogrubienie1"/>
    <w:rsid w:val="0054007B"/>
    <w:rPr>
      <w:b/>
    </w:rPr>
  </w:style>
  <w:style w:type="character" w:customStyle="1" w:styleId="TekstpodstawowyZnak">
    <w:name w:val="Tekst podstawowy Znak"/>
    <w:rsid w:val="0054007B"/>
    <w:rPr>
      <w:rFonts w:ascii="Arial" w:hAnsi="Arial" w:cs="StarSymbol"/>
      <w:sz w:val="20"/>
      <w:szCs w:val="20"/>
      <w:lang w:eastAsia="zh-CN"/>
    </w:rPr>
  </w:style>
  <w:style w:type="character" w:customStyle="1" w:styleId="TekstdymkaZnak">
    <w:name w:val="Tekst dymka Znak"/>
    <w:rsid w:val="0054007B"/>
    <w:rPr>
      <w:rFonts w:ascii="Tahoma" w:hAnsi="Tahoma" w:cs="Wingdings"/>
      <w:sz w:val="16"/>
      <w:szCs w:val="16"/>
      <w:lang w:eastAsia="zh-CN"/>
    </w:rPr>
  </w:style>
  <w:style w:type="character" w:customStyle="1" w:styleId="NagwekZnak">
    <w:name w:val="Nagłówek Znak"/>
    <w:rsid w:val="0054007B"/>
    <w:rPr>
      <w:rFonts w:ascii="Times New Roman" w:hAnsi="Times New Roman" w:cs="Verdana"/>
      <w:sz w:val="24"/>
      <w:szCs w:val="24"/>
      <w:lang w:eastAsia="zh-CN"/>
    </w:rPr>
  </w:style>
  <w:style w:type="character" w:customStyle="1" w:styleId="StopkaZnak">
    <w:name w:val="Stopka Znak"/>
    <w:rsid w:val="0054007B"/>
    <w:rPr>
      <w:rFonts w:ascii="Times New Roman" w:hAnsi="Times New Roman" w:cs="Verdana"/>
      <w:sz w:val="20"/>
      <w:szCs w:val="20"/>
      <w:lang w:eastAsia="zh-CN"/>
    </w:rPr>
  </w:style>
  <w:style w:type="character" w:customStyle="1" w:styleId="TekstpodstawowywcityZnak">
    <w:name w:val="Tekst podstawowy wcięty Znak"/>
    <w:rsid w:val="0054007B"/>
    <w:rPr>
      <w:rFonts w:ascii="Times New Roman" w:hAnsi="Times New Roman" w:cs="Verdana"/>
      <w:sz w:val="20"/>
      <w:szCs w:val="20"/>
      <w:lang w:eastAsia="zh-CN"/>
    </w:rPr>
  </w:style>
  <w:style w:type="character" w:customStyle="1" w:styleId="TekstkomentarzaZnak">
    <w:name w:val="Tekst komentarza Znak"/>
    <w:rsid w:val="0054007B"/>
    <w:rPr>
      <w:rFonts w:ascii="Times New Roman" w:hAnsi="Times New Roman" w:cs="Verdana"/>
      <w:sz w:val="20"/>
      <w:szCs w:val="20"/>
      <w:lang w:eastAsia="zh-CN"/>
    </w:rPr>
  </w:style>
  <w:style w:type="character" w:customStyle="1" w:styleId="TematkomentarzaZnak">
    <w:name w:val="Temat komentarza Znak"/>
    <w:rsid w:val="0054007B"/>
    <w:rPr>
      <w:rFonts w:ascii="Times New Roman" w:hAnsi="Times New Roman" w:cs="Verdana"/>
      <w:b/>
      <w:bCs/>
      <w:sz w:val="20"/>
      <w:szCs w:val="20"/>
      <w:lang w:eastAsia="zh-CN"/>
    </w:rPr>
  </w:style>
  <w:style w:type="character" w:customStyle="1" w:styleId="TekstprzypisudolnegoZnak">
    <w:name w:val="Tekst przypisu dolnego Znak"/>
    <w:rsid w:val="0054007B"/>
    <w:rPr>
      <w:rFonts w:ascii="Times New Roman" w:hAnsi="Times New Roman" w:cs="Verdana"/>
      <w:sz w:val="20"/>
      <w:szCs w:val="20"/>
      <w:lang w:eastAsia="zh-CN"/>
    </w:rPr>
  </w:style>
  <w:style w:type="character" w:customStyle="1" w:styleId="TekstprzypisukocowegoZnak">
    <w:name w:val="Tekst przypisu końcowego Znak"/>
    <w:rsid w:val="0054007B"/>
    <w:rPr>
      <w:rFonts w:ascii="Times New Roman" w:hAnsi="Times New Roman" w:cs="Verdana"/>
      <w:sz w:val="20"/>
      <w:szCs w:val="20"/>
      <w:lang w:eastAsia="zh-CN"/>
    </w:rPr>
  </w:style>
  <w:style w:type="character" w:customStyle="1" w:styleId="PodtytuZnak">
    <w:name w:val="Podtytuł Znak"/>
    <w:rsid w:val="0054007B"/>
    <w:rPr>
      <w:rFonts w:ascii="Arial" w:hAnsi="Arial" w:cs="StarSymbol"/>
      <w:i/>
      <w:sz w:val="24"/>
      <w:szCs w:val="24"/>
      <w:lang w:eastAsia="zh-CN"/>
    </w:rPr>
  </w:style>
  <w:style w:type="character" w:customStyle="1" w:styleId="ZwykytekstZnak">
    <w:name w:val="Zwykły tekst Znak"/>
    <w:rsid w:val="0054007B"/>
    <w:rPr>
      <w:rFonts w:ascii="Courier New" w:hAnsi="Courier New" w:cs="Times New Roman"/>
      <w:sz w:val="20"/>
      <w:szCs w:val="20"/>
    </w:rPr>
  </w:style>
  <w:style w:type="character" w:customStyle="1" w:styleId="Odwoaniedokomentarza1">
    <w:name w:val="Odwołanie do komentarza1"/>
    <w:rsid w:val="0054007B"/>
    <w:rPr>
      <w:rFonts w:cs="Times New Roman"/>
      <w:sz w:val="16"/>
    </w:rPr>
  </w:style>
  <w:style w:type="character" w:customStyle="1" w:styleId="Odwoanieprzypisudolnego1">
    <w:name w:val="Odwołanie przypisu dolnego1"/>
    <w:rsid w:val="0054007B"/>
    <w:rPr>
      <w:vertAlign w:val="superscript"/>
    </w:rPr>
  </w:style>
  <w:style w:type="character" w:customStyle="1" w:styleId="Znakiprzypiswkocowych">
    <w:name w:val="Znaki przypisów końcowych"/>
    <w:rsid w:val="0054007B"/>
    <w:rPr>
      <w:vertAlign w:val="superscript"/>
    </w:rPr>
  </w:style>
  <w:style w:type="character" w:customStyle="1" w:styleId="WW-Znakiprzypiswkocowych">
    <w:name w:val="WW-Znaki przypisów końcowych"/>
    <w:rsid w:val="0054007B"/>
  </w:style>
  <w:style w:type="character" w:customStyle="1" w:styleId="Odwoanieprzypisukocowego1">
    <w:name w:val="Odwołanie przypisu końcowego1"/>
    <w:rsid w:val="0054007B"/>
    <w:rPr>
      <w:vertAlign w:val="superscript"/>
    </w:rPr>
  </w:style>
  <w:style w:type="character" w:customStyle="1" w:styleId="Znakiwypunktowania">
    <w:name w:val="Znaki wypunktowania"/>
    <w:rsid w:val="0054007B"/>
    <w:rPr>
      <w:rFonts w:ascii="OpenSymbol" w:eastAsia="OpenSymbol" w:hAnsi="OpenSymbol" w:cs="OpenSymbol"/>
    </w:rPr>
  </w:style>
  <w:style w:type="character" w:customStyle="1" w:styleId="Znakinumeracji">
    <w:name w:val="Znaki numeracji"/>
    <w:rsid w:val="0054007B"/>
  </w:style>
  <w:style w:type="character" w:customStyle="1" w:styleId="WW-Domylnaczcionkaakapitu">
    <w:name w:val="WW-Domyślna czcionka akapitu"/>
    <w:rsid w:val="0054007B"/>
  </w:style>
  <w:style w:type="character" w:customStyle="1" w:styleId="FontStyle14">
    <w:name w:val="Font Style14"/>
    <w:rsid w:val="0054007B"/>
    <w:rPr>
      <w:rFonts w:ascii="Verdana" w:hAnsi="Verdana" w:cs="TimesNewRoman"/>
      <w:sz w:val="18"/>
      <w:szCs w:val="18"/>
    </w:rPr>
  </w:style>
  <w:style w:type="character" w:customStyle="1" w:styleId="Odwoaniedokomentarza2">
    <w:name w:val="Odwołanie do komentarza2"/>
    <w:rsid w:val="0054007B"/>
    <w:rPr>
      <w:sz w:val="16"/>
      <w:szCs w:val="16"/>
    </w:rPr>
  </w:style>
  <w:style w:type="character" w:customStyle="1" w:styleId="TekstkomentarzaZnak1">
    <w:name w:val="Tekst komentarza Znak1"/>
    <w:rsid w:val="0054007B"/>
    <w:rPr>
      <w:rFonts w:cs="Verdana"/>
      <w:lang w:eastAsia="zh-CN"/>
    </w:rPr>
  </w:style>
  <w:style w:type="character" w:customStyle="1" w:styleId="Odwoaniedokomentarza3">
    <w:name w:val="Odwołanie do komentarza3"/>
    <w:rsid w:val="0054007B"/>
    <w:rPr>
      <w:sz w:val="16"/>
      <w:szCs w:val="16"/>
    </w:rPr>
  </w:style>
  <w:style w:type="character" w:customStyle="1" w:styleId="TekstkomentarzaZnak2">
    <w:name w:val="Tekst komentarza Znak2"/>
    <w:rsid w:val="0054007B"/>
    <w:rPr>
      <w:rFonts w:cs="Verdana"/>
      <w:lang w:eastAsia="zh-CN"/>
    </w:rPr>
  </w:style>
  <w:style w:type="character" w:styleId="Numerwiersza">
    <w:name w:val="line number"/>
    <w:rsid w:val="0054007B"/>
  </w:style>
  <w:style w:type="character" w:customStyle="1" w:styleId="ZnakZnak4">
    <w:name w:val="Znak Znak4"/>
    <w:rsid w:val="0054007B"/>
    <w:rPr>
      <w:sz w:val="24"/>
      <w:lang w:val="pl-PL" w:bidi="ar-SA"/>
    </w:rPr>
  </w:style>
  <w:style w:type="character" w:customStyle="1" w:styleId="Odwoanieprzypisudolnego2">
    <w:name w:val="Odwołanie przypisu dolnego2"/>
    <w:rsid w:val="0054007B"/>
    <w:rPr>
      <w:rFonts w:cs="Times New Roman"/>
      <w:vertAlign w:val="superscript"/>
    </w:rPr>
  </w:style>
  <w:style w:type="character" w:styleId="Odwoanieprzypisudolnego">
    <w:name w:val="footnote reference"/>
    <w:uiPriority w:val="99"/>
    <w:rsid w:val="0054007B"/>
    <w:rPr>
      <w:vertAlign w:val="superscript"/>
    </w:rPr>
  </w:style>
  <w:style w:type="character" w:styleId="Odwoanieprzypisukocowego">
    <w:name w:val="endnote reference"/>
    <w:rsid w:val="0054007B"/>
    <w:rPr>
      <w:vertAlign w:val="superscript"/>
    </w:rPr>
  </w:style>
  <w:style w:type="paragraph" w:customStyle="1" w:styleId="Nagwek50">
    <w:name w:val="Nagłówek5"/>
    <w:basedOn w:val="Normalny"/>
    <w:next w:val="Tekstpodstawowy"/>
    <w:rsid w:val="0054007B"/>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54007B"/>
    <w:rPr>
      <w:sz w:val="24"/>
    </w:rPr>
  </w:style>
  <w:style w:type="paragraph" w:styleId="Lista">
    <w:name w:val="List"/>
    <w:basedOn w:val="Tekstpodstawowy"/>
    <w:rsid w:val="0054007B"/>
    <w:rPr>
      <w:rFonts w:cs="Mangal"/>
    </w:rPr>
  </w:style>
  <w:style w:type="paragraph" w:styleId="Legenda">
    <w:name w:val="caption"/>
    <w:basedOn w:val="Normalny"/>
    <w:qFormat/>
    <w:rsid w:val="0054007B"/>
    <w:pPr>
      <w:suppressLineNumbers/>
      <w:spacing w:before="120" w:after="120"/>
    </w:pPr>
    <w:rPr>
      <w:rFonts w:cs="Lucida Sans"/>
      <w:i/>
      <w:iCs/>
      <w:sz w:val="24"/>
      <w:szCs w:val="24"/>
    </w:rPr>
  </w:style>
  <w:style w:type="paragraph" w:customStyle="1" w:styleId="Indeks">
    <w:name w:val="Indeks"/>
    <w:basedOn w:val="Normalny"/>
    <w:rsid w:val="0054007B"/>
    <w:pPr>
      <w:suppressLineNumbers/>
    </w:pPr>
    <w:rPr>
      <w:rFonts w:cs="Mangal"/>
    </w:rPr>
  </w:style>
  <w:style w:type="paragraph" w:customStyle="1" w:styleId="Nagwek10">
    <w:name w:val="Nagłówek1"/>
    <w:basedOn w:val="Normalny"/>
    <w:next w:val="Tekstpodstawowy"/>
    <w:rsid w:val="0054007B"/>
    <w:pPr>
      <w:keepNext/>
      <w:spacing w:before="240" w:after="120"/>
    </w:pPr>
    <w:rPr>
      <w:rFonts w:ascii="Arial" w:eastAsia="Lucida Sans Unicode" w:hAnsi="Arial" w:cs="Mangal"/>
      <w:sz w:val="28"/>
      <w:szCs w:val="28"/>
    </w:rPr>
  </w:style>
  <w:style w:type="paragraph" w:customStyle="1" w:styleId="Podpis1">
    <w:name w:val="Podpis1"/>
    <w:basedOn w:val="Normalny"/>
    <w:rsid w:val="0054007B"/>
    <w:pPr>
      <w:suppressLineNumbers/>
      <w:spacing w:before="120" w:after="120"/>
    </w:pPr>
    <w:rPr>
      <w:rFonts w:cs="Mangal"/>
      <w:i/>
      <w:iCs/>
      <w:sz w:val="24"/>
      <w:szCs w:val="24"/>
    </w:rPr>
  </w:style>
  <w:style w:type="paragraph" w:customStyle="1" w:styleId="Tekstpodstawowy31">
    <w:name w:val="Tekst podstawowy 31"/>
    <w:basedOn w:val="Normalny"/>
    <w:rsid w:val="0054007B"/>
    <w:rPr>
      <w:b/>
      <w:sz w:val="24"/>
    </w:rPr>
  </w:style>
  <w:style w:type="paragraph" w:styleId="Tekstpodstawowywcity">
    <w:name w:val="Body Text Indent"/>
    <w:basedOn w:val="Normalny"/>
    <w:rsid w:val="0054007B"/>
    <w:rPr>
      <w:sz w:val="24"/>
    </w:rPr>
  </w:style>
  <w:style w:type="paragraph" w:customStyle="1" w:styleId="Tekstkomentarza1">
    <w:name w:val="Tekst komentarza1"/>
    <w:basedOn w:val="Normalny"/>
    <w:rsid w:val="0054007B"/>
  </w:style>
  <w:style w:type="paragraph" w:customStyle="1" w:styleId="Tekstpodstawowy21">
    <w:name w:val="Tekst podstawowy 21"/>
    <w:basedOn w:val="Normalny"/>
    <w:rsid w:val="0054007B"/>
    <w:pPr>
      <w:jc w:val="both"/>
    </w:pPr>
    <w:rPr>
      <w:b/>
      <w:sz w:val="24"/>
    </w:rPr>
  </w:style>
  <w:style w:type="paragraph" w:styleId="Stopka">
    <w:name w:val="footer"/>
    <w:basedOn w:val="Normalny"/>
    <w:rsid w:val="0054007B"/>
    <w:pPr>
      <w:tabs>
        <w:tab w:val="center" w:pos="4536"/>
        <w:tab w:val="right" w:pos="9072"/>
      </w:tabs>
    </w:pPr>
    <w:rPr>
      <w:sz w:val="28"/>
    </w:rPr>
  </w:style>
  <w:style w:type="paragraph" w:styleId="Nagwek">
    <w:name w:val="header"/>
    <w:basedOn w:val="Normalny"/>
    <w:rsid w:val="0054007B"/>
    <w:pPr>
      <w:tabs>
        <w:tab w:val="center" w:pos="4536"/>
        <w:tab w:val="right" w:pos="9072"/>
      </w:tabs>
    </w:pPr>
  </w:style>
  <w:style w:type="paragraph" w:styleId="Tekstprzypisudolnego">
    <w:name w:val="footnote text"/>
    <w:basedOn w:val="Normalny"/>
    <w:rsid w:val="0054007B"/>
  </w:style>
  <w:style w:type="paragraph" w:customStyle="1" w:styleId="Tekstpodstawowywcity21">
    <w:name w:val="Tekst podstawowy wcięty 21"/>
    <w:basedOn w:val="Normalny"/>
    <w:rsid w:val="0054007B"/>
    <w:pPr>
      <w:ind w:left="443"/>
    </w:pPr>
    <w:rPr>
      <w:szCs w:val="24"/>
    </w:rPr>
  </w:style>
  <w:style w:type="paragraph" w:customStyle="1" w:styleId="Tekstpodstawowywcity31">
    <w:name w:val="Tekst podstawowy wcięty 31"/>
    <w:basedOn w:val="Normalny"/>
    <w:rsid w:val="0054007B"/>
    <w:pPr>
      <w:ind w:left="263"/>
    </w:pPr>
    <w:rPr>
      <w:szCs w:val="24"/>
    </w:rPr>
  </w:style>
  <w:style w:type="paragraph" w:customStyle="1" w:styleId="Zwykytekst1">
    <w:name w:val="Zwykły tekst1"/>
    <w:basedOn w:val="Normalny"/>
    <w:rsid w:val="0054007B"/>
    <w:rPr>
      <w:rFonts w:ascii="Courier New" w:hAnsi="Courier New" w:cs="Courier New"/>
    </w:rPr>
  </w:style>
  <w:style w:type="paragraph" w:customStyle="1" w:styleId="Tekstpodstawowy32">
    <w:name w:val="Tekst podstawowy 32"/>
    <w:basedOn w:val="Normalny"/>
    <w:rsid w:val="0054007B"/>
    <w:pPr>
      <w:overflowPunct w:val="0"/>
      <w:autoSpaceDE w:val="0"/>
      <w:textAlignment w:val="baseline"/>
    </w:pPr>
    <w:rPr>
      <w:b/>
      <w:sz w:val="24"/>
    </w:rPr>
  </w:style>
  <w:style w:type="paragraph" w:customStyle="1" w:styleId="ZnakZnak1Znak">
    <w:name w:val="Znak Znak1 Znak"/>
    <w:basedOn w:val="Normalny"/>
    <w:rsid w:val="0054007B"/>
    <w:rPr>
      <w:sz w:val="24"/>
      <w:szCs w:val="24"/>
    </w:rPr>
  </w:style>
  <w:style w:type="paragraph" w:customStyle="1" w:styleId="ZnakZnak1ZnakZnakZnakZnakZnakZnakZnakZnakZnakZnakZnakZnakZnak">
    <w:name w:val="Znak Znak1 Znak Znak Znak Znak Znak Znak Znak Znak Znak Znak Znak Znak Znak"/>
    <w:basedOn w:val="Normalny"/>
    <w:rsid w:val="0054007B"/>
    <w:rPr>
      <w:sz w:val="24"/>
      <w:szCs w:val="24"/>
    </w:rPr>
  </w:style>
  <w:style w:type="paragraph" w:customStyle="1" w:styleId="ZnakZnak1ZnakZnakZnakZnakZnakZnakZnakZnakZnakZnakZnakZnakZnakZnakZnakZnak">
    <w:name w:val="Znak Znak1 Znak Znak Znak Znak Znak Znak Znak Znak Znak Znak Znak Znak Znak Znak Znak Znak"/>
    <w:basedOn w:val="Normalny"/>
    <w:rsid w:val="0054007B"/>
    <w:rPr>
      <w:sz w:val="24"/>
      <w:szCs w:val="24"/>
    </w:rPr>
  </w:style>
  <w:style w:type="paragraph" w:customStyle="1" w:styleId="Zawartotabeli">
    <w:name w:val="Zawartość tabeli"/>
    <w:basedOn w:val="Normalny"/>
    <w:rsid w:val="0054007B"/>
    <w:pPr>
      <w:suppressLineNumbers/>
    </w:pPr>
  </w:style>
  <w:style w:type="paragraph" w:customStyle="1" w:styleId="Nagwektabeli">
    <w:name w:val="Nagłówek tabeli"/>
    <w:basedOn w:val="Zawartotabeli"/>
    <w:rsid w:val="0054007B"/>
    <w:pPr>
      <w:jc w:val="center"/>
    </w:pPr>
    <w:rPr>
      <w:b/>
      <w:bCs/>
    </w:rPr>
  </w:style>
  <w:style w:type="paragraph" w:customStyle="1" w:styleId="Zawartoramki">
    <w:name w:val="Zawartość ramki"/>
    <w:basedOn w:val="Tekstpodstawowy"/>
    <w:rsid w:val="0054007B"/>
  </w:style>
  <w:style w:type="paragraph" w:customStyle="1" w:styleId="ZnakZnak3">
    <w:name w:val="Znak Znak3"/>
    <w:basedOn w:val="Normalny"/>
    <w:rsid w:val="0054007B"/>
    <w:pPr>
      <w:suppressAutoHyphens w:val="0"/>
    </w:pPr>
    <w:rPr>
      <w:sz w:val="24"/>
      <w:szCs w:val="24"/>
    </w:rPr>
  </w:style>
  <w:style w:type="paragraph" w:customStyle="1" w:styleId="Tekstkomentarza5">
    <w:name w:val="Tekst komentarza5"/>
    <w:basedOn w:val="Normalny"/>
    <w:rsid w:val="0054007B"/>
    <w:pPr>
      <w:suppressAutoHyphens w:val="0"/>
    </w:pPr>
  </w:style>
  <w:style w:type="paragraph" w:customStyle="1" w:styleId="dbforozdzial">
    <w:name w:val="dbforozdzial"/>
    <w:basedOn w:val="Normalny"/>
    <w:rsid w:val="0054007B"/>
    <w:pPr>
      <w:tabs>
        <w:tab w:val="left" w:pos="360"/>
      </w:tabs>
      <w:suppressAutoHyphens w:val="0"/>
      <w:spacing w:line="360" w:lineRule="auto"/>
      <w:ind w:left="360" w:hanging="360"/>
    </w:pPr>
    <w:rPr>
      <w:rFonts w:ascii="Arial" w:hAnsi="Arial" w:cs="Arial"/>
      <w:b/>
      <w:bCs/>
      <w:sz w:val="28"/>
      <w:szCs w:val="28"/>
    </w:rPr>
  </w:style>
  <w:style w:type="paragraph" w:styleId="Tekstdymka">
    <w:name w:val="Balloon Text"/>
    <w:basedOn w:val="Normalny"/>
    <w:rsid w:val="0054007B"/>
    <w:rPr>
      <w:rFonts w:ascii="Tahoma" w:hAnsi="Tahoma" w:cs="Tahoma"/>
      <w:sz w:val="16"/>
      <w:szCs w:val="16"/>
    </w:rPr>
  </w:style>
  <w:style w:type="paragraph" w:styleId="Tematkomentarza">
    <w:name w:val="annotation subject"/>
    <w:basedOn w:val="Tekstkomentarza5"/>
    <w:next w:val="Tekstkomentarza5"/>
    <w:rsid w:val="0054007B"/>
    <w:pPr>
      <w:suppressAutoHyphens/>
    </w:pPr>
    <w:rPr>
      <w:b/>
      <w:bCs/>
    </w:rPr>
  </w:style>
  <w:style w:type="paragraph" w:customStyle="1" w:styleId="Tekstpodstawowy33">
    <w:name w:val="Tekst podstawowy 33"/>
    <w:basedOn w:val="Normalny"/>
    <w:rsid w:val="0054007B"/>
    <w:pPr>
      <w:spacing w:after="120"/>
    </w:pPr>
    <w:rPr>
      <w:sz w:val="16"/>
      <w:szCs w:val="16"/>
    </w:rPr>
  </w:style>
  <w:style w:type="paragraph" w:customStyle="1" w:styleId="ZnakZnak1ZnakZnakZnakZnakZnakZnakZnakZnakZnakZnak">
    <w:name w:val="Znak Znak1 Znak Znak Znak Znak Znak Znak Znak Znak Znak Znak"/>
    <w:basedOn w:val="Normalny"/>
    <w:rsid w:val="0054007B"/>
    <w:pPr>
      <w:suppressAutoHyphens w:val="0"/>
    </w:pPr>
    <w:rPr>
      <w:sz w:val="24"/>
      <w:szCs w:val="24"/>
    </w:rPr>
  </w:style>
  <w:style w:type="paragraph" w:customStyle="1" w:styleId="Akapitzlist1">
    <w:name w:val="Akapit z listą1"/>
    <w:aliases w:val="CW_Lista"/>
    <w:basedOn w:val="Normalny"/>
    <w:link w:val="ListParagraphChar"/>
    <w:rsid w:val="0054007B"/>
    <w:pPr>
      <w:suppressAutoHyphens w:val="0"/>
      <w:ind w:left="720"/>
    </w:pPr>
    <w:rPr>
      <w:rFonts w:eastAsia="Calibri"/>
    </w:rPr>
  </w:style>
  <w:style w:type="paragraph" w:customStyle="1" w:styleId="Nagwek40">
    <w:name w:val="Nagłówek4"/>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54007B"/>
    <w:pPr>
      <w:suppressLineNumbers/>
      <w:spacing w:before="120" w:after="120"/>
    </w:pPr>
    <w:rPr>
      <w:rFonts w:cs="Mangal"/>
      <w:i/>
      <w:iCs/>
      <w:sz w:val="24"/>
      <w:szCs w:val="24"/>
    </w:rPr>
  </w:style>
  <w:style w:type="paragraph" w:customStyle="1" w:styleId="Nagwek30">
    <w:name w:val="Nagłówek3"/>
    <w:basedOn w:val="Normalny"/>
    <w:next w:val="Tekstpodstawowy"/>
    <w:rsid w:val="0054007B"/>
    <w:pPr>
      <w:keepNext/>
      <w:spacing w:before="240" w:after="120"/>
    </w:pPr>
    <w:rPr>
      <w:rFonts w:ascii="Liberation Sans" w:eastAsia="Microsoft YaHei" w:hAnsi="Liberation Sans" w:cs="Mangal"/>
      <w:sz w:val="28"/>
      <w:szCs w:val="28"/>
    </w:rPr>
  </w:style>
  <w:style w:type="paragraph" w:customStyle="1" w:styleId="Legenda3">
    <w:name w:val="Legenda3"/>
    <w:basedOn w:val="Normalny"/>
    <w:rsid w:val="0054007B"/>
    <w:pPr>
      <w:suppressLineNumbers/>
      <w:spacing w:before="120" w:after="120"/>
    </w:pPr>
    <w:rPr>
      <w:rFonts w:cs="Mangal"/>
      <w:i/>
      <w:iCs/>
      <w:sz w:val="24"/>
      <w:szCs w:val="24"/>
    </w:rPr>
  </w:style>
  <w:style w:type="paragraph" w:customStyle="1" w:styleId="Nagwek20">
    <w:name w:val="Nagłówek2"/>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54007B"/>
    <w:pPr>
      <w:suppressLineNumbers/>
      <w:spacing w:before="120" w:after="120"/>
    </w:pPr>
    <w:rPr>
      <w:rFonts w:cs="Mangal"/>
      <w:i/>
      <w:iCs/>
      <w:sz w:val="24"/>
      <w:szCs w:val="24"/>
    </w:rPr>
  </w:style>
  <w:style w:type="paragraph" w:customStyle="1" w:styleId="Legenda1">
    <w:name w:val="Legenda1"/>
    <w:basedOn w:val="Normalny"/>
    <w:rsid w:val="0054007B"/>
    <w:pPr>
      <w:suppressLineNumbers/>
      <w:spacing w:before="120" w:after="120"/>
    </w:pPr>
    <w:rPr>
      <w:rFonts w:cs="Calibri"/>
      <w:i/>
      <w:iCs/>
      <w:sz w:val="24"/>
      <w:szCs w:val="24"/>
    </w:rPr>
  </w:style>
  <w:style w:type="paragraph" w:customStyle="1" w:styleId="Podpispodobiektem">
    <w:name w:val="Podpis pod obiektem"/>
    <w:basedOn w:val="Normalny"/>
    <w:rsid w:val="0054007B"/>
    <w:pPr>
      <w:suppressLineNumbers/>
      <w:spacing w:before="120" w:after="120"/>
    </w:pPr>
    <w:rPr>
      <w:rFonts w:cs="Verdana"/>
      <w:i/>
      <w:iCs/>
      <w:sz w:val="24"/>
      <w:szCs w:val="24"/>
    </w:rPr>
  </w:style>
  <w:style w:type="paragraph" w:styleId="NormalnyWeb">
    <w:name w:val="Normal (Web)"/>
    <w:basedOn w:val="Normalny"/>
    <w:rsid w:val="0054007B"/>
    <w:pPr>
      <w:spacing w:before="100" w:after="100"/>
      <w:jc w:val="both"/>
    </w:pPr>
    <w:rPr>
      <w:rFonts w:cs="Verdana"/>
    </w:rPr>
  </w:style>
  <w:style w:type="paragraph" w:customStyle="1" w:styleId="Listawypunktowana2">
    <w:name w:val="Lista wypunktowana 2"/>
    <w:basedOn w:val="Normalny"/>
    <w:rsid w:val="0054007B"/>
    <w:pPr>
      <w:ind w:left="566" w:hanging="283"/>
    </w:pPr>
    <w:rPr>
      <w:rFonts w:cs="Verdana"/>
      <w:sz w:val="24"/>
      <w:szCs w:val="24"/>
    </w:rPr>
  </w:style>
  <w:style w:type="paragraph" w:customStyle="1" w:styleId="Lista-kontynuacja21">
    <w:name w:val="Lista - kontynuacja 21"/>
    <w:basedOn w:val="Normalny"/>
    <w:rsid w:val="0054007B"/>
    <w:pPr>
      <w:spacing w:after="120"/>
      <w:ind w:left="566"/>
    </w:pPr>
    <w:rPr>
      <w:rFonts w:cs="Verdana"/>
    </w:rPr>
  </w:style>
  <w:style w:type="paragraph" w:customStyle="1" w:styleId="Tekstpodstawowy320">
    <w:name w:val="Tekst podstawowy 32"/>
    <w:basedOn w:val="Normalny"/>
    <w:rsid w:val="0054007B"/>
    <w:pPr>
      <w:spacing w:before="120"/>
      <w:jc w:val="both"/>
    </w:pPr>
    <w:rPr>
      <w:rFonts w:cs="Verdana"/>
      <w:i/>
      <w:iCs/>
      <w:sz w:val="24"/>
      <w:szCs w:val="24"/>
    </w:rPr>
  </w:style>
  <w:style w:type="paragraph" w:customStyle="1" w:styleId="tytu">
    <w:name w:val="tytuł"/>
    <w:basedOn w:val="Normalny"/>
    <w:next w:val="Normalny"/>
    <w:rsid w:val="0054007B"/>
    <w:pPr>
      <w:jc w:val="center"/>
    </w:pPr>
    <w:rPr>
      <w:rFonts w:cs="Verdana"/>
      <w:b/>
      <w:sz w:val="28"/>
      <w:szCs w:val="28"/>
    </w:rPr>
  </w:style>
  <w:style w:type="paragraph" w:customStyle="1" w:styleId="tekstdokumentu">
    <w:name w:val="tekst dokumentu"/>
    <w:basedOn w:val="Normalny"/>
    <w:rsid w:val="0054007B"/>
    <w:pPr>
      <w:spacing w:before="120" w:after="120"/>
      <w:ind w:right="-185"/>
    </w:pPr>
    <w:rPr>
      <w:rFonts w:ascii="Verdana" w:hAnsi="Verdana" w:cs="Courier New"/>
      <w:b/>
      <w:szCs w:val="24"/>
    </w:rPr>
  </w:style>
  <w:style w:type="paragraph" w:customStyle="1" w:styleId="zacznik">
    <w:name w:val="załącznik"/>
    <w:basedOn w:val="Tekstpodstawowy"/>
    <w:rsid w:val="0054007B"/>
    <w:pPr>
      <w:ind w:right="51"/>
    </w:pPr>
    <w:rPr>
      <w:rFonts w:ascii="Verdana" w:hAnsi="Verdana" w:cs="Courier New"/>
      <w:b/>
      <w:sz w:val="20"/>
    </w:rPr>
  </w:style>
  <w:style w:type="paragraph" w:customStyle="1" w:styleId="rozdzia">
    <w:name w:val="rozdział"/>
    <w:basedOn w:val="Normalny"/>
    <w:rsid w:val="0054007B"/>
    <w:pPr>
      <w:ind w:left="709" w:hanging="709"/>
    </w:pPr>
    <w:rPr>
      <w:rFonts w:ascii="Verdana" w:hAnsi="Verdana" w:cs="Courier New"/>
      <w:b/>
      <w:color w:val="000000"/>
      <w:spacing w:val="4"/>
      <w:szCs w:val="24"/>
    </w:rPr>
  </w:style>
  <w:style w:type="paragraph" w:customStyle="1" w:styleId="ust">
    <w:name w:val="ust"/>
    <w:rsid w:val="0054007B"/>
    <w:pPr>
      <w:suppressAutoHyphens/>
      <w:overflowPunct w:val="0"/>
      <w:autoSpaceDE w:val="0"/>
      <w:spacing w:before="60" w:after="60"/>
      <w:ind w:left="426" w:hanging="284"/>
      <w:jc w:val="both"/>
    </w:pPr>
    <w:rPr>
      <w:rFonts w:cs="Verdana"/>
      <w:sz w:val="24"/>
      <w:lang w:eastAsia="zh-CN"/>
    </w:rPr>
  </w:style>
  <w:style w:type="paragraph" w:customStyle="1" w:styleId="pkt">
    <w:name w:val="pkt"/>
    <w:basedOn w:val="Normalny"/>
    <w:rsid w:val="0054007B"/>
    <w:pPr>
      <w:overflowPunct w:val="0"/>
      <w:autoSpaceDE w:val="0"/>
      <w:spacing w:before="60" w:after="60"/>
      <w:ind w:left="851" w:hanging="295"/>
      <w:jc w:val="both"/>
    </w:pPr>
    <w:rPr>
      <w:rFonts w:cs="Verdana"/>
      <w:sz w:val="24"/>
    </w:rPr>
  </w:style>
  <w:style w:type="paragraph" w:customStyle="1" w:styleId="pkt1">
    <w:name w:val="pkt1"/>
    <w:basedOn w:val="pkt"/>
    <w:rsid w:val="0054007B"/>
    <w:pPr>
      <w:ind w:left="850" w:hanging="425"/>
    </w:pPr>
  </w:style>
  <w:style w:type="paragraph" w:customStyle="1" w:styleId="numerowanie">
    <w:name w:val="numerowanie"/>
    <w:basedOn w:val="Normalny"/>
    <w:rsid w:val="0054007B"/>
    <w:pPr>
      <w:jc w:val="both"/>
    </w:pPr>
    <w:rPr>
      <w:rFonts w:cs="Verdana"/>
      <w:bCs/>
      <w:sz w:val="24"/>
      <w:szCs w:val="22"/>
    </w:rPr>
  </w:style>
  <w:style w:type="paragraph" w:customStyle="1" w:styleId="Nagwekstrony">
    <w:name w:val="Nag?—wek strony"/>
    <w:basedOn w:val="Normalny"/>
    <w:rsid w:val="0054007B"/>
    <w:rPr>
      <w:rFonts w:cs="Verdana"/>
      <w:lang w:val="en-GB"/>
    </w:rPr>
  </w:style>
  <w:style w:type="paragraph" w:customStyle="1" w:styleId="tabulka">
    <w:name w:val="tabulka"/>
    <w:basedOn w:val="Normalny"/>
    <w:rsid w:val="0054007B"/>
    <w:pPr>
      <w:widowControl w:val="0"/>
      <w:spacing w:before="120" w:line="240" w:lineRule="exact"/>
      <w:jc w:val="center"/>
    </w:pPr>
    <w:rPr>
      <w:rFonts w:ascii="Arial" w:hAnsi="Arial" w:cs="StarSymbol"/>
      <w:lang w:val="cs-CZ"/>
    </w:rPr>
  </w:style>
  <w:style w:type="paragraph" w:customStyle="1" w:styleId="A">
    <w:name w:val="A"/>
    <w:rsid w:val="0054007B"/>
    <w:pPr>
      <w:keepNext/>
      <w:suppressAutoHyphens/>
      <w:spacing w:before="240" w:line="240" w:lineRule="exact"/>
      <w:ind w:left="720" w:hanging="720"/>
      <w:jc w:val="both"/>
    </w:pPr>
    <w:rPr>
      <w:rFonts w:cs="Verdana"/>
      <w:sz w:val="24"/>
      <w:lang w:val="en-GB" w:eastAsia="zh-CN"/>
    </w:rPr>
  </w:style>
  <w:style w:type="paragraph" w:customStyle="1" w:styleId="Tekstprzypisukocowego1">
    <w:name w:val="Tekst przypisu końcowego1"/>
    <w:basedOn w:val="Normalny"/>
    <w:rsid w:val="0054007B"/>
    <w:pPr>
      <w:spacing w:before="120"/>
    </w:pPr>
    <w:rPr>
      <w:rFonts w:cs="Verdana"/>
    </w:rPr>
  </w:style>
  <w:style w:type="paragraph" w:customStyle="1" w:styleId="Text1">
    <w:name w:val="Text_1"/>
    <w:basedOn w:val="Normalny"/>
    <w:rsid w:val="0054007B"/>
    <w:pPr>
      <w:spacing w:after="120"/>
      <w:ind w:left="425" w:hanging="425"/>
      <w:jc w:val="both"/>
    </w:pPr>
    <w:rPr>
      <w:rFonts w:cs="Verdana"/>
      <w:sz w:val="22"/>
    </w:rPr>
  </w:style>
  <w:style w:type="paragraph" w:customStyle="1" w:styleId="B">
    <w:name w:val="B"/>
    <w:rsid w:val="0054007B"/>
    <w:pPr>
      <w:suppressAutoHyphens/>
      <w:spacing w:before="240" w:line="240" w:lineRule="exact"/>
      <w:ind w:left="720"/>
      <w:jc w:val="both"/>
    </w:pPr>
    <w:rPr>
      <w:rFonts w:cs="Verdana"/>
      <w:sz w:val="24"/>
      <w:lang w:val="en-GB" w:eastAsia="zh-CN"/>
    </w:rPr>
  </w:style>
  <w:style w:type="paragraph" w:customStyle="1" w:styleId="Tekstkomentarza2">
    <w:name w:val="Tekst komentarza2"/>
    <w:basedOn w:val="Normalny"/>
    <w:rsid w:val="0054007B"/>
    <w:rPr>
      <w:rFonts w:cs="Verdana"/>
    </w:rPr>
  </w:style>
  <w:style w:type="paragraph" w:customStyle="1" w:styleId="WP1Tekstpodstawowy">
    <w:name w:val="WP1 Tekst podstawowy"/>
    <w:basedOn w:val="Tekstpodstawowy320"/>
    <w:rsid w:val="0054007B"/>
    <w:rPr>
      <w:rFonts w:ascii="Arial" w:hAnsi="Arial" w:cs="StarSymbol"/>
      <w:i w:val="0"/>
      <w:iCs w:val="0"/>
      <w:sz w:val="20"/>
      <w:szCs w:val="16"/>
    </w:rPr>
  </w:style>
  <w:style w:type="paragraph" w:customStyle="1" w:styleId="Trescznumztab">
    <w:name w:val="Tresc z num. z tab."/>
    <w:basedOn w:val="Normalny"/>
    <w:rsid w:val="0054007B"/>
    <w:pPr>
      <w:widowControl w:val="0"/>
      <w:spacing w:after="120" w:line="300" w:lineRule="auto"/>
    </w:pPr>
    <w:rPr>
      <w:rFonts w:cs="Verdana"/>
      <w:sz w:val="24"/>
    </w:rPr>
  </w:style>
  <w:style w:type="paragraph" w:customStyle="1" w:styleId="Tresc">
    <w:name w:val="Tresc"/>
    <w:basedOn w:val="Normalny"/>
    <w:rsid w:val="0054007B"/>
    <w:pPr>
      <w:spacing w:after="120" w:line="300" w:lineRule="auto"/>
      <w:jc w:val="both"/>
    </w:pPr>
    <w:rPr>
      <w:rFonts w:cs="Verdana"/>
      <w:sz w:val="24"/>
    </w:rPr>
  </w:style>
  <w:style w:type="paragraph" w:customStyle="1" w:styleId="Styl">
    <w:name w:val="Styl"/>
    <w:basedOn w:val="Normalny"/>
    <w:rsid w:val="0054007B"/>
    <w:rPr>
      <w:rFonts w:cs="Verdana"/>
      <w:sz w:val="24"/>
      <w:szCs w:val="24"/>
    </w:rPr>
  </w:style>
  <w:style w:type="paragraph" w:customStyle="1" w:styleId="Heading3">
    <w:name w:val="Heading #3"/>
    <w:basedOn w:val="Normalny"/>
    <w:rsid w:val="0054007B"/>
    <w:pPr>
      <w:shd w:val="clear" w:color="auto" w:fill="FFFFFF"/>
      <w:spacing w:after="120" w:line="240" w:lineRule="atLeast"/>
    </w:pPr>
    <w:rPr>
      <w:rFonts w:ascii="Verdana" w:hAnsi="Verdana" w:cs="Courier New"/>
      <w:sz w:val="18"/>
      <w:szCs w:val="18"/>
      <w:shd w:val="clear" w:color="auto" w:fill="FFFFFF"/>
      <w:lang w:eastAsia="pl-PL"/>
    </w:rPr>
  </w:style>
  <w:style w:type="paragraph" w:customStyle="1" w:styleId="Tekstpodstawowy1">
    <w:name w:val="Tekst podstawowy1"/>
    <w:basedOn w:val="Normalny"/>
    <w:rsid w:val="0054007B"/>
    <w:pPr>
      <w:shd w:val="clear" w:color="auto" w:fill="FFFFFF"/>
      <w:spacing w:before="120" w:after="120" w:line="240" w:lineRule="atLeast"/>
      <w:ind w:hanging="360"/>
      <w:jc w:val="both"/>
    </w:pPr>
    <w:rPr>
      <w:rFonts w:ascii="Verdana" w:hAnsi="Verdana" w:cs="Courier New"/>
      <w:sz w:val="18"/>
      <w:szCs w:val="18"/>
      <w:shd w:val="clear" w:color="auto" w:fill="FFFFFF"/>
      <w:lang w:eastAsia="pl-PL"/>
    </w:rPr>
  </w:style>
  <w:style w:type="paragraph" w:customStyle="1" w:styleId="Bodytext2">
    <w:name w:val="Body text (2)"/>
    <w:basedOn w:val="Normalny"/>
    <w:rsid w:val="0054007B"/>
    <w:pPr>
      <w:shd w:val="clear" w:color="auto" w:fill="FFFFFF"/>
      <w:spacing w:before="120" w:after="120" w:line="240" w:lineRule="atLeast"/>
    </w:pPr>
    <w:rPr>
      <w:rFonts w:ascii="Verdana" w:hAnsi="Verdana" w:cs="Courier New"/>
      <w:sz w:val="18"/>
      <w:szCs w:val="18"/>
      <w:shd w:val="clear" w:color="auto" w:fill="FFFFFF"/>
      <w:lang w:eastAsia="pl-PL"/>
    </w:rPr>
  </w:style>
  <w:style w:type="paragraph" w:customStyle="1" w:styleId="Bodytext3">
    <w:name w:val="Body text (3)"/>
    <w:basedOn w:val="Normalny"/>
    <w:rsid w:val="0054007B"/>
    <w:pPr>
      <w:shd w:val="clear" w:color="auto" w:fill="FFFFFF"/>
      <w:spacing w:before="120" w:line="240" w:lineRule="exact"/>
      <w:jc w:val="both"/>
    </w:pPr>
    <w:rPr>
      <w:rFonts w:ascii="Verdana" w:hAnsi="Verdana" w:cs="Courier New"/>
      <w:sz w:val="18"/>
      <w:szCs w:val="18"/>
      <w:shd w:val="clear" w:color="auto" w:fill="FFFFFF"/>
      <w:lang w:eastAsia="pl-PL"/>
    </w:rPr>
  </w:style>
  <w:style w:type="paragraph" w:customStyle="1" w:styleId="Tableofcontents">
    <w:name w:val="Table of contents"/>
    <w:basedOn w:val="Normalny"/>
    <w:rsid w:val="0054007B"/>
    <w:pPr>
      <w:shd w:val="clear" w:color="auto" w:fill="FFFFFF"/>
      <w:spacing w:before="60" w:after="60" w:line="245" w:lineRule="exact"/>
      <w:ind w:hanging="360"/>
      <w:jc w:val="both"/>
    </w:pPr>
    <w:rPr>
      <w:rFonts w:ascii="Verdana" w:hAnsi="Verdana" w:cs="Courier New"/>
      <w:sz w:val="18"/>
      <w:szCs w:val="18"/>
      <w:shd w:val="clear" w:color="auto" w:fill="FFFFFF"/>
      <w:lang w:eastAsia="pl-PL"/>
    </w:rPr>
  </w:style>
  <w:style w:type="paragraph" w:customStyle="1" w:styleId="Heading2">
    <w:name w:val="Heading #2"/>
    <w:basedOn w:val="Normalny"/>
    <w:rsid w:val="0054007B"/>
    <w:pPr>
      <w:shd w:val="clear" w:color="auto" w:fill="FFFFFF"/>
      <w:spacing w:before="60" w:after="60" w:line="240" w:lineRule="atLeast"/>
    </w:pPr>
    <w:rPr>
      <w:rFonts w:ascii="Verdana" w:hAnsi="Verdana" w:cs="Courier New"/>
      <w:sz w:val="18"/>
      <w:szCs w:val="18"/>
      <w:shd w:val="clear" w:color="auto" w:fill="FFFFFF"/>
      <w:lang w:eastAsia="pl-PL"/>
    </w:rPr>
  </w:style>
  <w:style w:type="paragraph" w:customStyle="1" w:styleId="Heading1">
    <w:name w:val="Heading #1"/>
    <w:basedOn w:val="Normalny"/>
    <w:rsid w:val="0054007B"/>
    <w:pPr>
      <w:shd w:val="clear" w:color="auto" w:fill="FFFFFF"/>
      <w:spacing w:before="60" w:after="180" w:line="240" w:lineRule="atLeast"/>
    </w:pPr>
    <w:rPr>
      <w:rFonts w:ascii="Verdana" w:hAnsi="Verdana" w:cs="Courier New"/>
      <w:sz w:val="18"/>
      <w:szCs w:val="18"/>
      <w:shd w:val="clear" w:color="auto" w:fill="FFFFFF"/>
      <w:lang w:eastAsia="pl-PL"/>
    </w:rPr>
  </w:style>
  <w:style w:type="paragraph" w:customStyle="1" w:styleId="Akapitzlist10">
    <w:name w:val="Akapit z listą1"/>
    <w:basedOn w:val="Normalny"/>
    <w:rsid w:val="0054007B"/>
    <w:pPr>
      <w:ind w:left="720"/>
    </w:pPr>
    <w:rPr>
      <w:rFonts w:cs="Verdana"/>
      <w:sz w:val="24"/>
      <w:szCs w:val="24"/>
    </w:rPr>
  </w:style>
  <w:style w:type="paragraph" w:styleId="Tekstprzypisukocowego">
    <w:name w:val="endnote text"/>
    <w:basedOn w:val="Normalny"/>
    <w:rsid w:val="0054007B"/>
    <w:rPr>
      <w:rFonts w:cs="Verdana"/>
    </w:rPr>
  </w:style>
  <w:style w:type="paragraph" w:customStyle="1" w:styleId="Style5">
    <w:name w:val="Style5"/>
    <w:basedOn w:val="Normalny"/>
    <w:rsid w:val="0054007B"/>
    <w:pPr>
      <w:widowControl w:val="0"/>
      <w:autoSpaceDE w:val="0"/>
      <w:spacing w:line="245" w:lineRule="exact"/>
      <w:ind w:hanging="367"/>
      <w:jc w:val="both"/>
    </w:pPr>
    <w:rPr>
      <w:rFonts w:ascii="Verdana" w:hAnsi="Verdana" w:cs="Courier New"/>
      <w:sz w:val="24"/>
      <w:szCs w:val="24"/>
    </w:rPr>
  </w:style>
  <w:style w:type="paragraph" w:customStyle="1" w:styleId="Style6">
    <w:name w:val="Style6"/>
    <w:basedOn w:val="Normalny"/>
    <w:rsid w:val="0054007B"/>
    <w:pPr>
      <w:widowControl w:val="0"/>
      <w:autoSpaceDE w:val="0"/>
      <w:spacing w:line="250" w:lineRule="exact"/>
      <w:ind w:hanging="281"/>
      <w:jc w:val="both"/>
    </w:pPr>
    <w:rPr>
      <w:rFonts w:ascii="Verdana" w:hAnsi="Verdana" w:cs="Courier New"/>
      <w:sz w:val="24"/>
      <w:szCs w:val="24"/>
    </w:rPr>
  </w:style>
  <w:style w:type="paragraph" w:customStyle="1" w:styleId="WW-Tekstpodstawowy2">
    <w:name w:val="WW-Tekst podstawowy 2"/>
    <w:basedOn w:val="Normalny"/>
    <w:rsid w:val="0054007B"/>
    <w:pPr>
      <w:widowControl w:val="0"/>
      <w:jc w:val="both"/>
    </w:pPr>
    <w:rPr>
      <w:rFonts w:cs="Verdana"/>
      <w:sz w:val="22"/>
      <w:szCs w:val="24"/>
    </w:rPr>
  </w:style>
  <w:style w:type="paragraph" w:styleId="Bezodstpw">
    <w:name w:val="No Spacing"/>
    <w:qFormat/>
    <w:rsid w:val="0054007B"/>
    <w:pPr>
      <w:suppressAutoHyphens/>
    </w:pPr>
    <w:rPr>
      <w:rFonts w:cs="Verdana"/>
      <w:sz w:val="22"/>
      <w:lang w:eastAsia="zh-CN"/>
    </w:rPr>
  </w:style>
  <w:style w:type="paragraph" w:customStyle="1" w:styleId="TitlePage">
    <w:name w:val="TitlePage"/>
    <w:basedOn w:val="Normalny"/>
    <w:rsid w:val="0054007B"/>
    <w:pPr>
      <w:spacing w:line="360" w:lineRule="auto"/>
    </w:pPr>
    <w:rPr>
      <w:rFonts w:ascii="Arial" w:hAnsi="Arial" w:cs="StarSymbol"/>
      <w:b/>
      <w:sz w:val="28"/>
      <w:szCs w:val="24"/>
      <w:lang w:val="en-US"/>
    </w:rPr>
  </w:style>
  <w:style w:type="paragraph" w:customStyle="1" w:styleId="WW-Tekstpodstawowy3">
    <w:name w:val="WW-Tekst podstawowy 3"/>
    <w:basedOn w:val="Normalny"/>
    <w:rsid w:val="0054007B"/>
    <w:rPr>
      <w:rFonts w:cs="Verdana"/>
      <w:sz w:val="22"/>
      <w:szCs w:val="24"/>
    </w:rPr>
  </w:style>
  <w:style w:type="paragraph" w:styleId="Podtytu">
    <w:name w:val="Subtitle"/>
    <w:basedOn w:val="Nagwek"/>
    <w:next w:val="Tekstpodstawowy"/>
    <w:qFormat/>
    <w:rsid w:val="0054007B"/>
    <w:pPr>
      <w:keepNext/>
      <w:tabs>
        <w:tab w:val="clear" w:pos="4536"/>
        <w:tab w:val="clear" w:pos="9072"/>
      </w:tabs>
      <w:spacing w:before="240" w:after="120"/>
      <w:jc w:val="center"/>
    </w:pPr>
    <w:rPr>
      <w:rFonts w:ascii="Arial" w:eastAsia="Calibri" w:hAnsi="Arial" w:cs="StarSymbol"/>
      <w:i/>
      <w:sz w:val="28"/>
      <w:szCs w:val="24"/>
    </w:rPr>
  </w:style>
  <w:style w:type="paragraph" w:customStyle="1" w:styleId="Tekstblokowy1">
    <w:name w:val="Tekst blokowy1"/>
    <w:basedOn w:val="Normalny"/>
    <w:rsid w:val="0054007B"/>
    <w:pPr>
      <w:snapToGrid w:val="0"/>
      <w:spacing w:after="40"/>
      <w:ind w:left="252" w:right="108" w:hanging="252"/>
    </w:pPr>
    <w:rPr>
      <w:rFonts w:ascii="Verdana" w:hAnsi="Verdana" w:cs="Courier New"/>
      <w:szCs w:val="24"/>
    </w:rPr>
  </w:style>
  <w:style w:type="paragraph" w:customStyle="1" w:styleId="AkapitzlistZnak">
    <w:name w:val="Akapit z listą Znak"/>
    <w:basedOn w:val="Normalny"/>
    <w:rsid w:val="0054007B"/>
    <w:pPr>
      <w:ind w:left="720"/>
    </w:pPr>
    <w:rPr>
      <w:rFonts w:cs="Verdana"/>
      <w:sz w:val="24"/>
      <w:szCs w:val="24"/>
    </w:rPr>
  </w:style>
  <w:style w:type="paragraph" w:customStyle="1" w:styleId="Zwykytekst3">
    <w:name w:val="Zwykły tekst3"/>
    <w:basedOn w:val="Normalny"/>
    <w:rsid w:val="0054007B"/>
    <w:pPr>
      <w:suppressAutoHyphens w:val="0"/>
    </w:pPr>
    <w:rPr>
      <w:rFonts w:ascii="Courier New" w:hAnsi="Courier New" w:cs="Courier New"/>
    </w:rPr>
  </w:style>
  <w:style w:type="paragraph" w:customStyle="1" w:styleId="Wypunktowanie">
    <w:name w:val="Wypunktowanie"/>
    <w:basedOn w:val="Normalny"/>
    <w:rsid w:val="0054007B"/>
    <w:pPr>
      <w:numPr>
        <w:numId w:val="3"/>
      </w:numPr>
      <w:suppressAutoHyphens w:val="0"/>
      <w:spacing w:before="120"/>
      <w:jc w:val="both"/>
    </w:pPr>
    <w:rPr>
      <w:rFonts w:ascii="Arial" w:hAnsi="Arial" w:cs="Arial"/>
      <w:sz w:val="22"/>
      <w:szCs w:val="24"/>
    </w:rPr>
  </w:style>
  <w:style w:type="paragraph" w:customStyle="1" w:styleId="Art">
    <w:name w:val="Art"/>
    <w:basedOn w:val="Nagwek1"/>
    <w:rsid w:val="0054007B"/>
    <w:pPr>
      <w:numPr>
        <w:numId w:val="2"/>
      </w:numPr>
      <w:pBdr>
        <w:top w:val="none" w:sz="0" w:space="0" w:color="000000"/>
        <w:left w:val="none" w:sz="0" w:space="0" w:color="000000"/>
        <w:bottom w:val="single" w:sz="12" w:space="1" w:color="000000"/>
        <w:right w:val="none" w:sz="0" w:space="0" w:color="000000"/>
      </w:pBdr>
      <w:overflowPunct w:val="0"/>
      <w:autoSpaceDE w:val="0"/>
      <w:spacing w:before="240" w:after="120"/>
      <w:jc w:val="both"/>
      <w:textAlignment w:val="baseline"/>
    </w:pPr>
    <w:rPr>
      <w:rFonts w:ascii="Arial" w:hAnsi="Arial" w:cs="Arial"/>
      <w:b/>
      <w:color w:val="000000"/>
      <w:spacing w:val="-3"/>
      <w:kern w:val="1"/>
      <w:szCs w:val="24"/>
    </w:rPr>
  </w:style>
  <w:style w:type="paragraph" w:customStyle="1" w:styleId="Art-Ust">
    <w:name w:val="Art - Ust"/>
    <w:basedOn w:val="Nagwek2"/>
    <w:rsid w:val="0054007B"/>
    <w:pPr>
      <w:keepNext w:val="0"/>
      <w:numPr>
        <w:ilvl w:val="0"/>
        <w:numId w:val="0"/>
      </w:numPr>
      <w:tabs>
        <w:tab w:val="num" w:pos="357"/>
      </w:tabs>
      <w:overflowPunct w:val="0"/>
      <w:autoSpaceDE w:val="0"/>
      <w:spacing w:before="120" w:after="120"/>
      <w:ind w:left="357" w:hanging="357"/>
      <w:jc w:val="both"/>
      <w:textAlignment w:val="baseline"/>
    </w:pPr>
    <w:rPr>
      <w:rFonts w:ascii="Arial" w:hAnsi="Arial" w:cs="Arial"/>
      <w:b w:val="0"/>
      <w:color w:val="000000"/>
      <w:spacing w:val="-3"/>
      <w:sz w:val="22"/>
      <w:u w:val="none"/>
    </w:rPr>
  </w:style>
  <w:style w:type="paragraph" w:customStyle="1" w:styleId="Art-Ust-Podpunkt">
    <w:name w:val="Art-Ust-Podpunkt"/>
    <w:basedOn w:val="Art-Ust"/>
    <w:rsid w:val="0054007B"/>
    <w:pPr>
      <w:spacing w:before="60" w:after="60"/>
      <w:ind w:left="720" w:hanging="720"/>
    </w:pPr>
    <w:rPr>
      <w:spacing w:val="0"/>
    </w:rPr>
  </w:style>
  <w:style w:type="paragraph" w:customStyle="1" w:styleId="Art-Ust-Podpunkt-Podpunkt">
    <w:name w:val="Art-Ust-Podpunkt-Podpunkt"/>
    <w:basedOn w:val="Art-Ust-Podpunkt"/>
    <w:rsid w:val="0054007B"/>
    <w:pPr>
      <w:ind w:left="1080" w:hanging="1080"/>
    </w:pPr>
  </w:style>
  <w:style w:type="paragraph" w:customStyle="1" w:styleId="tekstwstpny">
    <w:name w:val="tekst wstępny"/>
    <w:basedOn w:val="Normalny"/>
    <w:rsid w:val="0054007B"/>
    <w:pPr>
      <w:spacing w:before="60" w:after="60"/>
    </w:pPr>
    <w:rPr>
      <w:rFonts w:cs="Verdana"/>
      <w:szCs w:val="24"/>
    </w:rPr>
  </w:style>
  <w:style w:type="paragraph" w:styleId="Akapitzlist">
    <w:name w:val="List Paragraph"/>
    <w:basedOn w:val="Normalny"/>
    <w:qFormat/>
    <w:rsid w:val="0054007B"/>
    <w:pPr>
      <w:suppressAutoHyphens w:val="0"/>
      <w:spacing w:after="200" w:line="276" w:lineRule="auto"/>
      <w:ind w:left="720"/>
    </w:pPr>
    <w:rPr>
      <w:rFonts w:ascii="Calibri" w:eastAsia="Calibri" w:hAnsi="Calibri" w:cs="Calibri"/>
      <w:sz w:val="22"/>
      <w:szCs w:val="24"/>
    </w:rPr>
  </w:style>
  <w:style w:type="paragraph" w:customStyle="1" w:styleId="StandardowyArial11">
    <w:name w:val="Standardowy + Arial 11"/>
    <w:basedOn w:val="tekstwstpny"/>
    <w:rsid w:val="0054007B"/>
    <w:pPr>
      <w:autoSpaceDE w:val="0"/>
      <w:ind w:left="360" w:hanging="360"/>
      <w:jc w:val="both"/>
    </w:pPr>
    <w:rPr>
      <w:rFonts w:ascii="Arial" w:hAnsi="Arial" w:cs="Arial"/>
      <w:sz w:val="22"/>
    </w:rPr>
  </w:style>
  <w:style w:type="paragraph" w:customStyle="1" w:styleId="Texte1xx">
    <w:name w:val="Texte 1.xx"/>
    <w:basedOn w:val="Normalny"/>
    <w:rsid w:val="0054007B"/>
    <w:pPr>
      <w:spacing w:before="120" w:after="120"/>
      <w:ind w:left="1418" w:firstLine="1"/>
      <w:jc w:val="both"/>
    </w:pPr>
    <w:rPr>
      <w:rFonts w:ascii="Arial" w:hAnsi="Arial" w:cs="Arial"/>
      <w:sz w:val="22"/>
      <w:szCs w:val="24"/>
    </w:rPr>
  </w:style>
  <w:style w:type="paragraph" w:styleId="Poprawka">
    <w:name w:val="Revision"/>
    <w:rsid w:val="0054007B"/>
    <w:pPr>
      <w:suppressAutoHyphens/>
    </w:pPr>
    <w:rPr>
      <w:rFonts w:cs="Verdana"/>
      <w:sz w:val="24"/>
      <w:szCs w:val="24"/>
      <w:lang w:eastAsia="zh-CN"/>
    </w:rPr>
  </w:style>
  <w:style w:type="paragraph" w:customStyle="1" w:styleId="Tekstpodstawowya2ZnakZnakZnak">
    <w:name w:val="Tekst podstawowy.a2.Znak Znak.Znak"/>
    <w:basedOn w:val="Normalny"/>
    <w:rsid w:val="0054007B"/>
    <w:rPr>
      <w:rFonts w:ascii="Arial" w:hAnsi="Arial" w:cs="Arial"/>
      <w:sz w:val="24"/>
      <w:szCs w:val="24"/>
    </w:rPr>
  </w:style>
  <w:style w:type="paragraph" w:customStyle="1" w:styleId="Zwykytekst2">
    <w:name w:val="Zwykły tekst2"/>
    <w:basedOn w:val="Normalny"/>
    <w:rsid w:val="0054007B"/>
    <w:pPr>
      <w:suppressAutoHyphens w:val="0"/>
    </w:pPr>
    <w:rPr>
      <w:rFonts w:ascii="Courier New" w:hAnsi="Courier New" w:cs="Courier New"/>
    </w:rPr>
  </w:style>
  <w:style w:type="paragraph" w:customStyle="1" w:styleId="Default">
    <w:name w:val="Default"/>
    <w:rsid w:val="0054007B"/>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54007B"/>
    <w:rPr>
      <w:rFonts w:cs="Verdana"/>
    </w:rPr>
  </w:style>
  <w:style w:type="paragraph" w:customStyle="1" w:styleId="Tekstkomentarza4">
    <w:name w:val="Tekst komentarza4"/>
    <w:basedOn w:val="Normalny"/>
    <w:rsid w:val="0054007B"/>
    <w:rPr>
      <w:rFonts w:cs="Verdana"/>
    </w:rPr>
  </w:style>
  <w:style w:type="paragraph" w:customStyle="1" w:styleId="Zwykytekst4">
    <w:name w:val="Zwykły tekst4"/>
    <w:basedOn w:val="Normalny"/>
    <w:rsid w:val="0054007B"/>
    <w:rPr>
      <w:rFonts w:ascii="Courier New" w:hAnsi="Courier New" w:cs="Courier New"/>
    </w:rPr>
  </w:style>
  <w:style w:type="paragraph" w:customStyle="1" w:styleId="Tekstpodstawowy22">
    <w:name w:val="Tekst podstawowy 22"/>
    <w:basedOn w:val="Normalny"/>
    <w:rsid w:val="0054007B"/>
    <w:pPr>
      <w:suppressAutoHyphens w:val="0"/>
      <w:spacing w:after="120" w:line="480" w:lineRule="auto"/>
    </w:pPr>
    <w:rPr>
      <w:sz w:val="24"/>
      <w:szCs w:val="24"/>
    </w:rPr>
  </w:style>
  <w:style w:type="paragraph" w:customStyle="1" w:styleId="ZnakZnak4ZnakZnakZnakZnakZnakZnak">
    <w:name w:val="Znak Znak4 Znak Znak Znak Znak Znak Znak"/>
    <w:basedOn w:val="Normalny"/>
    <w:rsid w:val="0054007B"/>
    <w:pPr>
      <w:suppressAutoHyphens w:val="0"/>
    </w:pPr>
    <w:rPr>
      <w:sz w:val="24"/>
      <w:szCs w:val="24"/>
    </w:rPr>
  </w:style>
  <w:style w:type="paragraph" w:customStyle="1" w:styleId="Akapitzlist2">
    <w:name w:val="Akapit z listą2"/>
    <w:basedOn w:val="Normalny"/>
    <w:rsid w:val="00814010"/>
    <w:pPr>
      <w:suppressAutoHyphens w:val="0"/>
      <w:ind w:left="720" w:firstLine="360"/>
    </w:pPr>
    <w:rPr>
      <w:rFonts w:ascii="Calibri" w:hAnsi="Calibri"/>
      <w:sz w:val="22"/>
      <w:szCs w:val="22"/>
      <w:lang w:val="en-US" w:eastAsia="ar-SA"/>
    </w:rPr>
  </w:style>
  <w:style w:type="paragraph" w:styleId="Tekstpodstawowy3">
    <w:name w:val="Body Text 3"/>
    <w:basedOn w:val="Normalny"/>
    <w:link w:val="Tekstpodstawowy3Znak"/>
    <w:semiHidden/>
    <w:unhideWhenUsed/>
    <w:rsid w:val="00987CBD"/>
    <w:pPr>
      <w:suppressAutoHyphens w:val="0"/>
      <w:spacing w:after="120" w:line="276" w:lineRule="auto"/>
    </w:pPr>
    <w:rPr>
      <w:sz w:val="24"/>
      <w:lang w:eastAsia="pl-PL"/>
    </w:rPr>
  </w:style>
  <w:style w:type="character" w:styleId="Odwoaniedokomentarza">
    <w:name w:val="annotation reference"/>
    <w:rsid w:val="00275F8E"/>
    <w:rPr>
      <w:sz w:val="16"/>
      <w:szCs w:val="16"/>
    </w:rPr>
  </w:style>
  <w:style w:type="paragraph" w:styleId="Tekstkomentarza">
    <w:name w:val="annotation text"/>
    <w:basedOn w:val="Normalny"/>
    <w:link w:val="TekstkomentarzaZnak3"/>
    <w:rsid w:val="00275F8E"/>
  </w:style>
  <w:style w:type="character" w:customStyle="1" w:styleId="TekstkomentarzaZnak3">
    <w:name w:val="Tekst komentarza Znak3"/>
    <w:link w:val="Tekstkomentarza"/>
    <w:rsid w:val="00275F8E"/>
    <w:rPr>
      <w:lang w:eastAsia="zh-CN"/>
    </w:rPr>
  </w:style>
  <w:style w:type="paragraph" w:customStyle="1" w:styleId="tekstpodstawowy210">
    <w:name w:val="tekstpodstawowy21"/>
    <w:basedOn w:val="Normalny"/>
    <w:rsid w:val="007A3E44"/>
    <w:pPr>
      <w:suppressAutoHyphens w:val="0"/>
      <w:spacing w:before="100" w:beforeAutospacing="1" w:after="100" w:afterAutospacing="1"/>
    </w:pPr>
    <w:rPr>
      <w:sz w:val="24"/>
      <w:szCs w:val="24"/>
      <w:lang w:eastAsia="pl-PL"/>
    </w:rPr>
  </w:style>
  <w:style w:type="character" w:customStyle="1" w:styleId="ListParagraphChar">
    <w:name w:val="List Paragraph Char"/>
    <w:aliases w:val="CW_Lista Char"/>
    <w:link w:val="Akapitzlist1"/>
    <w:locked/>
    <w:rsid w:val="00B73108"/>
    <w:rPr>
      <w:rFonts w:eastAsia="Calibri"/>
      <w:lang w:val="pl-PL" w:eastAsia="zh-CN" w:bidi="ar-SA"/>
    </w:rPr>
  </w:style>
  <w:style w:type="character" w:customStyle="1" w:styleId="UnresolvedMention">
    <w:name w:val="Unresolved Mention"/>
    <w:uiPriority w:val="99"/>
    <w:semiHidden/>
    <w:unhideWhenUsed/>
    <w:rsid w:val="000714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5871">
      <w:bodyDiv w:val="1"/>
      <w:marLeft w:val="0"/>
      <w:marRight w:val="0"/>
      <w:marTop w:val="0"/>
      <w:marBottom w:val="0"/>
      <w:divBdr>
        <w:top w:val="none" w:sz="0" w:space="0" w:color="auto"/>
        <w:left w:val="none" w:sz="0" w:space="0" w:color="auto"/>
        <w:bottom w:val="none" w:sz="0" w:space="0" w:color="auto"/>
        <w:right w:val="none" w:sz="0" w:space="0" w:color="auto"/>
      </w:divBdr>
    </w:div>
    <w:div w:id="869951149">
      <w:bodyDiv w:val="1"/>
      <w:marLeft w:val="0"/>
      <w:marRight w:val="0"/>
      <w:marTop w:val="0"/>
      <w:marBottom w:val="0"/>
      <w:divBdr>
        <w:top w:val="none" w:sz="0" w:space="0" w:color="auto"/>
        <w:left w:val="none" w:sz="0" w:space="0" w:color="auto"/>
        <w:bottom w:val="none" w:sz="0" w:space="0" w:color="auto"/>
        <w:right w:val="none" w:sz="0" w:space="0" w:color="auto"/>
      </w:divBdr>
    </w:div>
    <w:div w:id="977762308">
      <w:bodyDiv w:val="1"/>
      <w:marLeft w:val="0"/>
      <w:marRight w:val="0"/>
      <w:marTop w:val="0"/>
      <w:marBottom w:val="0"/>
      <w:divBdr>
        <w:top w:val="none" w:sz="0" w:space="0" w:color="auto"/>
        <w:left w:val="none" w:sz="0" w:space="0" w:color="auto"/>
        <w:bottom w:val="none" w:sz="0" w:space="0" w:color="auto"/>
        <w:right w:val="none" w:sz="0" w:space="0" w:color="auto"/>
      </w:divBdr>
    </w:div>
    <w:div w:id="1004864864">
      <w:bodyDiv w:val="1"/>
      <w:marLeft w:val="0"/>
      <w:marRight w:val="0"/>
      <w:marTop w:val="0"/>
      <w:marBottom w:val="0"/>
      <w:divBdr>
        <w:top w:val="none" w:sz="0" w:space="0" w:color="auto"/>
        <w:left w:val="none" w:sz="0" w:space="0" w:color="auto"/>
        <w:bottom w:val="none" w:sz="0" w:space="0" w:color="auto"/>
        <w:right w:val="none" w:sz="0" w:space="0" w:color="auto"/>
      </w:divBdr>
    </w:div>
    <w:div w:id="1115292753">
      <w:bodyDiv w:val="1"/>
      <w:marLeft w:val="0"/>
      <w:marRight w:val="0"/>
      <w:marTop w:val="0"/>
      <w:marBottom w:val="0"/>
      <w:divBdr>
        <w:top w:val="none" w:sz="0" w:space="0" w:color="auto"/>
        <w:left w:val="none" w:sz="0" w:space="0" w:color="auto"/>
        <w:bottom w:val="none" w:sz="0" w:space="0" w:color="auto"/>
        <w:right w:val="none" w:sz="0" w:space="0" w:color="auto"/>
      </w:divBdr>
    </w:div>
    <w:div w:id="1237208471">
      <w:bodyDiv w:val="1"/>
      <w:marLeft w:val="0"/>
      <w:marRight w:val="0"/>
      <w:marTop w:val="0"/>
      <w:marBottom w:val="0"/>
      <w:divBdr>
        <w:top w:val="none" w:sz="0" w:space="0" w:color="auto"/>
        <w:left w:val="none" w:sz="0" w:space="0" w:color="auto"/>
        <w:bottom w:val="none" w:sz="0" w:space="0" w:color="auto"/>
        <w:right w:val="none" w:sz="0" w:space="0" w:color="auto"/>
      </w:divBdr>
      <w:divsChild>
        <w:div w:id="31468749">
          <w:marLeft w:val="0"/>
          <w:marRight w:val="0"/>
          <w:marTop w:val="0"/>
          <w:marBottom w:val="0"/>
          <w:divBdr>
            <w:top w:val="none" w:sz="0" w:space="0" w:color="auto"/>
            <w:left w:val="none" w:sz="0" w:space="0" w:color="auto"/>
            <w:bottom w:val="none" w:sz="0" w:space="0" w:color="auto"/>
            <w:right w:val="none" w:sz="0" w:space="0" w:color="auto"/>
          </w:divBdr>
          <w:divsChild>
            <w:div w:id="80420015">
              <w:marLeft w:val="0"/>
              <w:marRight w:val="0"/>
              <w:marTop w:val="0"/>
              <w:marBottom w:val="0"/>
              <w:divBdr>
                <w:top w:val="none" w:sz="0" w:space="0" w:color="auto"/>
                <w:left w:val="none" w:sz="0" w:space="0" w:color="auto"/>
                <w:bottom w:val="none" w:sz="0" w:space="0" w:color="auto"/>
                <w:right w:val="none" w:sz="0" w:space="0" w:color="auto"/>
              </w:divBdr>
              <w:divsChild>
                <w:div w:id="1903833191">
                  <w:marLeft w:val="0"/>
                  <w:marRight w:val="0"/>
                  <w:marTop w:val="0"/>
                  <w:marBottom w:val="0"/>
                  <w:divBdr>
                    <w:top w:val="none" w:sz="0" w:space="0" w:color="auto"/>
                    <w:left w:val="none" w:sz="0" w:space="0" w:color="auto"/>
                    <w:bottom w:val="none" w:sz="0" w:space="0" w:color="auto"/>
                    <w:right w:val="none" w:sz="0" w:space="0" w:color="auto"/>
                  </w:divBdr>
                  <w:divsChild>
                    <w:div w:id="120340768">
                      <w:marLeft w:val="0"/>
                      <w:marRight w:val="0"/>
                      <w:marTop w:val="0"/>
                      <w:marBottom w:val="0"/>
                      <w:divBdr>
                        <w:top w:val="none" w:sz="0" w:space="0" w:color="auto"/>
                        <w:left w:val="none" w:sz="0" w:space="0" w:color="auto"/>
                        <w:bottom w:val="none" w:sz="0" w:space="0" w:color="auto"/>
                        <w:right w:val="none" w:sz="0" w:space="0" w:color="auto"/>
                      </w:divBdr>
                      <w:divsChild>
                        <w:div w:id="131016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350023">
      <w:bodyDiv w:val="1"/>
      <w:marLeft w:val="0"/>
      <w:marRight w:val="0"/>
      <w:marTop w:val="0"/>
      <w:marBottom w:val="0"/>
      <w:divBdr>
        <w:top w:val="none" w:sz="0" w:space="0" w:color="auto"/>
        <w:left w:val="none" w:sz="0" w:space="0" w:color="auto"/>
        <w:bottom w:val="none" w:sz="0" w:space="0" w:color="auto"/>
        <w:right w:val="none" w:sz="0" w:space="0" w:color="auto"/>
      </w:divBdr>
      <w:divsChild>
        <w:div w:id="772896565">
          <w:marLeft w:val="0"/>
          <w:marRight w:val="0"/>
          <w:marTop w:val="0"/>
          <w:marBottom w:val="0"/>
          <w:divBdr>
            <w:top w:val="none" w:sz="0" w:space="0" w:color="auto"/>
            <w:left w:val="none" w:sz="0" w:space="0" w:color="auto"/>
            <w:bottom w:val="none" w:sz="0" w:space="0" w:color="auto"/>
            <w:right w:val="none" w:sz="0" w:space="0" w:color="auto"/>
          </w:divBdr>
        </w:div>
      </w:divsChild>
    </w:div>
    <w:div w:id="1267302372">
      <w:bodyDiv w:val="1"/>
      <w:marLeft w:val="0"/>
      <w:marRight w:val="0"/>
      <w:marTop w:val="0"/>
      <w:marBottom w:val="0"/>
      <w:divBdr>
        <w:top w:val="none" w:sz="0" w:space="0" w:color="auto"/>
        <w:left w:val="none" w:sz="0" w:space="0" w:color="auto"/>
        <w:bottom w:val="none" w:sz="0" w:space="0" w:color="auto"/>
        <w:right w:val="none" w:sz="0" w:space="0" w:color="auto"/>
      </w:divBdr>
    </w:div>
    <w:div w:id="1325737757">
      <w:bodyDiv w:val="1"/>
      <w:marLeft w:val="0"/>
      <w:marRight w:val="0"/>
      <w:marTop w:val="0"/>
      <w:marBottom w:val="0"/>
      <w:divBdr>
        <w:top w:val="none" w:sz="0" w:space="0" w:color="auto"/>
        <w:left w:val="none" w:sz="0" w:space="0" w:color="auto"/>
        <w:bottom w:val="none" w:sz="0" w:space="0" w:color="auto"/>
        <w:right w:val="none" w:sz="0" w:space="0" w:color="auto"/>
      </w:divBdr>
    </w:div>
    <w:div w:id="1336497311">
      <w:bodyDiv w:val="1"/>
      <w:marLeft w:val="0"/>
      <w:marRight w:val="0"/>
      <w:marTop w:val="0"/>
      <w:marBottom w:val="0"/>
      <w:divBdr>
        <w:top w:val="none" w:sz="0" w:space="0" w:color="auto"/>
        <w:left w:val="none" w:sz="0" w:space="0" w:color="auto"/>
        <w:bottom w:val="none" w:sz="0" w:space="0" w:color="auto"/>
        <w:right w:val="none" w:sz="0" w:space="0" w:color="auto"/>
      </w:divBdr>
    </w:div>
    <w:div w:id="1500734799">
      <w:bodyDiv w:val="1"/>
      <w:marLeft w:val="0"/>
      <w:marRight w:val="0"/>
      <w:marTop w:val="0"/>
      <w:marBottom w:val="0"/>
      <w:divBdr>
        <w:top w:val="none" w:sz="0" w:space="0" w:color="auto"/>
        <w:left w:val="none" w:sz="0" w:space="0" w:color="auto"/>
        <w:bottom w:val="none" w:sz="0" w:space="0" w:color="auto"/>
        <w:right w:val="none" w:sz="0" w:space="0" w:color="auto"/>
      </w:divBdr>
    </w:div>
    <w:div w:id="1615669852">
      <w:bodyDiv w:val="1"/>
      <w:marLeft w:val="0"/>
      <w:marRight w:val="0"/>
      <w:marTop w:val="0"/>
      <w:marBottom w:val="0"/>
      <w:divBdr>
        <w:top w:val="none" w:sz="0" w:space="0" w:color="auto"/>
        <w:left w:val="none" w:sz="0" w:space="0" w:color="auto"/>
        <w:bottom w:val="none" w:sz="0" w:space="0" w:color="auto"/>
        <w:right w:val="none" w:sz="0" w:space="0" w:color="auto"/>
      </w:divBdr>
      <w:divsChild>
        <w:div w:id="671835773">
          <w:marLeft w:val="0"/>
          <w:marRight w:val="0"/>
          <w:marTop w:val="0"/>
          <w:marBottom w:val="0"/>
          <w:divBdr>
            <w:top w:val="none" w:sz="0" w:space="0" w:color="auto"/>
            <w:left w:val="none" w:sz="0" w:space="0" w:color="auto"/>
            <w:bottom w:val="none" w:sz="0" w:space="0" w:color="auto"/>
            <w:right w:val="none" w:sz="0" w:space="0" w:color="auto"/>
          </w:divBdr>
          <w:divsChild>
            <w:div w:id="16676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13945">
      <w:bodyDiv w:val="1"/>
      <w:marLeft w:val="0"/>
      <w:marRight w:val="0"/>
      <w:marTop w:val="0"/>
      <w:marBottom w:val="0"/>
      <w:divBdr>
        <w:top w:val="none" w:sz="0" w:space="0" w:color="auto"/>
        <w:left w:val="none" w:sz="0" w:space="0" w:color="auto"/>
        <w:bottom w:val="none" w:sz="0" w:space="0" w:color="auto"/>
        <w:right w:val="none" w:sz="0" w:space="0" w:color="auto"/>
      </w:divBdr>
    </w:div>
    <w:div w:id="211458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dabrowachelminska.lo.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uzp.gov.pl/baza-wiedzy/prawo-zamowien-publicznych-regulacje/prawo-krajowe/jednolity-europejski-dokument-zamowieni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A3CFE-4C60-41EB-8B36-D7B1BF8D0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18</Pages>
  <Words>7554</Words>
  <Characters>45329</Characters>
  <Application>Microsoft Office Word</Application>
  <DocSecurity>0</DocSecurity>
  <Lines>377</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UrządGminy</Company>
  <LinksUpToDate>false</LinksUpToDate>
  <CharactersWithSpaces>52778</CharactersWithSpaces>
  <SharedDoc>false</SharedDoc>
  <HLinks>
    <vt:vector size="12" baseType="variant">
      <vt:variant>
        <vt:i4>3145753</vt:i4>
      </vt:variant>
      <vt:variant>
        <vt:i4>6</vt:i4>
      </vt:variant>
      <vt:variant>
        <vt:i4>0</vt:i4>
      </vt:variant>
      <vt:variant>
        <vt:i4>5</vt:i4>
      </vt:variant>
      <vt:variant>
        <vt:lpwstr>mailto:dawid.gorski@szpital-konin.pl</vt:lpwstr>
      </vt:variant>
      <vt:variant>
        <vt:lpwstr/>
      </vt:variant>
      <vt:variant>
        <vt:i4>6356999</vt:i4>
      </vt:variant>
      <vt:variant>
        <vt:i4>3</vt:i4>
      </vt:variant>
      <vt:variant>
        <vt:i4>0</vt:i4>
      </vt:variant>
      <vt:variant>
        <vt:i4>5</vt:i4>
      </vt:variant>
      <vt:variant>
        <vt:lpwstr>mailto:szp@szpital-konin.pl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Mikulska</dc:creator>
  <cp:lastModifiedBy>Karolina Mikulska</cp:lastModifiedBy>
  <cp:revision>41</cp:revision>
  <cp:lastPrinted>2020-06-22T10:18:00Z</cp:lastPrinted>
  <dcterms:created xsi:type="dcterms:W3CDTF">2020-06-17T10:38:00Z</dcterms:created>
  <dcterms:modified xsi:type="dcterms:W3CDTF">2020-10-09T06:10:00Z</dcterms:modified>
</cp:coreProperties>
</file>